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10970" w14:textId="7D4A14C7" w:rsidR="002D7402" w:rsidRPr="007722D9" w:rsidRDefault="002D7402" w:rsidP="002D7402">
      <w:pPr>
        <w:rPr>
          <w:rFonts w:ascii="Calibri Light" w:hAnsi="Calibri Light" w:cs="Calibri Light"/>
          <w:sz w:val="18"/>
          <w:szCs w:val="18"/>
        </w:rPr>
      </w:pPr>
    </w:p>
    <w:p w14:paraId="5EC0C625" w14:textId="77777777" w:rsidR="002E4A59" w:rsidRPr="007722D9" w:rsidRDefault="002E4A59" w:rsidP="00EC0DBE">
      <w:pPr>
        <w:rPr>
          <w:rFonts w:ascii="Calibri Light" w:hAnsi="Calibri Light" w:cs="Calibri Light"/>
          <w:sz w:val="18"/>
          <w:szCs w:val="18"/>
        </w:rPr>
      </w:pPr>
    </w:p>
    <w:p w14:paraId="247E51EF" w14:textId="62ED494A" w:rsidR="00ED394C" w:rsidRPr="007722D9" w:rsidRDefault="002B5B93" w:rsidP="00EC0DBE">
      <w:pPr>
        <w:rPr>
          <w:rFonts w:ascii="Calibri Light" w:hAnsi="Calibri Light" w:cs="Calibri Light"/>
          <w:sz w:val="20"/>
          <w:szCs w:val="20"/>
        </w:rPr>
      </w:pPr>
      <w:r w:rsidRPr="007722D9">
        <w:rPr>
          <w:rFonts w:ascii="Calibri Light" w:hAnsi="Calibri Light" w:cs="Calibri Light"/>
          <w:sz w:val="20"/>
          <w:szCs w:val="20"/>
        </w:rPr>
        <w:t xml:space="preserve">Znak sprawy: </w:t>
      </w:r>
      <w:r w:rsidR="00CF2462" w:rsidRPr="007722D9">
        <w:rPr>
          <w:rFonts w:ascii="Calibri Light" w:hAnsi="Calibri Light" w:cs="Calibri Light"/>
          <w:b/>
          <w:bCs/>
          <w:sz w:val="18"/>
          <w:szCs w:val="18"/>
        </w:rPr>
        <w:t>SP97</w:t>
      </w:r>
      <w:r w:rsidR="00B3505B" w:rsidRPr="007722D9">
        <w:rPr>
          <w:rFonts w:ascii="Calibri Light" w:hAnsi="Calibri Light" w:cs="Calibri Light"/>
          <w:b/>
          <w:bCs/>
          <w:sz w:val="18"/>
          <w:szCs w:val="18"/>
        </w:rPr>
        <w:t>/</w:t>
      </w:r>
      <w:r w:rsidR="007722D9" w:rsidRPr="007722D9">
        <w:rPr>
          <w:rFonts w:ascii="Calibri Light" w:hAnsi="Calibri Light" w:cs="Calibri Light"/>
          <w:b/>
          <w:bCs/>
          <w:sz w:val="18"/>
          <w:szCs w:val="18"/>
        </w:rPr>
        <w:t>1</w:t>
      </w:r>
      <w:r w:rsidR="00B3505B" w:rsidRPr="007722D9">
        <w:rPr>
          <w:rFonts w:ascii="Calibri Light" w:hAnsi="Calibri Light" w:cs="Calibri Light"/>
          <w:b/>
          <w:bCs/>
          <w:sz w:val="18"/>
          <w:szCs w:val="18"/>
        </w:rPr>
        <w:t>/202</w:t>
      </w:r>
      <w:r w:rsidR="007722D9" w:rsidRPr="007722D9">
        <w:rPr>
          <w:rFonts w:ascii="Calibri Light" w:hAnsi="Calibri Light" w:cs="Calibri Light"/>
          <w:b/>
          <w:bCs/>
          <w:sz w:val="18"/>
          <w:szCs w:val="18"/>
        </w:rPr>
        <w:t>5</w:t>
      </w:r>
    </w:p>
    <w:p w14:paraId="1D1A0529" w14:textId="77777777" w:rsidR="00ED394C" w:rsidRPr="007722D9" w:rsidRDefault="00ED394C" w:rsidP="00EC0DBE">
      <w:pPr>
        <w:rPr>
          <w:rFonts w:ascii="Calibri Light" w:hAnsi="Calibri Light" w:cs="Calibri Light"/>
          <w:sz w:val="18"/>
          <w:szCs w:val="18"/>
        </w:rPr>
      </w:pPr>
    </w:p>
    <w:p w14:paraId="0A44A660" w14:textId="77777777" w:rsidR="002B1483" w:rsidRPr="007722D9" w:rsidRDefault="002B1483" w:rsidP="00EC0DBE">
      <w:pPr>
        <w:rPr>
          <w:rFonts w:ascii="Calibri Light" w:hAnsi="Calibri Light" w:cs="Calibri Light"/>
          <w:sz w:val="18"/>
          <w:szCs w:val="18"/>
        </w:rPr>
      </w:pPr>
    </w:p>
    <w:p w14:paraId="06AF785C" w14:textId="77777777" w:rsidR="005A0099" w:rsidRPr="007722D9" w:rsidRDefault="005A0099" w:rsidP="00EC0DBE">
      <w:pPr>
        <w:rPr>
          <w:rFonts w:ascii="Calibri Light" w:hAnsi="Calibri Light" w:cs="Calibri Light"/>
          <w:sz w:val="18"/>
          <w:szCs w:val="18"/>
        </w:rPr>
      </w:pPr>
    </w:p>
    <w:p w14:paraId="14A91FD7" w14:textId="77777777" w:rsidR="005A0099" w:rsidRPr="007722D9" w:rsidRDefault="005A0099" w:rsidP="00EC0DBE">
      <w:pPr>
        <w:rPr>
          <w:rFonts w:ascii="Calibri Light" w:hAnsi="Calibri Light" w:cs="Calibri Light"/>
          <w:sz w:val="18"/>
          <w:szCs w:val="18"/>
        </w:rPr>
      </w:pPr>
    </w:p>
    <w:p w14:paraId="37373A59" w14:textId="77777777" w:rsidR="00ED394C" w:rsidRPr="007722D9" w:rsidRDefault="00ED394C" w:rsidP="00EC0DBE">
      <w:pPr>
        <w:rPr>
          <w:rFonts w:ascii="Calibri Light" w:hAnsi="Calibri Light" w:cs="Calibri Light"/>
          <w:sz w:val="18"/>
          <w:szCs w:val="18"/>
        </w:rPr>
      </w:pPr>
    </w:p>
    <w:p w14:paraId="5CC6277F" w14:textId="77777777" w:rsidR="00597356" w:rsidRPr="007722D9" w:rsidRDefault="00597356" w:rsidP="00EC0DBE">
      <w:pPr>
        <w:rPr>
          <w:rFonts w:ascii="Calibri Light" w:hAnsi="Calibri Light" w:cs="Calibri Light"/>
          <w:sz w:val="18"/>
          <w:szCs w:val="18"/>
        </w:rPr>
      </w:pPr>
    </w:p>
    <w:p w14:paraId="38E611B2" w14:textId="77777777" w:rsidR="00B60040" w:rsidRPr="007722D9" w:rsidRDefault="00B60040" w:rsidP="00EC0DBE">
      <w:pPr>
        <w:keepNext/>
        <w:jc w:val="center"/>
        <w:outlineLvl w:val="8"/>
        <w:rPr>
          <w:rFonts w:ascii="Calibri Light" w:hAnsi="Calibri Light" w:cs="Calibri Light"/>
          <w:b/>
          <w:bCs/>
          <w:sz w:val="28"/>
          <w:szCs w:val="18"/>
        </w:rPr>
      </w:pPr>
      <w:r w:rsidRPr="007722D9">
        <w:rPr>
          <w:rFonts w:ascii="Calibri Light" w:hAnsi="Calibri Light" w:cs="Calibri Light"/>
          <w:b/>
          <w:bCs/>
          <w:sz w:val="28"/>
          <w:szCs w:val="18"/>
        </w:rPr>
        <w:t>SPECYFIKACJA WARUNKÓW ZAMÓWIENIA</w:t>
      </w:r>
    </w:p>
    <w:p w14:paraId="6D41BC58" w14:textId="0289C15B" w:rsidR="00B60040" w:rsidRPr="007722D9" w:rsidRDefault="006505F7" w:rsidP="00EC0DBE">
      <w:pPr>
        <w:jc w:val="center"/>
        <w:rPr>
          <w:rFonts w:ascii="Calibri Light" w:eastAsia="Arial Unicode MS" w:hAnsi="Calibri Light" w:cs="Calibri Light"/>
          <w:bCs/>
          <w:sz w:val="20"/>
          <w:szCs w:val="18"/>
        </w:rPr>
      </w:pPr>
      <w:r w:rsidRPr="007722D9">
        <w:rPr>
          <w:rFonts w:ascii="Calibri Light" w:hAnsi="Calibri Light" w:cs="Calibri Light"/>
          <w:bCs/>
          <w:sz w:val="20"/>
          <w:szCs w:val="18"/>
        </w:rPr>
        <w:t>Zamówienie publiczne</w:t>
      </w:r>
      <w:r w:rsidR="00B60040" w:rsidRPr="007722D9">
        <w:rPr>
          <w:rFonts w:ascii="Calibri Light" w:hAnsi="Calibri Light" w:cs="Calibri Light"/>
          <w:bCs/>
          <w:sz w:val="20"/>
          <w:szCs w:val="18"/>
        </w:rPr>
        <w:t xml:space="preserve"> </w:t>
      </w:r>
      <w:r w:rsidR="00241C8D" w:rsidRPr="007722D9">
        <w:rPr>
          <w:rFonts w:ascii="Calibri Light" w:eastAsia="Arial Unicode MS" w:hAnsi="Calibri Light" w:cs="Calibri Light"/>
          <w:bCs/>
          <w:sz w:val="20"/>
          <w:szCs w:val="18"/>
        </w:rPr>
        <w:t>p</w:t>
      </w:r>
      <w:r w:rsidR="00B60040" w:rsidRPr="007722D9">
        <w:rPr>
          <w:rFonts w:ascii="Calibri Light" w:eastAsia="Arial Unicode MS" w:hAnsi="Calibri Light" w:cs="Calibri Light"/>
          <w:bCs/>
          <w:sz w:val="20"/>
          <w:szCs w:val="18"/>
        </w:rPr>
        <w:t>n.:</w:t>
      </w:r>
    </w:p>
    <w:p w14:paraId="0DE35E47" w14:textId="77777777" w:rsidR="00F25901" w:rsidRPr="007722D9" w:rsidRDefault="00F25901" w:rsidP="00EC0DBE">
      <w:pPr>
        <w:jc w:val="both"/>
        <w:outlineLvl w:val="0"/>
        <w:rPr>
          <w:rFonts w:ascii="Calibri Light" w:hAnsi="Calibri Light" w:cs="Calibri Light"/>
          <w:b/>
          <w:bCs/>
          <w:sz w:val="18"/>
          <w:szCs w:val="18"/>
        </w:rPr>
      </w:pPr>
    </w:p>
    <w:p w14:paraId="66A48941" w14:textId="77777777" w:rsidR="002E4A59" w:rsidRPr="007722D9" w:rsidRDefault="002E4A59" w:rsidP="00EC0DBE">
      <w:pPr>
        <w:jc w:val="both"/>
        <w:outlineLvl w:val="0"/>
        <w:rPr>
          <w:rFonts w:ascii="Calibri Light" w:hAnsi="Calibri Light" w:cs="Calibri Light"/>
          <w:b/>
          <w:bCs/>
          <w:sz w:val="18"/>
          <w:szCs w:val="18"/>
        </w:rPr>
      </w:pPr>
    </w:p>
    <w:p w14:paraId="51327D0C" w14:textId="77777777" w:rsidR="002E4A59" w:rsidRPr="007722D9" w:rsidRDefault="002E4A59" w:rsidP="00EC0DBE">
      <w:pPr>
        <w:jc w:val="both"/>
        <w:outlineLvl w:val="0"/>
        <w:rPr>
          <w:rFonts w:ascii="Calibri Light" w:hAnsi="Calibri Light" w:cs="Calibri Light"/>
          <w:b/>
          <w:bCs/>
          <w:sz w:val="18"/>
          <w:szCs w:val="18"/>
        </w:rPr>
      </w:pPr>
    </w:p>
    <w:p w14:paraId="4B8902EA" w14:textId="77777777" w:rsidR="00CF2462" w:rsidRPr="007722D9" w:rsidRDefault="00FC67E4" w:rsidP="00CF2462">
      <w:pPr>
        <w:jc w:val="center"/>
        <w:outlineLvl w:val="0"/>
        <w:rPr>
          <w:rFonts w:ascii="Calibri Light" w:hAnsi="Calibri Light" w:cs="Calibri Light"/>
          <w:b/>
          <w:bCs/>
        </w:rPr>
      </w:pPr>
      <w:r w:rsidRPr="007722D9">
        <w:rPr>
          <w:rFonts w:ascii="Calibri Light" w:hAnsi="Calibri Light" w:cs="Calibri Light"/>
          <w:b/>
          <w:bCs/>
        </w:rPr>
        <w:t xml:space="preserve">Sukcesywna dostawa produktów spożywczych dla potrzeb </w:t>
      </w:r>
      <w:r w:rsidR="00CF2462" w:rsidRPr="007722D9">
        <w:rPr>
          <w:rFonts w:ascii="Calibri Light" w:hAnsi="Calibri Light" w:cs="Calibri Light"/>
          <w:b/>
          <w:bCs/>
        </w:rPr>
        <w:t xml:space="preserve">Szkoły Podstawowej nr 97 </w:t>
      </w:r>
    </w:p>
    <w:p w14:paraId="18F4078F" w14:textId="16290E22" w:rsidR="002B1483" w:rsidRPr="007722D9" w:rsidRDefault="00CF2462" w:rsidP="00CF2462">
      <w:pPr>
        <w:jc w:val="center"/>
        <w:outlineLvl w:val="0"/>
        <w:rPr>
          <w:rFonts w:ascii="Calibri Light" w:hAnsi="Calibri Light" w:cs="Calibri Light"/>
          <w:b/>
          <w:bCs/>
        </w:rPr>
      </w:pPr>
      <w:r w:rsidRPr="007722D9">
        <w:rPr>
          <w:rFonts w:ascii="Calibri Light" w:hAnsi="Calibri Light" w:cs="Calibri Light"/>
          <w:b/>
          <w:bCs/>
        </w:rPr>
        <w:t>im. Jana Brzechwy we Wrocławiu</w:t>
      </w:r>
      <w:r w:rsidR="00FC67E4" w:rsidRPr="007722D9">
        <w:rPr>
          <w:rFonts w:ascii="Calibri Light" w:hAnsi="Calibri Light" w:cs="Calibri Light"/>
          <w:b/>
          <w:bCs/>
        </w:rPr>
        <w:t xml:space="preserve"> w 202</w:t>
      </w:r>
      <w:r w:rsidR="007722D9">
        <w:rPr>
          <w:rFonts w:ascii="Calibri Light" w:hAnsi="Calibri Light" w:cs="Calibri Light"/>
          <w:b/>
          <w:bCs/>
        </w:rPr>
        <w:t>6</w:t>
      </w:r>
      <w:r w:rsidR="00FC67E4" w:rsidRPr="007722D9">
        <w:rPr>
          <w:rFonts w:ascii="Calibri Light" w:hAnsi="Calibri Light" w:cs="Calibri Light"/>
          <w:b/>
          <w:bCs/>
        </w:rPr>
        <w:t xml:space="preserve"> roku z podziałem na zadania</w:t>
      </w:r>
      <w:r w:rsidR="00B3505B" w:rsidRPr="007722D9">
        <w:rPr>
          <w:rFonts w:ascii="Calibri Light" w:hAnsi="Calibri Light" w:cs="Calibri Light"/>
          <w:b/>
          <w:bCs/>
        </w:rPr>
        <w:t>.</w:t>
      </w:r>
    </w:p>
    <w:p w14:paraId="64D2B663" w14:textId="77777777" w:rsidR="00673538" w:rsidRPr="007722D9" w:rsidRDefault="00673538" w:rsidP="00EC0DBE">
      <w:pPr>
        <w:jc w:val="both"/>
        <w:outlineLvl w:val="0"/>
        <w:rPr>
          <w:rFonts w:ascii="Calibri Light" w:hAnsi="Calibri Light" w:cs="Calibri Light"/>
          <w:b/>
          <w:bCs/>
          <w:sz w:val="18"/>
          <w:szCs w:val="18"/>
        </w:rPr>
      </w:pPr>
    </w:p>
    <w:p w14:paraId="6AAEDCC4" w14:textId="77777777" w:rsidR="00673538" w:rsidRPr="007722D9" w:rsidRDefault="00673538" w:rsidP="00EC0DBE">
      <w:pPr>
        <w:jc w:val="both"/>
        <w:outlineLvl w:val="0"/>
        <w:rPr>
          <w:rFonts w:ascii="Calibri Light" w:hAnsi="Calibri Light" w:cs="Calibri Light"/>
          <w:b/>
          <w:bCs/>
          <w:sz w:val="18"/>
          <w:szCs w:val="18"/>
        </w:rPr>
      </w:pPr>
    </w:p>
    <w:p w14:paraId="539A3AFB" w14:textId="77777777" w:rsidR="006639DB" w:rsidRPr="007722D9" w:rsidRDefault="006639DB" w:rsidP="007D777F">
      <w:pPr>
        <w:autoSpaceDE w:val="0"/>
        <w:autoSpaceDN w:val="0"/>
        <w:adjustRightInd w:val="0"/>
        <w:jc w:val="center"/>
        <w:rPr>
          <w:rFonts w:ascii="Calibri Light" w:hAnsi="Calibri Light" w:cs="Calibri Light"/>
          <w:sz w:val="20"/>
          <w:szCs w:val="20"/>
        </w:rPr>
      </w:pPr>
    </w:p>
    <w:p w14:paraId="51583FDE" w14:textId="6D0D3330" w:rsidR="007D777F" w:rsidRPr="007722D9" w:rsidRDefault="0015423B" w:rsidP="007D777F">
      <w:pPr>
        <w:autoSpaceDE w:val="0"/>
        <w:autoSpaceDN w:val="0"/>
        <w:adjustRightInd w:val="0"/>
        <w:jc w:val="center"/>
        <w:rPr>
          <w:rFonts w:ascii="Calibri Light" w:hAnsi="Calibri Light" w:cs="Calibri Light"/>
          <w:sz w:val="20"/>
          <w:szCs w:val="20"/>
        </w:rPr>
      </w:pPr>
      <w:r w:rsidRPr="007722D9">
        <w:rPr>
          <w:rFonts w:ascii="Calibri Light" w:hAnsi="Calibri Light" w:cs="Calibri Light"/>
          <w:sz w:val="20"/>
          <w:szCs w:val="20"/>
        </w:rPr>
        <w:t xml:space="preserve">Postępowanie o udzielenie zamówienia </w:t>
      </w:r>
      <w:r w:rsidR="005D0DD5" w:rsidRPr="007722D9">
        <w:rPr>
          <w:rFonts w:ascii="Calibri Light" w:hAnsi="Calibri Light" w:cs="Calibri Light"/>
          <w:sz w:val="20"/>
          <w:szCs w:val="20"/>
        </w:rPr>
        <w:t xml:space="preserve">publicznego </w:t>
      </w:r>
      <w:r w:rsidR="00994742" w:rsidRPr="007722D9">
        <w:rPr>
          <w:rFonts w:ascii="Calibri Light" w:hAnsi="Calibri Light" w:cs="Calibri Light"/>
          <w:sz w:val="20"/>
          <w:szCs w:val="20"/>
        </w:rPr>
        <w:t xml:space="preserve">prowadzonego w trybie </w:t>
      </w:r>
      <w:r w:rsidR="001734B7" w:rsidRPr="007722D9">
        <w:rPr>
          <w:rFonts w:ascii="Calibri Light" w:hAnsi="Calibri Light" w:cs="Calibri Light"/>
          <w:sz w:val="20"/>
          <w:szCs w:val="20"/>
        </w:rPr>
        <w:t xml:space="preserve">podstawowym - </w:t>
      </w:r>
      <w:r w:rsidR="001734B7" w:rsidRPr="007722D9">
        <w:rPr>
          <w:rFonts w:ascii="Calibri Light" w:hAnsi="Calibri Light" w:cs="Calibri Light"/>
          <w:sz w:val="20"/>
          <w:szCs w:val="20"/>
        </w:rPr>
        <w:br/>
        <w:t>art. 275 pkt</w:t>
      </w:r>
      <w:r w:rsidR="00F16469" w:rsidRPr="007722D9">
        <w:rPr>
          <w:rFonts w:ascii="Calibri Light" w:hAnsi="Calibri Light" w:cs="Calibri Light"/>
          <w:sz w:val="20"/>
          <w:szCs w:val="20"/>
        </w:rPr>
        <w:t xml:space="preserve"> 1 ustawy z dnia 11 września 2019 r. – Prawo zamówień publicznych, </w:t>
      </w:r>
      <w:r w:rsidR="00F16469" w:rsidRPr="007722D9">
        <w:rPr>
          <w:rFonts w:ascii="Calibri Light" w:hAnsi="Calibri Light" w:cs="Calibri Light"/>
          <w:sz w:val="20"/>
          <w:szCs w:val="20"/>
        </w:rPr>
        <w:br/>
      </w:r>
      <w:r w:rsidR="005D0DD5" w:rsidRPr="007722D9">
        <w:rPr>
          <w:rFonts w:ascii="Calibri Light" w:hAnsi="Calibri Light" w:cs="Calibri Light"/>
          <w:sz w:val="20"/>
          <w:szCs w:val="20"/>
        </w:rPr>
        <w:t xml:space="preserve">na </w:t>
      </w:r>
      <w:r w:rsidR="00C932B0" w:rsidRPr="007722D9">
        <w:rPr>
          <w:rFonts w:ascii="Calibri Light" w:hAnsi="Calibri Light" w:cs="Calibri Light"/>
          <w:sz w:val="20"/>
          <w:szCs w:val="20"/>
        </w:rPr>
        <w:t>dostawy</w:t>
      </w:r>
      <w:r w:rsidR="005D0DD5" w:rsidRPr="007722D9">
        <w:rPr>
          <w:rFonts w:ascii="Calibri Light" w:hAnsi="Calibri Light" w:cs="Calibri Light"/>
          <w:sz w:val="20"/>
          <w:szCs w:val="20"/>
        </w:rPr>
        <w:t xml:space="preserve"> </w:t>
      </w:r>
      <w:r w:rsidR="00554ED9" w:rsidRPr="007722D9">
        <w:rPr>
          <w:rFonts w:ascii="Calibri Light" w:hAnsi="Calibri Light" w:cs="Calibri Light"/>
          <w:sz w:val="20"/>
          <w:szCs w:val="20"/>
        </w:rPr>
        <w:t xml:space="preserve">o wartości </w:t>
      </w:r>
      <w:r w:rsidR="00F16469" w:rsidRPr="007722D9">
        <w:rPr>
          <w:rFonts w:ascii="Calibri Light" w:hAnsi="Calibri Light" w:cs="Calibri Light"/>
          <w:sz w:val="20"/>
          <w:szCs w:val="20"/>
        </w:rPr>
        <w:t>nie</w:t>
      </w:r>
      <w:r w:rsidRPr="007722D9">
        <w:rPr>
          <w:rFonts w:ascii="Calibri Light" w:hAnsi="Calibri Light" w:cs="Calibri Light"/>
          <w:sz w:val="20"/>
          <w:szCs w:val="20"/>
        </w:rPr>
        <w:t>przekraczającej prog</w:t>
      </w:r>
      <w:r w:rsidR="006505F7" w:rsidRPr="007722D9">
        <w:rPr>
          <w:rFonts w:ascii="Calibri Light" w:hAnsi="Calibri Light" w:cs="Calibri Light"/>
          <w:sz w:val="20"/>
          <w:szCs w:val="20"/>
        </w:rPr>
        <w:t>ów</w:t>
      </w:r>
      <w:r w:rsidRPr="007722D9">
        <w:rPr>
          <w:rFonts w:ascii="Calibri Light" w:hAnsi="Calibri Light" w:cs="Calibri Light"/>
          <w:sz w:val="20"/>
          <w:szCs w:val="20"/>
        </w:rPr>
        <w:t xml:space="preserve"> unijn</w:t>
      </w:r>
      <w:r w:rsidR="006505F7" w:rsidRPr="007722D9">
        <w:rPr>
          <w:rFonts w:ascii="Calibri Light" w:hAnsi="Calibri Light" w:cs="Calibri Light"/>
          <w:sz w:val="20"/>
          <w:szCs w:val="20"/>
        </w:rPr>
        <w:t>ych</w:t>
      </w:r>
      <w:r w:rsidR="00F16469" w:rsidRPr="007722D9">
        <w:rPr>
          <w:rFonts w:ascii="Calibri Light" w:hAnsi="Calibri Light" w:cs="Calibri Light"/>
          <w:sz w:val="20"/>
          <w:szCs w:val="20"/>
        </w:rPr>
        <w:t>.</w:t>
      </w:r>
    </w:p>
    <w:p w14:paraId="4196FA5F" w14:textId="77777777" w:rsidR="00F16469" w:rsidRPr="007722D9" w:rsidRDefault="00F16469" w:rsidP="007D777F">
      <w:pPr>
        <w:autoSpaceDE w:val="0"/>
        <w:autoSpaceDN w:val="0"/>
        <w:adjustRightInd w:val="0"/>
        <w:jc w:val="center"/>
        <w:rPr>
          <w:rFonts w:ascii="Calibri Light" w:hAnsi="Calibri Light" w:cs="Calibri Light"/>
          <w:b/>
          <w:bCs/>
          <w:sz w:val="20"/>
          <w:szCs w:val="20"/>
        </w:rPr>
      </w:pPr>
    </w:p>
    <w:p w14:paraId="0246515D" w14:textId="77777777" w:rsidR="00983346" w:rsidRPr="007722D9" w:rsidRDefault="00983346" w:rsidP="00983346">
      <w:pPr>
        <w:autoSpaceDE w:val="0"/>
        <w:autoSpaceDN w:val="0"/>
        <w:adjustRightInd w:val="0"/>
        <w:jc w:val="both"/>
        <w:rPr>
          <w:rFonts w:ascii="Calibri Light" w:hAnsi="Calibri Light" w:cs="Calibri Light"/>
          <w:bCs/>
          <w:sz w:val="20"/>
          <w:szCs w:val="20"/>
        </w:rPr>
      </w:pPr>
      <w:r w:rsidRPr="007722D9">
        <w:rPr>
          <w:rFonts w:ascii="Calibri Light" w:hAnsi="Calibri Light" w:cs="Calibri Light"/>
          <w:bCs/>
          <w:sz w:val="20"/>
          <w:szCs w:val="20"/>
        </w:rPr>
        <w:t>Przedmiotowe postępowanie prowadzone jest przy użyciu środków komunikacji elektronicznej.</w:t>
      </w:r>
    </w:p>
    <w:p w14:paraId="5EAC0A6A" w14:textId="77777777" w:rsidR="00983346" w:rsidRPr="007722D9" w:rsidRDefault="00983346" w:rsidP="00983346">
      <w:pPr>
        <w:autoSpaceDE w:val="0"/>
        <w:autoSpaceDN w:val="0"/>
        <w:adjustRightInd w:val="0"/>
        <w:jc w:val="both"/>
        <w:rPr>
          <w:rFonts w:ascii="Calibri Light" w:hAnsi="Calibri Light" w:cs="Calibri Light"/>
          <w:bCs/>
          <w:i/>
          <w:sz w:val="20"/>
          <w:szCs w:val="20"/>
          <w:u w:val="single"/>
        </w:rPr>
      </w:pPr>
      <w:r w:rsidRPr="007722D9">
        <w:rPr>
          <w:rFonts w:ascii="Calibri Light" w:hAnsi="Calibri Light" w:cs="Calibri Light"/>
          <w:bCs/>
          <w:sz w:val="20"/>
          <w:szCs w:val="20"/>
        </w:rPr>
        <w:t xml:space="preserve">Składanie ofert następuje za pośrednictwem darmowej Platformy dostępnej pod adresem internetowym: </w:t>
      </w:r>
      <w:hyperlink r:id="rId8" w:history="1">
        <w:r w:rsidRPr="007722D9">
          <w:rPr>
            <w:rStyle w:val="Hipercze"/>
            <w:rFonts w:ascii="Calibri Light" w:hAnsi="Calibri Light" w:cs="Calibri Light"/>
            <w:bCs/>
            <w:i/>
            <w:sz w:val="20"/>
            <w:szCs w:val="20"/>
          </w:rPr>
          <w:t>https://ezamowienia.gov.pl/pl/</w:t>
        </w:r>
      </w:hyperlink>
    </w:p>
    <w:p w14:paraId="0918761B" w14:textId="77777777" w:rsidR="00983346" w:rsidRPr="007722D9" w:rsidRDefault="00983346" w:rsidP="00983346">
      <w:pPr>
        <w:autoSpaceDE w:val="0"/>
        <w:autoSpaceDN w:val="0"/>
        <w:adjustRightInd w:val="0"/>
        <w:jc w:val="both"/>
        <w:rPr>
          <w:rFonts w:ascii="Calibri Light" w:hAnsi="Calibri Light" w:cs="Calibri Light"/>
          <w:bCs/>
          <w:sz w:val="20"/>
          <w:szCs w:val="20"/>
        </w:rPr>
      </w:pPr>
    </w:p>
    <w:p w14:paraId="0A779C04" w14:textId="77777777" w:rsidR="00983346" w:rsidRPr="007722D9" w:rsidRDefault="00983346" w:rsidP="00983346">
      <w:pPr>
        <w:autoSpaceDE w:val="0"/>
        <w:autoSpaceDN w:val="0"/>
        <w:adjustRightInd w:val="0"/>
        <w:jc w:val="both"/>
        <w:rPr>
          <w:rFonts w:ascii="Calibri Light" w:hAnsi="Calibri Light" w:cs="Calibri Light"/>
          <w:bCs/>
          <w:sz w:val="20"/>
          <w:szCs w:val="20"/>
        </w:rPr>
      </w:pPr>
    </w:p>
    <w:p w14:paraId="29A8ED64" w14:textId="074EBB33" w:rsidR="00983346" w:rsidRPr="007722D9" w:rsidRDefault="00983346" w:rsidP="007F6AAC">
      <w:pPr>
        <w:autoSpaceDE w:val="0"/>
        <w:autoSpaceDN w:val="0"/>
        <w:adjustRightInd w:val="0"/>
        <w:jc w:val="center"/>
        <w:rPr>
          <w:rFonts w:ascii="Calibri Light" w:hAnsi="Calibri Light" w:cs="Calibri Light"/>
          <w:b/>
          <w:bCs/>
          <w:sz w:val="20"/>
          <w:szCs w:val="20"/>
          <w:highlight w:val="yellow"/>
        </w:rPr>
      </w:pPr>
      <w:r w:rsidRPr="007722D9">
        <w:rPr>
          <w:rFonts w:ascii="Calibri Light" w:hAnsi="Calibri Light" w:cs="Calibri Light"/>
          <w:b/>
          <w:bCs/>
          <w:sz w:val="20"/>
          <w:szCs w:val="20"/>
          <w:highlight w:val="yellow"/>
        </w:rPr>
        <w:t>IDENTYFIKATOR PROWADZONEGO POSTĘPOWANIA:</w:t>
      </w:r>
    </w:p>
    <w:p w14:paraId="58E940EB" w14:textId="76E0063E" w:rsidR="00983346" w:rsidRPr="007722D9" w:rsidRDefault="008749C5" w:rsidP="008749C5">
      <w:pPr>
        <w:autoSpaceDE w:val="0"/>
        <w:autoSpaceDN w:val="0"/>
        <w:adjustRightInd w:val="0"/>
        <w:jc w:val="center"/>
        <w:rPr>
          <w:rFonts w:ascii="Calibri Light" w:hAnsi="Calibri Light" w:cs="Calibri Light"/>
          <w:b/>
          <w:bCs/>
          <w:sz w:val="20"/>
          <w:szCs w:val="20"/>
        </w:rPr>
      </w:pPr>
      <w:r w:rsidRPr="008749C5">
        <w:rPr>
          <w:rFonts w:ascii="Calibri Light" w:hAnsi="Calibri Light" w:cs="Calibri Light"/>
        </w:rPr>
        <w:t>ocds-148610-a611c985-555d-4bc7-bd9a-ecbe40ac6780</w:t>
      </w:r>
    </w:p>
    <w:p w14:paraId="04230317" w14:textId="77777777" w:rsidR="004B5A34" w:rsidRPr="007722D9" w:rsidRDefault="004B5A34" w:rsidP="00983346">
      <w:pPr>
        <w:autoSpaceDE w:val="0"/>
        <w:autoSpaceDN w:val="0"/>
        <w:adjustRightInd w:val="0"/>
        <w:jc w:val="both"/>
        <w:rPr>
          <w:rFonts w:ascii="Calibri Light" w:hAnsi="Calibri Light" w:cs="Calibri Light"/>
          <w:b/>
          <w:bCs/>
          <w:sz w:val="20"/>
          <w:szCs w:val="20"/>
        </w:rPr>
      </w:pPr>
    </w:p>
    <w:p w14:paraId="2C75DAF5" w14:textId="77777777" w:rsidR="004B5A34" w:rsidRPr="007722D9" w:rsidRDefault="004B5A34" w:rsidP="00983346">
      <w:pPr>
        <w:autoSpaceDE w:val="0"/>
        <w:autoSpaceDN w:val="0"/>
        <w:adjustRightInd w:val="0"/>
        <w:jc w:val="both"/>
        <w:rPr>
          <w:rFonts w:ascii="Calibri Light" w:hAnsi="Calibri Light" w:cs="Calibri Light"/>
          <w:b/>
          <w:bCs/>
          <w:sz w:val="18"/>
          <w:szCs w:val="18"/>
        </w:rPr>
      </w:pPr>
    </w:p>
    <w:p w14:paraId="076C637F" w14:textId="77777777" w:rsidR="00983346" w:rsidRPr="007722D9" w:rsidRDefault="00983346" w:rsidP="00983346">
      <w:pPr>
        <w:autoSpaceDE w:val="0"/>
        <w:autoSpaceDN w:val="0"/>
        <w:adjustRightInd w:val="0"/>
        <w:rPr>
          <w:rFonts w:ascii="Calibri Light" w:hAnsi="Calibri Light" w:cs="Calibri Light"/>
          <w:bCs/>
          <w:sz w:val="20"/>
          <w:szCs w:val="20"/>
        </w:rPr>
      </w:pPr>
    </w:p>
    <w:p w14:paraId="1EA5E4C5" w14:textId="77777777" w:rsidR="005D0DD5" w:rsidRPr="007722D9" w:rsidRDefault="005D0DD5" w:rsidP="007D777F">
      <w:pPr>
        <w:autoSpaceDE w:val="0"/>
        <w:autoSpaceDN w:val="0"/>
        <w:adjustRightInd w:val="0"/>
        <w:jc w:val="center"/>
        <w:rPr>
          <w:rFonts w:ascii="Calibri Light" w:hAnsi="Calibri Light" w:cs="Calibri Light"/>
          <w:bCs/>
          <w:sz w:val="20"/>
          <w:szCs w:val="20"/>
        </w:rPr>
      </w:pPr>
    </w:p>
    <w:p w14:paraId="5D462D8F" w14:textId="77777777" w:rsidR="005D0DD5" w:rsidRPr="007722D9" w:rsidRDefault="005D0DD5" w:rsidP="007D777F">
      <w:pPr>
        <w:autoSpaceDE w:val="0"/>
        <w:autoSpaceDN w:val="0"/>
        <w:adjustRightInd w:val="0"/>
        <w:jc w:val="center"/>
        <w:rPr>
          <w:rFonts w:ascii="Calibri Light" w:hAnsi="Calibri Light" w:cs="Calibri Light"/>
          <w:bCs/>
          <w:sz w:val="20"/>
          <w:szCs w:val="20"/>
        </w:rPr>
      </w:pPr>
    </w:p>
    <w:p w14:paraId="684EB88A" w14:textId="77777777" w:rsidR="00554ED9" w:rsidRPr="007722D9" w:rsidRDefault="00554ED9" w:rsidP="00EC0DBE">
      <w:pPr>
        <w:autoSpaceDE w:val="0"/>
        <w:autoSpaceDN w:val="0"/>
        <w:adjustRightInd w:val="0"/>
        <w:jc w:val="both"/>
        <w:rPr>
          <w:rFonts w:ascii="Calibri Light" w:hAnsi="Calibri Light" w:cs="Calibri Light"/>
          <w:b/>
          <w:bCs/>
          <w:sz w:val="18"/>
          <w:szCs w:val="18"/>
        </w:rPr>
      </w:pPr>
    </w:p>
    <w:p w14:paraId="2F0A6E0F" w14:textId="77777777" w:rsidR="00673538" w:rsidRPr="007722D9" w:rsidRDefault="00673538" w:rsidP="00EC0DBE">
      <w:pPr>
        <w:autoSpaceDE w:val="0"/>
        <w:autoSpaceDN w:val="0"/>
        <w:adjustRightInd w:val="0"/>
        <w:jc w:val="both"/>
        <w:rPr>
          <w:rFonts w:ascii="Calibri Light" w:hAnsi="Calibri Light" w:cs="Calibri Light"/>
          <w:b/>
          <w:bCs/>
          <w:sz w:val="18"/>
          <w:szCs w:val="18"/>
        </w:rPr>
      </w:pPr>
    </w:p>
    <w:p w14:paraId="3E2D0CD1" w14:textId="77777777" w:rsidR="00673538" w:rsidRPr="007722D9" w:rsidRDefault="00673538" w:rsidP="00EC0DBE">
      <w:pPr>
        <w:autoSpaceDE w:val="0"/>
        <w:autoSpaceDN w:val="0"/>
        <w:adjustRightInd w:val="0"/>
        <w:jc w:val="both"/>
        <w:rPr>
          <w:rFonts w:ascii="Calibri Light" w:hAnsi="Calibri Light" w:cs="Calibri Light"/>
          <w:b/>
          <w:bCs/>
          <w:sz w:val="18"/>
          <w:szCs w:val="18"/>
        </w:rPr>
      </w:pPr>
    </w:p>
    <w:p w14:paraId="61517FD2" w14:textId="77777777" w:rsidR="002E4A59" w:rsidRPr="007722D9" w:rsidRDefault="002E4A59" w:rsidP="00EC0DBE">
      <w:pPr>
        <w:autoSpaceDE w:val="0"/>
        <w:autoSpaceDN w:val="0"/>
        <w:adjustRightInd w:val="0"/>
        <w:jc w:val="both"/>
        <w:rPr>
          <w:rFonts w:ascii="Calibri Light" w:hAnsi="Calibri Light" w:cs="Calibri Light"/>
          <w:b/>
          <w:bCs/>
          <w:sz w:val="18"/>
          <w:szCs w:val="18"/>
        </w:rPr>
      </w:pPr>
    </w:p>
    <w:p w14:paraId="0EA18996" w14:textId="77777777" w:rsidR="00D705BC" w:rsidRPr="007722D9" w:rsidRDefault="00D705BC" w:rsidP="00EC0DBE">
      <w:pPr>
        <w:autoSpaceDE w:val="0"/>
        <w:autoSpaceDN w:val="0"/>
        <w:adjustRightInd w:val="0"/>
        <w:rPr>
          <w:rFonts w:ascii="Calibri Light" w:hAnsi="Calibri Light" w:cs="Calibri Light"/>
          <w:bCs/>
          <w:sz w:val="20"/>
          <w:szCs w:val="20"/>
        </w:rPr>
      </w:pPr>
    </w:p>
    <w:p w14:paraId="6628015A" w14:textId="77777777" w:rsidR="00B60040" w:rsidRPr="007722D9" w:rsidRDefault="00B60040" w:rsidP="00EC0DBE">
      <w:pPr>
        <w:rPr>
          <w:rFonts w:ascii="Calibri Light" w:hAnsi="Calibri Light" w:cs="Calibri Light"/>
          <w:bCs/>
          <w:sz w:val="18"/>
          <w:szCs w:val="18"/>
        </w:rPr>
      </w:pPr>
    </w:p>
    <w:p w14:paraId="27C8CCF0" w14:textId="77777777" w:rsidR="00EA537E" w:rsidRPr="007722D9" w:rsidRDefault="00EA537E" w:rsidP="00EC0DBE">
      <w:pPr>
        <w:rPr>
          <w:rFonts w:ascii="Calibri Light" w:hAnsi="Calibri Light" w:cs="Calibri Light"/>
          <w:bCs/>
          <w:sz w:val="18"/>
          <w:szCs w:val="18"/>
        </w:rPr>
      </w:pPr>
    </w:p>
    <w:p w14:paraId="5D6AD499" w14:textId="733E7826" w:rsidR="00EA537E" w:rsidRPr="007722D9" w:rsidRDefault="00EA537E" w:rsidP="00EC0DBE">
      <w:pPr>
        <w:rPr>
          <w:rFonts w:ascii="Calibri Light" w:hAnsi="Calibri Light" w:cs="Calibri Light"/>
          <w:bCs/>
          <w:sz w:val="18"/>
          <w:szCs w:val="18"/>
        </w:rPr>
      </w:pPr>
    </w:p>
    <w:p w14:paraId="6A0D3D59" w14:textId="18F7751F" w:rsidR="000B6463" w:rsidRPr="007722D9" w:rsidRDefault="000B6463" w:rsidP="00EC0DBE">
      <w:pPr>
        <w:rPr>
          <w:rFonts w:ascii="Calibri Light" w:hAnsi="Calibri Light" w:cs="Calibri Light"/>
          <w:bCs/>
          <w:sz w:val="18"/>
          <w:szCs w:val="18"/>
        </w:rPr>
      </w:pPr>
    </w:p>
    <w:p w14:paraId="5E196192" w14:textId="77777777" w:rsidR="00E11DA8" w:rsidRPr="007722D9" w:rsidRDefault="00E11DA8" w:rsidP="00EC0DBE">
      <w:pPr>
        <w:rPr>
          <w:rFonts w:ascii="Calibri Light" w:hAnsi="Calibri Light" w:cs="Calibri Light"/>
          <w:bCs/>
          <w:sz w:val="18"/>
          <w:szCs w:val="18"/>
        </w:rPr>
      </w:pPr>
    </w:p>
    <w:p w14:paraId="1E4549A4" w14:textId="77777777" w:rsidR="00E11DA8" w:rsidRPr="007722D9" w:rsidRDefault="00E11DA8" w:rsidP="00EC0DBE">
      <w:pPr>
        <w:rPr>
          <w:rFonts w:ascii="Calibri Light" w:hAnsi="Calibri Light" w:cs="Calibri Light"/>
          <w:bCs/>
          <w:sz w:val="18"/>
          <w:szCs w:val="18"/>
        </w:rPr>
      </w:pPr>
    </w:p>
    <w:p w14:paraId="66C1B4F7" w14:textId="77777777" w:rsidR="00E11DA8" w:rsidRPr="007722D9" w:rsidRDefault="00E11DA8" w:rsidP="00EC0DBE">
      <w:pPr>
        <w:rPr>
          <w:rFonts w:ascii="Calibri Light" w:hAnsi="Calibri Light" w:cs="Calibri Light"/>
          <w:bCs/>
          <w:sz w:val="18"/>
          <w:szCs w:val="18"/>
        </w:rPr>
      </w:pPr>
    </w:p>
    <w:p w14:paraId="62A8C5F0" w14:textId="77777777" w:rsidR="00E11DA8" w:rsidRPr="007722D9" w:rsidRDefault="00E11DA8" w:rsidP="00EC0DBE">
      <w:pPr>
        <w:rPr>
          <w:rFonts w:ascii="Calibri Light" w:hAnsi="Calibri Light" w:cs="Calibri Light"/>
          <w:bCs/>
          <w:sz w:val="18"/>
          <w:szCs w:val="18"/>
        </w:rPr>
      </w:pPr>
    </w:p>
    <w:p w14:paraId="1CAD2BD2" w14:textId="77777777" w:rsidR="00E11DA8" w:rsidRPr="007722D9" w:rsidRDefault="00E11DA8" w:rsidP="00EC0DBE">
      <w:pPr>
        <w:rPr>
          <w:rFonts w:ascii="Calibri Light" w:hAnsi="Calibri Light" w:cs="Calibri Light"/>
          <w:bCs/>
          <w:sz w:val="18"/>
          <w:szCs w:val="18"/>
        </w:rPr>
      </w:pPr>
    </w:p>
    <w:p w14:paraId="6854EE6A" w14:textId="4D867728" w:rsidR="000B6463" w:rsidRPr="007722D9" w:rsidRDefault="000B6463" w:rsidP="00EC0DBE">
      <w:pPr>
        <w:rPr>
          <w:rFonts w:ascii="Calibri Light" w:hAnsi="Calibri Light" w:cs="Calibri Light"/>
          <w:bCs/>
          <w:sz w:val="18"/>
          <w:szCs w:val="18"/>
        </w:rPr>
      </w:pPr>
    </w:p>
    <w:p w14:paraId="74E55472" w14:textId="77777777" w:rsidR="0087486F" w:rsidRPr="007722D9" w:rsidRDefault="00FC1180" w:rsidP="0087486F">
      <w:pPr>
        <w:ind w:left="1276" w:hanging="1276"/>
        <w:rPr>
          <w:rFonts w:ascii="Calibri Light" w:hAnsi="Calibri Light" w:cs="Calibri Light"/>
          <w:bCs/>
          <w:sz w:val="20"/>
          <w:szCs w:val="20"/>
        </w:rPr>
      </w:pPr>
      <w:r w:rsidRPr="007722D9">
        <w:rPr>
          <w:rFonts w:ascii="Calibri Light" w:hAnsi="Calibri Light" w:cs="Calibri Light"/>
          <w:bCs/>
          <w:sz w:val="20"/>
          <w:szCs w:val="20"/>
        </w:rPr>
        <w:t xml:space="preserve">Zamawiający: </w:t>
      </w:r>
      <w:r w:rsidRPr="007722D9">
        <w:rPr>
          <w:rFonts w:ascii="Calibri Light" w:hAnsi="Calibri Light" w:cs="Calibri Light"/>
          <w:bCs/>
          <w:sz w:val="20"/>
          <w:szCs w:val="20"/>
        </w:rPr>
        <w:tab/>
      </w:r>
      <w:r w:rsidR="0087486F" w:rsidRPr="007722D9">
        <w:rPr>
          <w:rFonts w:ascii="Calibri Light" w:hAnsi="Calibri Light" w:cs="Calibri Light"/>
          <w:bCs/>
          <w:sz w:val="20"/>
          <w:szCs w:val="20"/>
        </w:rPr>
        <w:t>Szkoła Podstawowa nr 97 im. Jana Brzechwy</w:t>
      </w:r>
    </w:p>
    <w:p w14:paraId="1CE57FD8" w14:textId="77777777" w:rsidR="0087486F" w:rsidRPr="007722D9" w:rsidRDefault="0087486F" w:rsidP="0087486F">
      <w:pPr>
        <w:ind w:left="1673" w:hanging="397"/>
        <w:rPr>
          <w:rFonts w:ascii="Calibri Light" w:hAnsi="Calibri Light" w:cs="Calibri Light"/>
          <w:bCs/>
          <w:sz w:val="20"/>
          <w:szCs w:val="20"/>
        </w:rPr>
      </w:pPr>
      <w:r w:rsidRPr="007722D9">
        <w:rPr>
          <w:rFonts w:ascii="Calibri Light" w:hAnsi="Calibri Light" w:cs="Calibri Light"/>
          <w:bCs/>
          <w:sz w:val="20"/>
          <w:szCs w:val="20"/>
        </w:rPr>
        <w:t>ul. Prosta 16</w:t>
      </w:r>
    </w:p>
    <w:p w14:paraId="2B6640A3" w14:textId="4E31EC1F" w:rsidR="0087486F" w:rsidRPr="007722D9" w:rsidRDefault="0087486F" w:rsidP="0087486F">
      <w:pPr>
        <w:ind w:left="1276"/>
        <w:rPr>
          <w:rFonts w:ascii="Calibri Light" w:hAnsi="Calibri Light" w:cs="Calibri Light"/>
          <w:bCs/>
          <w:sz w:val="20"/>
          <w:szCs w:val="20"/>
        </w:rPr>
      </w:pPr>
      <w:r w:rsidRPr="007722D9">
        <w:rPr>
          <w:rFonts w:ascii="Calibri Light" w:hAnsi="Calibri Light" w:cs="Calibri Light"/>
          <w:bCs/>
          <w:sz w:val="20"/>
          <w:szCs w:val="20"/>
        </w:rPr>
        <w:t>53-509 Wrocław</w:t>
      </w:r>
    </w:p>
    <w:p w14:paraId="0CCA656A" w14:textId="77777777" w:rsidR="0087486F" w:rsidRPr="007722D9" w:rsidRDefault="0087486F" w:rsidP="0087486F">
      <w:pPr>
        <w:ind w:left="1276"/>
        <w:rPr>
          <w:rFonts w:ascii="Calibri Light" w:hAnsi="Calibri Light" w:cs="Calibri Light"/>
          <w:bCs/>
          <w:sz w:val="20"/>
          <w:szCs w:val="20"/>
        </w:rPr>
      </w:pPr>
      <w:r w:rsidRPr="007722D9">
        <w:rPr>
          <w:rFonts w:ascii="Calibri Light" w:hAnsi="Calibri Light" w:cs="Calibri Light"/>
          <w:bCs/>
          <w:sz w:val="20"/>
          <w:szCs w:val="20"/>
        </w:rPr>
        <w:t>tel. 71 798 69 05 wew. 103</w:t>
      </w:r>
    </w:p>
    <w:p w14:paraId="4BA14FD3" w14:textId="77777777" w:rsidR="0087486F" w:rsidRPr="007722D9" w:rsidRDefault="0087486F" w:rsidP="0087486F">
      <w:pPr>
        <w:ind w:left="1276"/>
        <w:rPr>
          <w:rFonts w:ascii="Calibri Light" w:hAnsi="Calibri Light" w:cs="Calibri Light"/>
          <w:bCs/>
          <w:sz w:val="20"/>
          <w:szCs w:val="20"/>
        </w:rPr>
      </w:pPr>
      <w:r w:rsidRPr="007722D9">
        <w:rPr>
          <w:rFonts w:ascii="Calibri Light" w:hAnsi="Calibri Light" w:cs="Calibri Light"/>
          <w:bCs/>
          <w:sz w:val="20"/>
          <w:szCs w:val="20"/>
        </w:rPr>
        <w:t>www.sp97wroclaw.pl</w:t>
      </w:r>
    </w:p>
    <w:p w14:paraId="28102B94" w14:textId="33E792C7" w:rsidR="00A95763" w:rsidRPr="007722D9" w:rsidRDefault="0087486F" w:rsidP="0087486F">
      <w:pPr>
        <w:ind w:left="1276"/>
        <w:rPr>
          <w:rFonts w:ascii="Calibri Light" w:hAnsi="Calibri Light" w:cs="Calibri Light"/>
          <w:bCs/>
          <w:sz w:val="18"/>
          <w:szCs w:val="18"/>
        </w:rPr>
      </w:pPr>
      <w:r w:rsidRPr="007722D9">
        <w:rPr>
          <w:rFonts w:ascii="Calibri Light" w:hAnsi="Calibri Light" w:cs="Calibri Light"/>
          <w:bCs/>
          <w:sz w:val="20"/>
          <w:szCs w:val="20"/>
        </w:rPr>
        <w:t xml:space="preserve">e-mail: </w:t>
      </w:r>
      <w:hyperlink r:id="rId9" w:history="1">
        <w:r w:rsidR="00983346" w:rsidRPr="007722D9">
          <w:rPr>
            <w:rStyle w:val="Hipercze"/>
            <w:rFonts w:ascii="Calibri Light" w:hAnsi="Calibri Light" w:cs="Calibri Light"/>
            <w:bCs/>
            <w:sz w:val="20"/>
            <w:szCs w:val="20"/>
          </w:rPr>
          <w:t>sekretariat.sp097@wroclawskaedukacja.pl</w:t>
        </w:r>
      </w:hyperlink>
      <w:r w:rsidR="00983346" w:rsidRPr="007722D9">
        <w:rPr>
          <w:rFonts w:ascii="Calibri Light" w:hAnsi="Calibri Light" w:cs="Calibri Light"/>
          <w:bCs/>
          <w:sz w:val="20"/>
          <w:szCs w:val="20"/>
        </w:rPr>
        <w:t xml:space="preserve"> </w:t>
      </w:r>
    </w:p>
    <w:p w14:paraId="76EEC81E" w14:textId="77777777" w:rsidR="000B6463" w:rsidRPr="007722D9" w:rsidRDefault="000B6463" w:rsidP="00313534">
      <w:pPr>
        <w:rPr>
          <w:rFonts w:ascii="Calibri Light" w:hAnsi="Calibri Light" w:cs="Calibri Light"/>
          <w:sz w:val="18"/>
          <w:szCs w:val="18"/>
        </w:rPr>
      </w:pPr>
    </w:p>
    <w:p w14:paraId="00054F4B" w14:textId="66BFAA3D" w:rsidR="0029096E" w:rsidRPr="007722D9" w:rsidRDefault="0029096E" w:rsidP="00313534">
      <w:pPr>
        <w:rPr>
          <w:rFonts w:ascii="Calibri Light" w:hAnsi="Calibri Light" w:cs="Calibri Light"/>
          <w:sz w:val="18"/>
          <w:szCs w:val="18"/>
        </w:rPr>
      </w:pPr>
    </w:p>
    <w:p w14:paraId="4E51FFEE" w14:textId="77777777" w:rsidR="0029096E" w:rsidRPr="007722D9" w:rsidRDefault="0029096E" w:rsidP="00313534">
      <w:pPr>
        <w:rPr>
          <w:rFonts w:ascii="Calibri Light" w:hAnsi="Calibri Light" w:cs="Calibri Light"/>
          <w:sz w:val="18"/>
          <w:szCs w:val="18"/>
        </w:rPr>
      </w:pPr>
    </w:p>
    <w:p w14:paraId="1903CFE0" w14:textId="77777777" w:rsidR="00313534" w:rsidRPr="007722D9" w:rsidRDefault="00313534" w:rsidP="00313534">
      <w:pPr>
        <w:rPr>
          <w:rFonts w:ascii="Calibri Light" w:hAnsi="Calibri Light" w:cs="Calibri Light"/>
          <w:sz w:val="18"/>
          <w:szCs w:val="18"/>
        </w:rPr>
      </w:pPr>
    </w:p>
    <w:p w14:paraId="02CACBDA" w14:textId="35FAA22D" w:rsidR="00E54BFE" w:rsidRPr="007722D9" w:rsidRDefault="00313534" w:rsidP="00313534">
      <w:pPr>
        <w:pBdr>
          <w:top w:val="single" w:sz="6" w:space="0" w:color="auto"/>
        </w:pBdr>
        <w:jc w:val="center"/>
        <w:rPr>
          <w:rFonts w:ascii="Calibri Light" w:hAnsi="Calibri Light" w:cs="Calibri Light"/>
          <w:sz w:val="18"/>
          <w:szCs w:val="18"/>
        </w:rPr>
      </w:pPr>
      <w:r w:rsidRPr="007722D9">
        <w:rPr>
          <w:rFonts w:ascii="Calibri Light" w:hAnsi="Calibri Light" w:cs="Calibri Light"/>
          <w:sz w:val="18"/>
          <w:szCs w:val="18"/>
        </w:rPr>
        <w:t xml:space="preserve">Wrocław, </w:t>
      </w:r>
      <w:r w:rsidR="00281E54" w:rsidRPr="007722D9">
        <w:rPr>
          <w:rFonts w:ascii="Calibri Light" w:hAnsi="Calibri Light" w:cs="Calibri Light"/>
          <w:sz w:val="18"/>
          <w:szCs w:val="18"/>
        </w:rPr>
        <w:t>grudzień</w:t>
      </w:r>
      <w:r w:rsidR="004B5A34" w:rsidRPr="007722D9">
        <w:rPr>
          <w:rFonts w:ascii="Calibri Light" w:hAnsi="Calibri Light" w:cs="Calibri Light"/>
          <w:sz w:val="18"/>
          <w:szCs w:val="18"/>
        </w:rPr>
        <w:t xml:space="preserve"> 202</w:t>
      </w:r>
      <w:r w:rsidR="00AF2AE4">
        <w:rPr>
          <w:rFonts w:ascii="Calibri Light" w:hAnsi="Calibri Light" w:cs="Calibri Light"/>
          <w:sz w:val="18"/>
          <w:szCs w:val="18"/>
        </w:rPr>
        <w:t>5</w:t>
      </w:r>
      <w:r w:rsidRPr="007722D9">
        <w:rPr>
          <w:rFonts w:ascii="Calibri Light" w:hAnsi="Calibri Light" w:cs="Calibri Light"/>
          <w:sz w:val="18"/>
          <w:szCs w:val="18"/>
        </w:rPr>
        <w:t xml:space="preserve"> r.</w:t>
      </w:r>
      <w:r w:rsidR="00E54BFE" w:rsidRPr="007722D9">
        <w:rPr>
          <w:rFonts w:ascii="Calibri Light" w:hAnsi="Calibri Light" w:cs="Calibri Light"/>
          <w:b/>
          <w:bCs/>
          <w:sz w:val="18"/>
          <w:szCs w:val="18"/>
        </w:rPr>
        <w:br w:type="page"/>
      </w:r>
    </w:p>
    <w:p w14:paraId="38FB1C06" w14:textId="77777777" w:rsidR="00B60040" w:rsidRPr="007722D9" w:rsidRDefault="00BF5DEB" w:rsidP="00EC0DBE">
      <w:pPr>
        <w:rPr>
          <w:rFonts w:ascii="Calibri Light" w:hAnsi="Calibri Light" w:cs="Calibri Light"/>
          <w:b/>
          <w:bCs/>
          <w:sz w:val="18"/>
          <w:szCs w:val="18"/>
        </w:rPr>
      </w:pPr>
      <w:r w:rsidRPr="007722D9">
        <w:rPr>
          <w:rFonts w:ascii="Calibri Light" w:hAnsi="Calibri Light" w:cs="Calibri Light"/>
          <w:b/>
          <w:bCs/>
          <w:sz w:val="18"/>
          <w:szCs w:val="18"/>
        </w:rPr>
        <w:lastRenderedPageBreak/>
        <w:t>SPIS TREŚCI:</w:t>
      </w:r>
    </w:p>
    <w:p w14:paraId="146EE402" w14:textId="77777777" w:rsidR="00554ED9" w:rsidRPr="007722D9" w:rsidRDefault="00994742"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Postanowienia</w:t>
      </w:r>
      <w:r w:rsidR="00554ED9" w:rsidRPr="007722D9">
        <w:rPr>
          <w:rFonts w:ascii="Calibri Light" w:hAnsi="Calibri Light" w:cs="Calibri Light"/>
          <w:bCs/>
          <w:sz w:val="18"/>
          <w:szCs w:val="18"/>
        </w:rPr>
        <w:t xml:space="preserve"> ogólne.</w:t>
      </w:r>
      <w:r w:rsidRPr="007722D9">
        <w:rPr>
          <w:rFonts w:ascii="Calibri Light" w:hAnsi="Calibri Light" w:cs="Calibri Light"/>
          <w:bCs/>
          <w:sz w:val="18"/>
          <w:szCs w:val="18"/>
        </w:rPr>
        <w:t xml:space="preserve"> Tryb udzielenia zamówienia.</w:t>
      </w:r>
    </w:p>
    <w:p w14:paraId="7D2DD253" w14:textId="77777777" w:rsidR="00A062A9" w:rsidRPr="007722D9" w:rsidRDefault="00A062A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Ochrona danych osobowych.</w:t>
      </w:r>
    </w:p>
    <w:p w14:paraId="61EAC3CB" w14:textId="77777777" w:rsidR="009E132A" w:rsidRPr="007722D9" w:rsidRDefault="009E132A"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Opis przedmiotu zamówienia.</w:t>
      </w:r>
    </w:p>
    <w:p w14:paraId="06663684"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Podwykonawstwo.</w:t>
      </w:r>
    </w:p>
    <w:p w14:paraId="1A460B6B" w14:textId="77777777" w:rsidR="00194350"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Termin wykonania zamówienia.</w:t>
      </w:r>
    </w:p>
    <w:p w14:paraId="0C30DAD2"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Warunki udziału w postępowaniu.</w:t>
      </w:r>
    </w:p>
    <w:p w14:paraId="494760B0"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P</w:t>
      </w:r>
      <w:r w:rsidR="00BC1F80" w:rsidRPr="007722D9">
        <w:rPr>
          <w:rFonts w:ascii="Calibri Light" w:hAnsi="Calibri Light" w:cs="Calibri Light"/>
          <w:bCs/>
          <w:sz w:val="18"/>
          <w:szCs w:val="18"/>
        </w:rPr>
        <w:t>odstawy</w:t>
      </w:r>
      <w:r w:rsidRPr="007722D9">
        <w:rPr>
          <w:rFonts w:ascii="Calibri Light" w:hAnsi="Calibri Light" w:cs="Calibri Light"/>
          <w:bCs/>
          <w:sz w:val="18"/>
          <w:szCs w:val="18"/>
        </w:rPr>
        <w:t xml:space="preserve"> wykluczenia Wykonawców.</w:t>
      </w:r>
    </w:p>
    <w:p w14:paraId="525514D5" w14:textId="77777777" w:rsidR="00554ED9" w:rsidRPr="007722D9" w:rsidRDefault="003A0A34"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Podmiotowe środki dowodowe</w:t>
      </w:r>
      <w:r w:rsidR="00554ED9" w:rsidRPr="007722D9">
        <w:rPr>
          <w:rFonts w:ascii="Calibri Light" w:hAnsi="Calibri Light" w:cs="Calibri Light"/>
          <w:bCs/>
          <w:sz w:val="18"/>
          <w:szCs w:val="18"/>
        </w:rPr>
        <w:t>, jakie zobowiązani są dostarczyć Wykonawcy w celu wykazania braku podstaw wykluczenia oraz potwierdzenia spełniania warunków udziału w postępowaniu.</w:t>
      </w:r>
    </w:p>
    <w:p w14:paraId="250D0181" w14:textId="77777777" w:rsidR="00554ED9" w:rsidRPr="007722D9" w:rsidRDefault="0078513D"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Informacja dla Wykonawców p</w:t>
      </w:r>
      <w:r w:rsidR="00123974" w:rsidRPr="007722D9">
        <w:rPr>
          <w:rFonts w:ascii="Calibri Light" w:hAnsi="Calibri Light" w:cs="Calibri Light"/>
          <w:bCs/>
          <w:sz w:val="18"/>
          <w:szCs w:val="18"/>
        </w:rPr>
        <w:t>olega</w:t>
      </w:r>
      <w:r w:rsidRPr="007722D9">
        <w:rPr>
          <w:rFonts w:ascii="Calibri Light" w:hAnsi="Calibri Light" w:cs="Calibri Light"/>
          <w:bCs/>
          <w:sz w:val="18"/>
          <w:szCs w:val="18"/>
        </w:rPr>
        <w:t>jących na zdolnościach</w:t>
      </w:r>
      <w:r w:rsidR="00554ED9" w:rsidRPr="007722D9">
        <w:rPr>
          <w:rFonts w:ascii="Calibri Light" w:hAnsi="Calibri Light" w:cs="Calibri Light"/>
          <w:bCs/>
          <w:sz w:val="18"/>
          <w:szCs w:val="18"/>
        </w:rPr>
        <w:t xml:space="preserve"> podmiotów</w:t>
      </w:r>
      <w:r w:rsidRPr="007722D9">
        <w:rPr>
          <w:rFonts w:ascii="Calibri Light" w:hAnsi="Calibri Light" w:cs="Calibri Light"/>
          <w:bCs/>
          <w:sz w:val="18"/>
          <w:szCs w:val="18"/>
        </w:rPr>
        <w:t xml:space="preserve"> udostępniających zasoby</w:t>
      </w:r>
      <w:r w:rsidR="00123974" w:rsidRPr="007722D9">
        <w:rPr>
          <w:rFonts w:ascii="Calibri Light" w:hAnsi="Calibri Light" w:cs="Calibri Light"/>
          <w:bCs/>
          <w:sz w:val="18"/>
          <w:szCs w:val="18"/>
        </w:rPr>
        <w:t>.</w:t>
      </w:r>
    </w:p>
    <w:p w14:paraId="7EFF6855"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Informacja dla Wykonawców wspólnie ubiegających się o udzielenie zamówienia (spółki cywilne/konsorcja).</w:t>
      </w:r>
    </w:p>
    <w:p w14:paraId="2752871B"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Sposób komunikacji</w:t>
      </w:r>
      <w:r w:rsidR="00BC160D" w:rsidRPr="007722D9">
        <w:rPr>
          <w:rFonts w:ascii="Calibri Light" w:hAnsi="Calibri Light" w:cs="Calibri Light"/>
          <w:bCs/>
          <w:sz w:val="18"/>
          <w:szCs w:val="18"/>
        </w:rPr>
        <w:t>.</w:t>
      </w:r>
    </w:p>
    <w:p w14:paraId="2415E4F6"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Udzielanie wyjaśnień treści SWZ.</w:t>
      </w:r>
    </w:p>
    <w:p w14:paraId="76FD7626"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Opis sposobu przygotowania ofert</w:t>
      </w:r>
      <w:r w:rsidR="00BC160D" w:rsidRPr="007722D9">
        <w:rPr>
          <w:rFonts w:ascii="Calibri Light" w:hAnsi="Calibri Light" w:cs="Calibri Light"/>
          <w:bCs/>
          <w:sz w:val="18"/>
          <w:szCs w:val="18"/>
        </w:rPr>
        <w:t xml:space="preserve"> oraz wymagania formalne dotyczące składanych oświadczeń i dokumentów</w:t>
      </w:r>
      <w:r w:rsidRPr="007722D9">
        <w:rPr>
          <w:rFonts w:ascii="Calibri Light" w:hAnsi="Calibri Light" w:cs="Calibri Light"/>
          <w:bCs/>
          <w:sz w:val="18"/>
          <w:szCs w:val="18"/>
        </w:rPr>
        <w:t>.</w:t>
      </w:r>
    </w:p>
    <w:p w14:paraId="74AA8643"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Opis sposobu obliczenia ceny oferty.</w:t>
      </w:r>
    </w:p>
    <w:p w14:paraId="4CEDBF49"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Wymagania dotyczące wadium.</w:t>
      </w:r>
    </w:p>
    <w:p w14:paraId="57D0329A"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Miejsce oraz termin składania ofert.</w:t>
      </w:r>
    </w:p>
    <w:p w14:paraId="69322B0A"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Miejsce, sposób i termin otwarcia ofert.</w:t>
      </w:r>
    </w:p>
    <w:p w14:paraId="44AA0A74"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Termin związania ofertą.</w:t>
      </w:r>
    </w:p>
    <w:p w14:paraId="4A5FEC97"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Kryteria wyboru i sposób oceny ofert oraz udzielenie zamówienia.</w:t>
      </w:r>
    </w:p>
    <w:p w14:paraId="5D043EA3"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Ogłoszenie wyników postępowania oraz informacja o formalnościach, jakie powinny zostać dopełnione po wyborze oferty w celu zawarcia umowy w sprawie zamówienia publicznego.</w:t>
      </w:r>
    </w:p>
    <w:p w14:paraId="06E3CEA2" w14:textId="77777777" w:rsidR="00937208" w:rsidRPr="007722D9" w:rsidRDefault="00937208"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Zabezpieczenie należytego wykonania umowy.</w:t>
      </w:r>
    </w:p>
    <w:p w14:paraId="6C7AC10A"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C4C9292" w14:textId="77777777" w:rsidR="00554ED9" w:rsidRPr="007722D9"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7722D9">
        <w:rPr>
          <w:rFonts w:ascii="Calibri Light" w:hAnsi="Calibri Light" w:cs="Calibri Light"/>
          <w:bCs/>
          <w:sz w:val="18"/>
          <w:szCs w:val="18"/>
        </w:rPr>
        <w:t>Pouczenie o środkach ochrony prawnej.</w:t>
      </w:r>
    </w:p>
    <w:p w14:paraId="609FC148" w14:textId="77777777" w:rsidR="00B60040" w:rsidRPr="007722D9" w:rsidRDefault="00B60040" w:rsidP="00EC0DBE">
      <w:pPr>
        <w:widowControl w:val="0"/>
        <w:rPr>
          <w:rFonts w:ascii="Calibri Light" w:hAnsi="Calibri Light" w:cs="Calibri Light"/>
          <w:bCs/>
          <w:sz w:val="18"/>
          <w:szCs w:val="18"/>
        </w:rPr>
      </w:pPr>
    </w:p>
    <w:p w14:paraId="6BC6C39E" w14:textId="77777777" w:rsidR="00B60040" w:rsidRPr="007722D9" w:rsidRDefault="003D3B74" w:rsidP="00EC0DBE">
      <w:pPr>
        <w:widowControl w:val="0"/>
        <w:rPr>
          <w:rFonts w:ascii="Calibri Light" w:hAnsi="Calibri Light" w:cs="Calibri Light"/>
          <w:b/>
          <w:bCs/>
          <w:sz w:val="18"/>
          <w:szCs w:val="18"/>
          <w:u w:val="single"/>
        </w:rPr>
      </w:pPr>
      <w:r w:rsidRPr="007722D9">
        <w:rPr>
          <w:rFonts w:ascii="Calibri Light" w:hAnsi="Calibri Light" w:cs="Calibri Light"/>
          <w:b/>
          <w:bCs/>
          <w:sz w:val="18"/>
          <w:szCs w:val="18"/>
          <w:u w:val="single"/>
        </w:rPr>
        <w:t>ZAŁĄCZNIKI:</w:t>
      </w:r>
    </w:p>
    <w:p w14:paraId="08033BD9" w14:textId="12E544F2" w:rsidR="00A33A27" w:rsidRPr="007722D9" w:rsidRDefault="00554ED9" w:rsidP="00481044">
      <w:pPr>
        <w:widowControl w:val="0"/>
        <w:spacing w:line="269" w:lineRule="auto"/>
        <w:jc w:val="both"/>
        <w:rPr>
          <w:rFonts w:ascii="Calibri Light" w:hAnsi="Calibri Light" w:cs="Calibri Light"/>
          <w:sz w:val="18"/>
          <w:szCs w:val="18"/>
        </w:rPr>
      </w:pPr>
      <w:r w:rsidRPr="007722D9">
        <w:rPr>
          <w:rFonts w:ascii="Calibri Light" w:hAnsi="Calibri Light" w:cs="Calibri Light"/>
          <w:bCs/>
          <w:sz w:val="18"/>
          <w:szCs w:val="18"/>
        </w:rPr>
        <w:t>Załącznik nr 1</w:t>
      </w:r>
      <w:r w:rsidRPr="007722D9">
        <w:rPr>
          <w:rFonts w:ascii="Calibri Light" w:hAnsi="Calibri Light" w:cs="Calibri Light"/>
          <w:bCs/>
          <w:sz w:val="18"/>
          <w:szCs w:val="18"/>
        </w:rPr>
        <w:tab/>
      </w:r>
      <w:r w:rsidR="00F83EA7" w:rsidRPr="007722D9">
        <w:rPr>
          <w:rFonts w:ascii="Calibri Light" w:hAnsi="Calibri Light" w:cs="Calibri Light"/>
          <w:sz w:val="18"/>
          <w:szCs w:val="18"/>
        </w:rPr>
        <w:t>OŚWIADCZENIE WYKONAWCY, O KTÓRYM MOWA W ART. 125 UST. 1 PZP</w:t>
      </w:r>
      <w:r w:rsidR="00970B7F" w:rsidRPr="007722D9">
        <w:rPr>
          <w:rFonts w:ascii="Calibri Light" w:hAnsi="Calibri Light" w:cs="Calibri Light"/>
          <w:sz w:val="18"/>
          <w:szCs w:val="18"/>
        </w:rPr>
        <w:t xml:space="preserve"> DLA ZADANIA 1 ÷ </w:t>
      </w:r>
      <w:r w:rsidR="008749C5">
        <w:rPr>
          <w:rFonts w:ascii="Calibri Light" w:hAnsi="Calibri Light" w:cs="Calibri Light"/>
          <w:sz w:val="18"/>
          <w:szCs w:val="18"/>
        </w:rPr>
        <w:t>8</w:t>
      </w:r>
      <w:r w:rsidR="00A33A27" w:rsidRPr="007722D9">
        <w:rPr>
          <w:rFonts w:ascii="Calibri Light" w:hAnsi="Calibri Light" w:cs="Calibri Light"/>
          <w:sz w:val="18"/>
          <w:szCs w:val="18"/>
        </w:rPr>
        <w:t xml:space="preserve"> </w:t>
      </w:r>
    </w:p>
    <w:p w14:paraId="2659089D" w14:textId="4F7DC329" w:rsidR="00A33A27" w:rsidRPr="007722D9" w:rsidRDefault="00A33A27" w:rsidP="00A33A27">
      <w:pPr>
        <w:widowControl w:val="0"/>
        <w:spacing w:line="269" w:lineRule="auto"/>
        <w:ind w:left="1188" w:hanging="1188"/>
        <w:jc w:val="both"/>
        <w:rPr>
          <w:rFonts w:ascii="Calibri Light" w:hAnsi="Calibri Light" w:cs="Calibri Light"/>
          <w:sz w:val="18"/>
          <w:szCs w:val="18"/>
        </w:rPr>
      </w:pPr>
      <w:r w:rsidRPr="007722D9">
        <w:rPr>
          <w:rFonts w:ascii="Calibri Light" w:hAnsi="Calibri Light" w:cs="Calibri Light"/>
          <w:sz w:val="18"/>
          <w:szCs w:val="18"/>
        </w:rPr>
        <w:t xml:space="preserve">Załącznik nr </w:t>
      </w:r>
      <w:r w:rsidR="00481044" w:rsidRPr="007722D9">
        <w:rPr>
          <w:rFonts w:ascii="Calibri Light" w:hAnsi="Calibri Light" w:cs="Calibri Light"/>
          <w:sz w:val="18"/>
          <w:szCs w:val="18"/>
        </w:rPr>
        <w:t>2</w:t>
      </w:r>
      <w:r w:rsidRPr="007722D9">
        <w:rPr>
          <w:rFonts w:ascii="Calibri Light" w:hAnsi="Calibri Light" w:cs="Calibri Light"/>
          <w:sz w:val="18"/>
          <w:szCs w:val="18"/>
        </w:rPr>
        <w:tab/>
        <w:t>OŚWIADCZENIE WYKONAWCÓW WSPÓLNIE UBIEGAJĄCYCH SIĘ O UDZIELENIE ZAMÓWIENIA W ZAKRESIE ART. 117 UST. 4 USTAWY PZP</w:t>
      </w:r>
    </w:p>
    <w:p w14:paraId="68DD5A5A" w14:textId="71DBB3FE" w:rsidR="00554ED9" w:rsidRPr="007722D9" w:rsidRDefault="0029096E" w:rsidP="00A33A27">
      <w:pPr>
        <w:widowControl w:val="0"/>
        <w:spacing w:line="269" w:lineRule="auto"/>
        <w:ind w:left="1185" w:hanging="1185"/>
        <w:jc w:val="both"/>
        <w:rPr>
          <w:rFonts w:ascii="Calibri Light" w:hAnsi="Calibri Light" w:cs="Calibri Light"/>
          <w:sz w:val="18"/>
          <w:szCs w:val="18"/>
        </w:rPr>
      </w:pPr>
      <w:r w:rsidRPr="007722D9">
        <w:rPr>
          <w:rFonts w:ascii="Calibri Light" w:hAnsi="Calibri Light" w:cs="Calibri Light"/>
          <w:sz w:val="18"/>
          <w:szCs w:val="18"/>
        </w:rPr>
        <w:t xml:space="preserve">Załącznik nr </w:t>
      </w:r>
      <w:r w:rsidR="00481044" w:rsidRPr="007722D9">
        <w:rPr>
          <w:rFonts w:ascii="Calibri Light" w:hAnsi="Calibri Light" w:cs="Calibri Light"/>
          <w:sz w:val="18"/>
          <w:szCs w:val="18"/>
        </w:rPr>
        <w:t>3</w:t>
      </w:r>
      <w:r w:rsidRPr="007722D9">
        <w:rPr>
          <w:rFonts w:ascii="Calibri Light" w:hAnsi="Calibri Light" w:cs="Calibri Light"/>
          <w:sz w:val="18"/>
          <w:szCs w:val="18"/>
        </w:rPr>
        <w:tab/>
      </w:r>
      <w:r w:rsidR="009B5750" w:rsidRPr="007722D9">
        <w:rPr>
          <w:rFonts w:ascii="Calibri Light" w:hAnsi="Calibri Light" w:cs="Calibri Light"/>
          <w:sz w:val="18"/>
          <w:szCs w:val="18"/>
        </w:rPr>
        <w:t>OŚWIADCZENIE W ZAKRESIE ART. 108 UST. 1 PKT 5 USTAWY PZP O BRAKU PRZYNALEŻNOŚCI DO TEJ SAMEJ GRUPY KAPITAŁOWEJ</w:t>
      </w:r>
      <w:r w:rsidR="00970B7F" w:rsidRPr="007722D9">
        <w:rPr>
          <w:rFonts w:ascii="Calibri Light" w:hAnsi="Calibri Light" w:cs="Calibri Light"/>
          <w:sz w:val="18"/>
          <w:szCs w:val="18"/>
        </w:rPr>
        <w:t xml:space="preserve"> DLA ZADANIA 1 ÷ </w:t>
      </w:r>
      <w:r w:rsidR="008749C5">
        <w:rPr>
          <w:rFonts w:ascii="Calibri Light" w:hAnsi="Calibri Light" w:cs="Calibri Light"/>
          <w:sz w:val="18"/>
          <w:szCs w:val="18"/>
        </w:rPr>
        <w:t>8</w:t>
      </w:r>
    </w:p>
    <w:p w14:paraId="7554930A" w14:textId="3481EE36" w:rsidR="00F83EA7" w:rsidRPr="007722D9" w:rsidRDefault="00F83EA7" w:rsidP="009B5750">
      <w:pPr>
        <w:widowControl w:val="0"/>
        <w:spacing w:line="269" w:lineRule="auto"/>
        <w:ind w:left="1188" w:hanging="1188"/>
        <w:jc w:val="both"/>
        <w:rPr>
          <w:rFonts w:ascii="Calibri Light" w:hAnsi="Calibri Light" w:cs="Calibri Light"/>
          <w:noProof/>
          <w:sz w:val="18"/>
          <w:szCs w:val="18"/>
          <w:lang w:eastAsia="en-US"/>
        </w:rPr>
      </w:pPr>
      <w:r w:rsidRPr="007722D9">
        <w:rPr>
          <w:rFonts w:ascii="Calibri Light" w:hAnsi="Calibri Light" w:cs="Calibri Light"/>
          <w:noProof/>
          <w:sz w:val="18"/>
          <w:szCs w:val="18"/>
          <w:lang w:eastAsia="en-US"/>
        </w:rPr>
        <w:t xml:space="preserve">Załącznik nr </w:t>
      </w:r>
      <w:r w:rsidR="00481044" w:rsidRPr="007722D9">
        <w:rPr>
          <w:rFonts w:ascii="Calibri Light" w:hAnsi="Calibri Light" w:cs="Calibri Light"/>
          <w:noProof/>
          <w:sz w:val="18"/>
          <w:szCs w:val="18"/>
          <w:lang w:eastAsia="en-US"/>
        </w:rPr>
        <w:t>4</w:t>
      </w:r>
      <w:r w:rsidRPr="007722D9">
        <w:rPr>
          <w:rFonts w:ascii="Calibri Light" w:hAnsi="Calibri Light" w:cs="Calibri Light"/>
          <w:noProof/>
          <w:sz w:val="18"/>
          <w:szCs w:val="18"/>
          <w:lang w:eastAsia="en-US"/>
        </w:rPr>
        <w:tab/>
      </w:r>
      <w:r w:rsidR="009B5750" w:rsidRPr="007722D9">
        <w:rPr>
          <w:rFonts w:ascii="Calibri Light" w:hAnsi="Calibri Light" w:cs="Calibri Light"/>
          <w:noProof/>
          <w:sz w:val="18"/>
          <w:szCs w:val="18"/>
          <w:lang w:eastAsia="en-US"/>
        </w:rPr>
        <w:t>OŚWIADCZENIE O AKTUALNOŚCI INFORMACJI ZAWARTYCH  W OŚWIADCZENIU, O KTÓRYM MOWA W ART. 125 UST. 1 USTAWY PZP W ZAKRESIE PODSTAW WYKLUCZENIA WSKAZANYCH PRZEZ ZAMAWIAJĄCEGO</w:t>
      </w:r>
      <w:r w:rsidR="00970B7F" w:rsidRPr="007722D9">
        <w:rPr>
          <w:rFonts w:ascii="Calibri Light" w:hAnsi="Calibri Light" w:cs="Calibri Light"/>
          <w:noProof/>
          <w:sz w:val="18"/>
          <w:szCs w:val="18"/>
          <w:lang w:eastAsia="en-US"/>
        </w:rPr>
        <w:t xml:space="preserve"> </w:t>
      </w:r>
      <w:r w:rsidR="00970B7F" w:rsidRPr="007722D9">
        <w:rPr>
          <w:rFonts w:ascii="Calibri Light" w:hAnsi="Calibri Light" w:cs="Calibri Light"/>
          <w:sz w:val="18"/>
          <w:szCs w:val="18"/>
        </w:rPr>
        <w:t xml:space="preserve">DLA ZADANIA 1 ÷ </w:t>
      </w:r>
      <w:r w:rsidR="008749C5">
        <w:rPr>
          <w:rFonts w:ascii="Calibri Light" w:hAnsi="Calibri Light" w:cs="Calibri Light"/>
          <w:sz w:val="18"/>
          <w:szCs w:val="18"/>
        </w:rPr>
        <w:t>8</w:t>
      </w:r>
    </w:p>
    <w:p w14:paraId="0EE02B88" w14:textId="45DAE972" w:rsidR="00B8197D" w:rsidRPr="007722D9" w:rsidRDefault="00133E6B" w:rsidP="005C244F">
      <w:pPr>
        <w:widowControl w:val="0"/>
        <w:spacing w:line="269" w:lineRule="auto"/>
        <w:jc w:val="both"/>
        <w:rPr>
          <w:rFonts w:ascii="Calibri Light" w:hAnsi="Calibri Light" w:cs="Calibri Light"/>
          <w:noProof/>
          <w:sz w:val="18"/>
          <w:szCs w:val="18"/>
          <w:lang w:eastAsia="en-US"/>
        </w:rPr>
      </w:pPr>
      <w:r w:rsidRPr="007722D9">
        <w:rPr>
          <w:rFonts w:ascii="Calibri Light" w:hAnsi="Calibri Light" w:cs="Calibri Light"/>
          <w:noProof/>
          <w:sz w:val="18"/>
          <w:szCs w:val="18"/>
          <w:lang w:eastAsia="en-US"/>
        </w:rPr>
        <w:t xml:space="preserve">Załącznik nr </w:t>
      </w:r>
      <w:r w:rsidR="00481044" w:rsidRPr="007722D9">
        <w:rPr>
          <w:rFonts w:ascii="Calibri Light" w:hAnsi="Calibri Light" w:cs="Calibri Light"/>
          <w:noProof/>
          <w:sz w:val="18"/>
          <w:szCs w:val="18"/>
          <w:lang w:eastAsia="en-US"/>
        </w:rPr>
        <w:t>5</w:t>
      </w:r>
      <w:r w:rsidR="00B27659" w:rsidRPr="007722D9">
        <w:rPr>
          <w:rFonts w:ascii="Calibri Light" w:hAnsi="Calibri Light" w:cs="Calibri Light"/>
          <w:noProof/>
          <w:sz w:val="18"/>
          <w:szCs w:val="18"/>
          <w:lang w:eastAsia="en-US"/>
        </w:rPr>
        <w:tab/>
      </w:r>
      <w:r w:rsidR="0068521E" w:rsidRPr="007722D9">
        <w:rPr>
          <w:rFonts w:ascii="Calibri Light" w:hAnsi="Calibri Light" w:cs="Calibri Light"/>
          <w:noProof/>
          <w:sz w:val="18"/>
          <w:szCs w:val="18"/>
          <w:lang w:eastAsia="en-US"/>
        </w:rPr>
        <w:t>WZÓR UMOWY</w:t>
      </w:r>
      <w:r w:rsidR="00F83EA7" w:rsidRPr="007722D9">
        <w:rPr>
          <w:rFonts w:ascii="Calibri Light" w:hAnsi="Calibri Light" w:cs="Calibri Light"/>
          <w:noProof/>
          <w:sz w:val="18"/>
          <w:szCs w:val="18"/>
          <w:lang w:eastAsia="en-US"/>
        </w:rPr>
        <w:t xml:space="preserve"> </w:t>
      </w:r>
      <w:r w:rsidR="00F83EA7" w:rsidRPr="007722D9">
        <w:rPr>
          <w:rFonts w:ascii="Calibri Light" w:hAnsi="Calibri Light" w:cs="Calibri Light"/>
          <w:sz w:val="18"/>
          <w:szCs w:val="18"/>
        </w:rPr>
        <w:t xml:space="preserve">DLA ZADANIA 1 ÷ </w:t>
      </w:r>
      <w:r w:rsidR="008749C5">
        <w:rPr>
          <w:rFonts w:ascii="Calibri Light" w:hAnsi="Calibri Light" w:cs="Calibri Light"/>
          <w:sz w:val="18"/>
          <w:szCs w:val="18"/>
        </w:rPr>
        <w:t>8</w:t>
      </w:r>
    </w:p>
    <w:p w14:paraId="27B5D9B1" w14:textId="77777777" w:rsidR="00281E54" w:rsidRPr="007722D9" w:rsidRDefault="00281E54" w:rsidP="00F83EA7">
      <w:pPr>
        <w:widowControl w:val="0"/>
        <w:spacing w:line="269" w:lineRule="auto"/>
        <w:rPr>
          <w:rFonts w:ascii="Calibri Light" w:hAnsi="Calibri Light" w:cs="Calibri Light"/>
          <w:b/>
          <w:sz w:val="18"/>
          <w:szCs w:val="18"/>
        </w:rPr>
      </w:pPr>
    </w:p>
    <w:p w14:paraId="21BFCFC0" w14:textId="63790564" w:rsidR="00281E54" w:rsidRPr="007722D9" w:rsidRDefault="00281E54" w:rsidP="00F83EA7">
      <w:pPr>
        <w:widowControl w:val="0"/>
        <w:spacing w:line="269" w:lineRule="auto"/>
        <w:rPr>
          <w:rFonts w:ascii="Calibri Light" w:hAnsi="Calibri Light" w:cs="Calibri Light"/>
          <w:b/>
          <w:sz w:val="18"/>
          <w:szCs w:val="18"/>
        </w:rPr>
      </w:pPr>
      <w:r w:rsidRPr="007722D9">
        <w:rPr>
          <w:rFonts w:ascii="Calibri Light" w:hAnsi="Calibri Light" w:cs="Calibri Light"/>
          <w:b/>
          <w:sz w:val="18"/>
          <w:szCs w:val="18"/>
        </w:rPr>
        <w:t>INTERAKTYWNY FORMULARZ OFERTY</w:t>
      </w:r>
    </w:p>
    <w:p w14:paraId="3EB5652B" w14:textId="694F7EEE" w:rsidR="00481044" w:rsidRPr="007722D9" w:rsidRDefault="00481044" w:rsidP="00F83EA7">
      <w:pPr>
        <w:widowControl w:val="0"/>
        <w:spacing w:line="269" w:lineRule="auto"/>
        <w:rPr>
          <w:rFonts w:ascii="Calibri Light" w:hAnsi="Calibri Light" w:cs="Calibri Light"/>
          <w:b/>
          <w:sz w:val="18"/>
          <w:szCs w:val="18"/>
        </w:rPr>
      </w:pPr>
      <w:r w:rsidRPr="007722D9">
        <w:rPr>
          <w:rFonts w:ascii="Calibri Light" w:hAnsi="Calibri Light" w:cs="Calibri Light"/>
          <w:b/>
          <w:sz w:val="18"/>
          <w:szCs w:val="18"/>
        </w:rPr>
        <w:t xml:space="preserve">ARKUSZ KALKULACYJNY DLA ZADANIA </w:t>
      </w:r>
      <w:r w:rsidRPr="007722D9">
        <w:rPr>
          <w:rFonts w:ascii="Calibri Light" w:hAnsi="Calibri Light" w:cs="Calibri Light"/>
          <w:b/>
          <w:bCs/>
          <w:sz w:val="18"/>
          <w:szCs w:val="18"/>
        </w:rPr>
        <w:t xml:space="preserve">1 ÷ </w:t>
      </w:r>
      <w:r w:rsidR="008749C5">
        <w:rPr>
          <w:rFonts w:ascii="Calibri Light" w:hAnsi="Calibri Light" w:cs="Calibri Light"/>
          <w:b/>
          <w:bCs/>
          <w:sz w:val="18"/>
          <w:szCs w:val="18"/>
        </w:rPr>
        <w:t>8</w:t>
      </w:r>
    </w:p>
    <w:p w14:paraId="739FD67C" w14:textId="37EA9DD2" w:rsidR="002353A5" w:rsidRPr="007722D9" w:rsidRDefault="00F83EA7" w:rsidP="00F83EA7">
      <w:pPr>
        <w:widowControl w:val="0"/>
        <w:spacing w:line="269" w:lineRule="auto"/>
        <w:rPr>
          <w:rFonts w:ascii="Calibri Light" w:hAnsi="Calibri Light" w:cs="Calibri Light"/>
          <w:b/>
          <w:sz w:val="18"/>
          <w:szCs w:val="18"/>
        </w:rPr>
      </w:pPr>
      <w:r w:rsidRPr="007722D9">
        <w:rPr>
          <w:rFonts w:ascii="Calibri Light" w:hAnsi="Calibri Light" w:cs="Calibri Light"/>
          <w:b/>
          <w:sz w:val="18"/>
          <w:szCs w:val="18"/>
        </w:rPr>
        <w:t>SPECYFIKACJA ARTYKUŁÓW ŻYWNOŚCIOWYCH</w:t>
      </w:r>
    </w:p>
    <w:p w14:paraId="232508AE" w14:textId="77777777" w:rsidR="00554ED9" w:rsidRPr="007722D9" w:rsidRDefault="00554ED9" w:rsidP="00EC0DBE">
      <w:pPr>
        <w:widowControl w:val="0"/>
        <w:jc w:val="both"/>
        <w:rPr>
          <w:rFonts w:ascii="Calibri Light" w:hAnsi="Calibri Light" w:cs="Calibri Light"/>
          <w:smallCaps/>
          <w:sz w:val="20"/>
          <w:szCs w:val="20"/>
        </w:rPr>
      </w:pPr>
      <w:r w:rsidRPr="007722D9">
        <w:rPr>
          <w:rFonts w:ascii="Calibri Light" w:hAnsi="Calibri Light" w:cs="Calibri Light"/>
          <w:b/>
          <w:smallCaps/>
          <w:sz w:val="20"/>
          <w:szCs w:val="20"/>
        </w:rPr>
        <w:br w:type="page"/>
      </w:r>
    </w:p>
    <w:p w14:paraId="5ECAB966" w14:textId="480F152E" w:rsidR="00B60040" w:rsidRPr="007722D9" w:rsidRDefault="004E391A" w:rsidP="00C80EED">
      <w:pPr>
        <w:pStyle w:val="Akapitzlist"/>
        <w:keepNext/>
        <w:numPr>
          <w:ilvl w:val="0"/>
          <w:numId w:val="4"/>
        </w:numPr>
        <w:spacing w:before="240" w:after="120"/>
        <w:ind w:left="567" w:hanging="567"/>
        <w:outlineLvl w:val="6"/>
        <w:rPr>
          <w:rFonts w:ascii="Calibri Light" w:hAnsi="Calibri Light" w:cs="Calibri Light"/>
          <w:b/>
          <w:smallCaps/>
          <w:sz w:val="18"/>
          <w:szCs w:val="18"/>
        </w:rPr>
      </w:pPr>
      <w:r w:rsidRPr="007722D9">
        <w:rPr>
          <w:rFonts w:ascii="Calibri Light" w:hAnsi="Calibri Light" w:cs="Calibri Light"/>
          <w:b/>
          <w:smallCaps/>
          <w:sz w:val="18"/>
          <w:szCs w:val="18"/>
        </w:rPr>
        <w:lastRenderedPageBreak/>
        <w:t>POSTANOWIENIA</w:t>
      </w:r>
      <w:r w:rsidR="00CA48DF" w:rsidRPr="007722D9">
        <w:rPr>
          <w:rFonts w:ascii="Calibri Light" w:hAnsi="Calibri Light" w:cs="Calibri Light"/>
          <w:b/>
          <w:smallCaps/>
          <w:sz w:val="18"/>
          <w:szCs w:val="18"/>
        </w:rPr>
        <w:t xml:space="preserve"> OGÓLNE</w:t>
      </w:r>
      <w:r w:rsidRPr="007722D9">
        <w:rPr>
          <w:rFonts w:ascii="Calibri Light" w:hAnsi="Calibri Light" w:cs="Calibri Light"/>
          <w:b/>
          <w:smallCaps/>
          <w:sz w:val="18"/>
          <w:szCs w:val="18"/>
        </w:rPr>
        <w:t>. TRYB UDZ</w:t>
      </w:r>
      <w:r w:rsidR="00994742" w:rsidRPr="007722D9">
        <w:rPr>
          <w:rFonts w:ascii="Calibri Light" w:hAnsi="Calibri Light" w:cs="Calibri Light"/>
          <w:b/>
          <w:smallCaps/>
          <w:sz w:val="18"/>
          <w:szCs w:val="18"/>
        </w:rPr>
        <w:t>IE</w:t>
      </w:r>
      <w:r w:rsidRPr="007722D9">
        <w:rPr>
          <w:rFonts w:ascii="Calibri Light" w:hAnsi="Calibri Light" w:cs="Calibri Light"/>
          <w:b/>
          <w:smallCaps/>
          <w:sz w:val="18"/>
          <w:szCs w:val="18"/>
        </w:rPr>
        <w:t>LENIA ZAMÓWIENIA</w:t>
      </w:r>
    </w:p>
    <w:p w14:paraId="12237CC5" w14:textId="77777777" w:rsidR="00F6700F" w:rsidRPr="007722D9" w:rsidRDefault="00E40C0F" w:rsidP="00C80EED">
      <w:pPr>
        <w:numPr>
          <w:ilvl w:val="1"/>
          <w:numId w:val="4"/>
        </w:numPr>
        <w:spacing w:before="120"/>
        <w:ind w:left="567" w:hanging="567"/>
        <w:jc w:val="both"/>
        <w:outlineLvl w:val="0"/>
        <w:rPr>
          <w:rStyle w:val="Hipercze"/>
          <w:rFonts w:ascii="Calibri Light" w:hAnsi="Calibri Light" w:cs="Calibri Light"/>
          <w:color w:val="auto"/>
          <w:sz w:val="18"/>
          <w:szCs w:val="18"/>
          <w:u w:val="none"/>
        </w:rPr>
      </w:pPr>
      <w:r w:rsidRPr="007722D9">
        <w:rPr>
          <w:rFonts w:ascii="Calibri Light" w:hAnsi="Calibri Light" w:cs="Calibri Light"/>
          <w:sz w:val="18"/>
          <w:szCs w:val="18"/>
        </w:rPr>
        <w:t xml:space="preserve">Szkoła Podstawowa nr 97 im. Jana Brzechwy we Wrocławiu, ul. Prosta 16, 53-509 Wrocław, tel. 71 798 69 05 wew. 103, strona internetowa: </w:t>
      </w:r>
      <w:hyperlink r:id="rId10" w:history="1">
        <w:r w:rsidRPr="007722D9">
          <w:rPr>
            <w:rStyle w:val="Hipercze"/>
            <w:rFonts w:ascii="Calibri Light" w:hAnsi="Calibri Light" w:cs="Calibri Light"/>
            <w:sz w:val="18"/>
            <w:szCs w:val="18"/>
          </w:rPr>
          <w:t>www.sp97wroclaw.pl</w:t>
        </w:r>
      </w:hyperlink>
      <w:r w:rsidRPr="007722D9">
        <w:rPr>
          <w:rFonts w:ascii="Calibri Light" w:hAnsi="Calibri Light" w:cs="Calibri Light"/>
          <w:sz w:val="18"/>
          <w:szCs w:val="18"/>
        </w:rPr>
        <w:t xml:space="preserve">, e-mail: </w:t>
      </w:r>
      <w:hyperlink r:id="rId11" w:history="1">
        <w:r w:rsidRPr="007722D9">
          <w:rPr>
            <w:rStyle w:val="Hipercze"/>
            <w:rFonts w:ascii="Calibri Light" w:hAnsi="Calibri Light" w:cs="Calibri Light"/>
            <w:sz w:val="18"/>
            <w:szCs w:val="18"/>
          </w:rPr>
          <w:t>sekretariat.sp097@wroclawskaedukacja.pl</w:t>
        </w:r>
      </w:hyperlink>
      <w:r w:rsidR="00664888" w:rsidRPr="007722D9">
        <w:rPr>
          <w:rFonts w:ascii="Calibri Light" w:hAnsi="Calibri Light" w:cs="Calibri Light"/>
          <w:sz w:val="18"/>
          <w:szCs w:val="18"/>
        </w:rPr>
        <w:t>,</w:t>
      </w:r>
      <w:r w:rsidR="00D7794B" w:rsidRPr="007722D9">
        <w:rPr>
          <w:rStyle w:val="Hipercze"/>
          <w:rFonts w:ascii="Calibri Light" w:hAnsi="Calibri Light" w:cs="Calibri Light"/>
          <w:sz w:val="18"/>
          <w:szCs w:val="18"/>
          <w:u w:val="none"/>
        </w:rPr>
        <w:t xml:space="preserve"> </w:t>
      </w:r>
    </w:p>
    <w:p w14:paraId="3291252D" w14:textId="32BE5BE7" w:rsidR="00F6700F" w:rsidRPr="007722D9" w:rsidRDefault="00F6700F" w:rsidP="00F6700F">
      <w:pPr>
        <w:spacing w:before="120"/>
        <w:ind w:left="567"/>
        <w:jc w:val="both"/>
        <w:outlineLvl w:val="0"/>
        <w:rPr>
          <w:rStyle w:val="Hipercze"/>
          <w:rFonts w:ascii="Calibri Light" w:hAnsi="Calibri Light" w:cs="Calibri Light"/>
          <w:sz w:val="18"/>
          <w:szCs w:val="18"/>
          <w:u w:val="none"/>
        </w:rPr>
      </w:pPr>
      <w:r w:rsidRPr="007722D9">
        <w:rPr>
          <w:rFonts w:ascii="Calibri Light" w:hAnsi="Calibri Light" w:cs="Calibri Light"/>
          <w:sz w:val="18"/>
          <w:szCs w:val="18"/>
        </w:rPr>
        <w:t xml:space="preserve">strona internetowa prowadzonego postępowania: </w:t>
      </w:r>
      <w:bookmarkStart w:id="0" w:name="_Hlk146168911"/>
      <w:r w:rsidRPr="007722D9">
        <w:rPr>
          <w:rFonts w:ascii="Calibri Light" w:hAnsi="Calibri Light" w:cs="Calibri Light"/>
          <w:i/>
          <w:iCs/>
          <w:sz w:val="18"/>
          <w:szCs w:val="18"/>
        </w:rPr>
        <w:fldChar w:fldCharType="begin"/>
      </w:r>
      <w:r w:rsidRPr="007722D9">
        <w:rPr>
          <w:rFonts w:ascii="Calibri Light" w:hAnsi="Calibri Light" w:cs="Calibri Light"/>
          <w:i/>
          <w:iCs/>
          <w:sz w:val="18"/>
          <w:szCs w:val="18"/>
        </w:rPr>
        <w:instrText>HYPERLINK "https://ezamowienia.gov.pl/pl/"</w:instrText>
      </w:r>
      <w:r w:rsidRPr="007722D9">
        <w:rPr>
          <w:rFonts w:ascii="Calibri Light" w:hAnsi="Calibri Light" w:cs="Calibri Light"/>
          <w:i/>
          <w:iCs/>
          <w:sz w:val="18"/>
          <w:szCs w:val="18"/>
        </w:rPr>
      </w:r>
      <w:r w:rsidRPr="007722D9">
        <w:rPr>
          <w:rFonts w:ascii="Calibri Light" w:hAnsi="Calibri Light" w:cs="Calibri Light"/>
          <w:i/>
          <w:iCs/>
          <w:sz w:val="18"/>
          <w:szCs w:val="18"/>
        </w:rPr>
        <w:fldChar w:fldCharType="separate"/>
      </w:r>
      <w:r w:rsidRPr="007722D9">
        <w:rPr>
          <w:rStyle w:val="Hipercze"/>
          <w:rFonts w:ascii="Calibri Light" w:hAnsi="Calibri Light" w:cs="Calibri Light"/>
          <w:i/>
          <w:iCs/>
          <w:sz w:val="18"/>
          <w:szCs w:val="18"/>
        </w:rPr>
        <w:t>https://ezamowienia.gov.pl/pl</w:t>
      </w:r>
      <w:bookmarkEnd w:id="0"/>
      <w:r w:rsidRPr="007722D9">
        <w:rPr>
          <w:rStyle w:val="Hipercze"/>
          <w:rFonts w:ascii="Calibri Light" w:hAnsi="Calibri Light" w:cs="Calibri Light"/>
          <w:i/>
          <w:iCs/>
          <w:sz w:val="18"/>
          <w:szCs w:val="18"/>
        </w:rPr>
        <w:t>/</w:t>
      </w:r>
      <w:r w:rsidRPr="007722D9">
        <w:rPr>
          <w:rFonts w:ascii="Calibri Light" w:hAnsi="Calibri Light" w:cs="Calibri Light"/>
          <w:i/>
          <w:iCs/>
          <w:sz w:val="18"/>
          <w:szCs w:val="18"/>
        </w:rPr>
        <w:fldChar w:fldCharType="end"/>
      </w:r>
    </w:p>
    <w:p w14:paraId="17CCCDF7" w14:textId="76764710" w:rsidR="00D7794B" w:rsidRPr="007722D9" w:rsidRDefault="00D7794B" w:rsidP="00F6700F">
      <w:pPr>
        <w:spacing w:before="120"/>
        <w:ind w:left="567"/>
        <w:jc w:val="both"/>
        <w:outlineLvl w:val="0"/>
        <w:rPr>
          <w:rFonts w:ascii="Calibri Light" w:hAnsi="Calibri Light" w:cs="Calibri Light"/>
          <w:sz w:val="18"/>
          <w:szCs w:val="18"/>
        </w:rPr>
      </w:pPr>
      <w:r w:rsidRPr="007722D9">
        <w:rPr>
          <w:rFonts w:ascii="Calibri Light" w:hAnsi="Calibri Light" w:cs="Calibri Light"/>
          <w:sz w:val="18"/>
          <w:szCs w:val="18"/>
        </w:rPr>
        <w:t>zwana dalej „Zamawiającym” zaprasza Wykonawców do udziału w postępowaniu o udzielenie zamówienia publicznego prowadzonego w trybie podstawowym bez przeprowadzenia negocjacji na zadanie pn.:</w:t>
      </w:r>
      <w:r w:rsidRPr="007722D9">
        <w:rPr>
          <w:rFonts w:ascii="Calibri Light" w:hAnsi="Calibri Light" w:cs="Calibri Light"/>
          <w:bCs/>
          <w:sz w:val="18"/>
          <w:szCs w:val="18"/>
        </w:rPr>
        <w:t xml:space="preserve"> </w:t>
      </w:r>
    </w:p>
    <w:p w14:paraId="2B571926" w14:textId="187AADD6" w:rsidR="00FC67E4" w:rsidRPr="007722D9" w:rsidRDefault="00FC67E4" w:rsidP="00FC67E4">
      <w:pPr>
        <w:pStyle w:val="Akapitzlist"/>
        <w:spacing w:before="120" w:after="120"/>
        <w:ind w:left="567"/>
        <w:jc w:val="center"/>
        <w:rPr>
          <w:rFonts w:ascii="Calibri Light" w:hAnsi="Calibri Light" w:cs="Calibri Light"/>
          <w:b/>
          <w:bCs/>
          <w:sz w:val="18"/>
          <w:szCs w:val="18"/>
        </w:rPr>
      </w:pPr>
      <w:r w:rsidRPr="007722D9">
        <w:rPr>
          <w:rFonts w:ascii="Calibri Light" w:hAnsi="Calibri Light" w:cs="Calibri Light"/>
          <w:b/>
          <w:bCs/>
          <w:sz w:val="18"/>
          <w:szCs w:val="18"/>
          <w:lang w:eastAsia="pl-PL"/>
        </w:rPr>
        <w:t xml:space="preserve">Sukcesywna dostawa produktów spożywczych dla potrzeb </w:t>
      </w:r>
      <w:r w:rsidR="00E40C0F" w:rsidRPr="007722D9">
        <w:rPr>
          <w:rFonts w:ascii="Calibri Light" w:hAnsi="Calibri Light" w:cs="Calibri Light"/>
          <w:b/>
          <w:bCs/>
          <w:sz w:val="18"/>
          <w:szCs w:val="18"/>
          <w:lang w:eastAsia="pl-PL"/>
        </w:rPr>
        <w:t xml:space="preserve">Szkoły Podstawowej nr 97 im. Jana Brzechwy </w:t>
      </w:r>
      <w:r w:rsidRPr="007722D9">
        <w:rPr>
          <w:rFonts w:ascii="Calibri Light" w:hAnsi="Calibri Light" w:cs="Calibri Light"/>
          <w:b/>
          <w:bCs/>
          <w:sz w:val="18"/>
          <w:szCs w:val="18"/>
          <w:lang w:eastAsia="pl-PL"/>
        </w:rPr>
        <w:t>we Wrocławiu w</w:t>
      </w:r>
      <w:r w:rsidR="008749C5">
        <w:rPr>
          <w:rFonts w:ascii="Calibri Light" w:hAnsi="Calibri Light" w:cs="Calibri Light"/>
          <w:b/>
          <w:bCs/>
          <w:sz w:val="18"/>
          <w:szCs w:val="18"/>
          <w:lang w:eastAsia="pl-PL"/>
        </w:rPr>
        <w:t> </w:t>
      </w:r>
      <w:r w:rsidRPr="007722D9">
        <w:rPr>
          <w:rFonts w:ascii="Calibri Light" w:hAnsi="Calibri Light" w:cs="Calibri Light"/>
          <w:b/>
          <w:bCs/>
          <w:sz w:val="18"/>
          <w:szCs w:val="18"/>
          <w:lang w:eastAsia="pl-PL"/>
        </w:rPr>
        <w:t>202</w:t>
      </w:r>
      <w:r w:rsidR="007722D9">
        <w:rPr>
          <w:rFonts w:ascii="Calibri Light" w:hAnsi="Calibri Light" w:cs="Calibri Light"/>
          <w:b/>
          <w:bCs/>
          <w:sz w:val="18"/>
          <w:szCs w:val="18"/>
          <w:lang w:eastAsia="pl-PL"/>
        </w:rPr>
        <w:t>6</w:t>
      </w:r>
      <w:r w:rsidRPr="007722D9">
        <w:rPr>
          <w:rFonts w:ascii="Calibri Light" w:hAnsi="Calibri Light" w:cs="Calibri Light"/>
          <w:b/>
          <w:bCs/>
          <w:sz w:val="18"/>
          <w:szCs w:val="18"/>
          <w:lang w:eastAsia="pl-PL"/>
        </w:rPr>
        <w:t xml:space="preserve"> roku z podziałem na zadania.</w:t>
      </w:r>
    </w:p>
    <w:p w14:paraId="7DEE7A8E" w14:textId="43E0DC06" w:rsidR="00D7794B" w:rsidRPr="007722D9" w:rsidRDefault="00F6700F" w:rsidP="00F6700F">
      <w:pPr>
        <w:pStyle w:val="Akapitzlist"/>
        <w:numPr>
          <w:ilvl w:val="1"/>
          <w:numId w:val="4"/>
        </w:numPr>
        <w:spacing w:before="120"/>
        <w:ind w:left="567" w:hanging="567"/>
        <w:jc w:val="both"/>
        <w:rPr>
          <w:rFonts w:ascii="Calibri Light" w:hAnsi="Calibri Light" w:cs="Calibri Light"/>
          <w:b/>
          <w:bCs/>
          <w:sz w:val="18"/>
          <w:szCs w:val="18"/>
        </w:rPr>
      </w:pPr>
      <w:r w:rsidRPr="007722D9">
        <w:rPr>
          <w:rFonts w:ascii="Calibri Light" w:hAnsi="Calibri Light" w:cs="Calibri Light"/>
          <w:sz w:val="18"/>
          <w:szCs w:val="18"/>
        </w:rPr>
        <w:t xml:space="preserve">Ogłoszenie o zamówieniu zamieszczono w Biuletynie Zamówień Publicznych na Platformie </w:t>
      </w:r>
      <w:hyperlink r:id="rId12" w:history="1">
        <w:r w:rsidRPr="007722D9">
          <w:rPr>
            <w:rStyle w:val="Hipercze"/>
            <w:rFonts w:ascii="Calibri Light" w:hAnsi="Calibri Light" w:cs="Calibri Light"/>
            <w:sz w:val="18"/>
            <w:szCs w:val="18"/>
          </w:rPr>
          <w:t>https://ezamowienia.gov.pl/pl</w:t>
        </w:r>
      </w:hyperlink>
      <w:r w:rsidRPr="007722D9">
        <w:rPr>
          <w:rFonts w:ascii="Calibri Light" w:hAnsi="Calibri Light" w:cs="Calibri Light"/>
          <w:sz w:val="18"/>
          <w:szCs w:val="18"/>
        </w:rPr>
        <w:t>, zwanej dalej „Platformą”</w:t>
      </w:r>
      <w:r w:rsidR="00D21B28" w:rsidRPr="007722D9">
        <w:rPr>
          <w:rFonts w:ascii="Calibri Light" w:hAnsi="Calibri Light" w:cs="Calibri Light"/>
          <w:sz w:val="18"/>
          <w:szCs w:val="18"/>
        </w:rPr>
        <w:t>.</w:t>
      </w:r>
    </w:p>
    <w:p w14:paraId="71EE0A26" w14:textId="1292191A" w:rsidR="00B60040" w:rsidRPr="007722D9" w:rsidRDefault="00B60040"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Wykonawca winien zapoznać się ze wszystkimi wymaganiami określonymi w niniejszej specyfikacji</w:t>
      </w:r>
      <w:r w:rsidR="00B11AFA" w:rsidRPr="007722D9">
        <w:rPr>
          <w:rFonts w:ascii="Calibri Light" w:hAnsi="Calibri Light" w:cs="Calibri Light"/>
          <w:sz w:val="18"/>
          <w:szCs w:val="18"/>
        </w:rPr>
        <w:t xml:space="preserve"> i złożyć ofertę zgodnie z jej wymaganiami</w:t>
      </w:r>
      <w:r w:rsidRPr="007722D9">
        <w:rPr>
          <w:rFonts w:ascii="Calibri Light" w:hAnsi="Calibri Light" w:cs="Calibri Light"/>
          <w:sz w:val="18"/>
          <w:szCs w:val="18"/>
        </w:rPr>
        <w:t>.</w:t>
      </w:r>
    </w:p>
    <w:p w14:paraId="31949EA7" w14:textId="21766F00" w:rsidR="00D02C2E" w:rsidRPr="007722D9" w:rsidRDefault="00C50703"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Zamawiający</w:t>
      </w:r>
      <w:r w:rsidR="00D02C2E" w:rsidRPr="007722D9">
        <w:rPr>
          <w:rFonts w:ascii="Calibri Light" w:hAnsi="Calibri Light" w:cs="Calibri Light"/>
          <w:sz w:val="18"/>
          <w:szCs w:val="18"/>
        </w:rPr>
        <w:t xml:space="preserve"> przyjmuje zainteresowanych od poniedziałku do piątku w</w:t>
      </w:r>
      <w:r w:rsidR="00154B52" w:rsidRPr="007722D9">
        <w:rPr>
          <w:rFonts w:ascii="Calibri Light" w:hAnsi="Calibri Light" w:cs="Calibri Light"/>
          <w:sz w:val="18"/>
          <w:szCs w:val="18"/>
        </w:rPr>
        <w:t> </w:t>
      </w:r>
      <w:r w:rsidR="00D02C2E" w:rsidRPr="007722D9">
        <w:rPr>
          <w:rFonts w:ascii="Calibri Light" w:hAnsi="Calibri Light" w:cs="Calibri Light"/>
          <w:sz w:val="18"/>
          <w:szCs w:val="18"/>
        </w:rPr>
        <w:t xml:space="preserve">godzinach od </w:t>
      </w:r>
      <w:r w:rsidRPr="007722D9">
        <w:rPr>
          <w:rFonts w:ascii="Calibri Light" w:hAnsi="Calibri Light" w:cs="Calibri Light"/>
          <w:sz w:val="18"/>
          <w:szCs w:val="18"/>
        </w:rPr>
        <w:t>8</w:t>
      </w:r>
      <w:r w:rsidR="00D02C2E" w:rsidRPr="007722D9">
        <w:rPr>
          <w:rFonts w:ascii="Calibri Light" w:hAnsi="Calibri Light" w:cs="Calibri Light"/>
          <w:sz w:val="18"/>
          <w:szCs w:val="18"/>
          <w:vertAlign w:val="superscript"/>
        </w:rPr>
        <w:t>00</w:t>
      </w:r>
      <w:r w:rsidR="00D02C2E" w:rsidRPr="007722D9">
        <w:rPr>
          <w:rFonts w:ascii="Calibri Light" w:hAnsi="Calibri Light" w:cs="Calibri Light"/>
          <w:sz w:val="18"/>
          <w:szCs w:val="18"/>
        </w:rPr>
        <w:t xml:space="preserve"> do 1</w:t>
      </w:r>
      <w:r w:rsidR="00E40C0F" w:rsidRPr="007722D9">
        <w:rPr>
          <w:rFonts w:ascii="Calibri Light" w:hAnsi="Calibri Light" w:cs="Calibri Light"/>
          <w:sz w:val="18"/>
          <w:szCs w:val="18"/>
        </w:rPr>
        <w:t>1</w:t>
      </w:r>
      <w:r w:rsidR="00D02C2E" w:rsidRPr="007722D9">
        <w:rPr>
          <w:rFonts w:ascii="Calibri Light" w:hAnsi="Calibri Light" w:cs="Calibri Light"/>
          <w:sz w:val="18"/>
          <w:szCs w:val="18"/>
          <w:vertAlign w:val="superscript"/>
        </w:rPr>
        <w:t>00</w:t>
      </w:r>
      <w:r w:rsidR="00D02C2E" w:rsidRPr="007722D9">
        <w:rPr>
          <w:rFonts w:ascii="Calibri Light" w:hAnsi="Calibri Light" w:cs="Calibri Light"/>
          <w:sz w:val="18"/>
          <w:szCs w:val="18"/>
        </w:rPr>
        <w:t>.</w:t>
      </w:r>
    </w:p>
    <w:p w14:paraId="5D946D98" w14:textId="33488738" w:rsidR="00B60040" w:rsidRPr="007722D9" w:rsidRDefault="00B60040"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 xml:space="preserve">Postępowanie prowadzone jest zgodnie z ustawą z dnia </w:t>
      </w:r>
      <w:r w:rsidR="007A4BBA" w:rsidRPr="007722D9">
        <w:rPr>
          <w:rFonts w:ascii="Calibri Light" w:hAnsi="Calibri Light" w:cs="Calibri Light"/>
          <w:sz w:val="18"/>
          <w:szCs w:val="18"/>
        </w:rPr>
        <w:t>11 września</w:t>
      </w:r>
      <w:r w:rsidRPr="007722D9">
        <w:rPr>
          <w:rFonts w:ascii="Calibri Light" w:hAnsi="Calibri Light" w:cs="Calibri Light"/>
          <w:sz w:val="18"/>
          <w:szCs w:val="18"/>
        </w:rPr>
        <w:t xml:space="preserve"> 20</w:t>
      </w:r>
      <w:r w:rsidR="007A4BBA" w:rsidRPr="007722D9">
        <w:rPr>
          <w:rFonts w:ascii="Calibri Light" w:hAnsi="Calibri Light" w:cs="Calibri Light"/>
          <w:sz w:val="18"/>
          <w:szCs w:val="18"/>
        </w:rPr>
        <w:t>19</w:t>
      </w:r>
      <w:r w:rsidR="00F03A57" w:rsidRPr="007722D9">
        <w:rPr>
          <w:rFonts w:ascii="Calibri Light" w:hAnsi="Calibri Light" w:cs="Calibri Light"/>
          <w:sz w:val="18"/>
          <w:szCs w:val="18"/>
        </w:rPr>
        <w:t> </w:t>
      </w:r>
      <w:r w:rsidRPr="007722D9">
        <w:rPr>
          <w:rFonts w:ascii="Calibri Light" w:hAnsi="Calibri Light" w:cs="Calibri Light"/>
          <w:sz w:val="18"/>
          <w:szCs w:val="18"/>
        </w:rPr>
        <w:t>r. - Prawo zamówień publicznyc</w:t>
      </w:r>
      <w:r w:rsidR="0068521E" w:rsidRPr="007722D9">
        <w:rPr>
          <w:rFonts w:ascii="Calibri Light" w:hAnsi="Calibri Light" w:cs="Calibri Light"/>
          <w:sz w:val="18"/>
          <w:szCs w:val="18"/>
        </w:rPr>
        <w:t>h (Dz.</w:t>
      </w:r>
      <w:r w:rsidR="00550AF5" w:rsidRPr="007722D9">
        <w:rPr>
          <w:rFonts w:ascii="Calibri Light" w:hAnsi="Calibri Light" w:cs="Calibri Light"/>
          <w:sz w:val="18"/>
          <w:szCs w:val="18"/>
        </w:rPr>
        <w:t> </w:t>
      </w:r>
      <w:r w:rsidR="0068521E" w:rsidRPr="007722D9">
        <w:rPr>
          <w:rFonts w:ascii="Calibri Light" w:hAnsi="Calibri Light" w:cs="Calibri Light"/>
          <w:sz w:val="18"/>
          <w:szCs w:val="18"/>
        </w:rPr>
        <w:t>U. z</w:t>
      </w:r>
      <w:r w:rsidR="00550AF5" w:rsidRPr="007722D9">
        <w:rPr>
          <w:rFonts w:ascii="Calibri Light" w:hAnsi="Calibri Light" w:cs="Calibri Light"/>
          <w:sz w:val="18"/>
          <w:szCs w:val="18"/>
        </w:rPr>
        <w:t> </w:t>
      </w:r>
      <w:r w:rsidR="0068521E" w:rsidRPr="007722D9">
        <w:rPr>
          <w:rFonts w:ascii="Calibri Light" w:hAnsi="Calibri Light" w:cs="Calibri Light"/>
          <w:sz w:val="18"/>
          <w:szCs w:val="18"/>
        </w:rPr>
        <w:t>20</w:t>
      </w:r>
      <w:r w:rsidR="001319AB" w:rsidRPr="007722D9">
        <w:rPr>
          <w:rFonts w:ascii="Calibri Light" w:hAnsi="Calibri Light" w:cs="Calibri Light"/>
          <w:sz w:val="18"/>
          <w:szCs w:val="18"/>
        </w:rPr>
        <w:t>2</w:t>
      </w:r>
      <w:r w:rsidR="00155D91" w:rsidRPr="007722D9">
        <w:rPr>
          <w:rFonts w:ascii="Calibri Light" w:hAnsi="Calibri Light" w:cs="Calibri Light"/>
          <w:sz w:val="18"/>
          <w:szCs w:val="18"/>
        </w:rPr>
        <w:t>4</w:t>
      </w:r>
      <w:r w:rsidR="007E0A05" w:rsidRPr="007722D9">
        <w:rPr>
          <w:rFonts w:ascii="Calibri Light" w:hAnsi="Calibri Light" w:cs="Calibri Light"/>
          <w:sz w:val="18"/>
          <w:szCs w:val="18"/>
        </w:rPr>
        <w:t> </w:t>
      </w:r>
      <w:r w:rsidR="00FA2E80" w:rsidRPr="007722D9">
        <w:rPr>
          <w:rFonts w:ascii="Calibri Light" w:hAnsi="Calibri Light" w:cs="Calibri Light"/>
          <w:sz w:val="18"/>
          <w:szCs w:val="18"/>
        </w:rPr>
        <w:t>r.</w:t>
      </w:r>
      <w:r w:rsidRPr="007722D9">
        <w:rPr>
          <w:rFonts w:ascii="Calibri Light" w:hAnsi="Calibri Light" w:cs="Calibri Light"/>
          <w:sz w:val="18"/>
          <w:szCs w:val="18"/>
        </w:rPr>
        <w:t xml:space="preserve"> poz. </w:t>
      </w:r>
      <w:r w:rsidR="00F6700F" w:rsidRPr="007722D9">
        <w:rPr>
          <w:rFonts w:ascii="Calibri Light" w:hAnsi="Calibri Light" w:cs="Calibri Light"/>
          <w:sz w:val="18"/>
          <w:szCs w:val="18"/>
        </w:rPr>
        <w:t>1</w:t>
      </w:r>
      <w:r w:rsidR="00155D91" w:rsidRPr="007722D9">
        <w:rPr>
          <w:rFonts w:ascii="Calibri Light" w:hAnsi="Calibri Light" w:cs="Calibri Light"/>
          <w:sz w:val="18"/>
          <w:szCs w:val="18"/>
        </w:rPr>
        <w:t>320</w:t>
      </w:r>
      <w:r w:rsidR="00F6700F" w:rsidRPr="007722D9">
        <w:rPr>
          <w:rFonts w:ascii="Calibri Light" w:hAnsi="Calibri Light" w:cs="Calibri Light"/>
          <w:sz w:val="18"/>
          <w:szCs w:val="18"/>
        </w:rPr>
        <w:t xml:space="preserve"> t. j.</w:t>
      </w:r>
      <w:r w:rsidRPr="007722D9">
        <w:rPr>
          <w:rFonts w:ascii="Calibri Light" w:hAnsi="Calibri Light" w:cs="Calibri Light"/>
          <w:sz w:val="18"/>
          <w:szCs w:val="18"/>
        </w:rPr>
        <w:t>)</w:t>
      </w:r>
      <w:r w:rsidRPr="007722D9">
        <w:rPr>
          <w:rFonts w:ascii="Calibri Light" w:hAnsi="Calibri Light" w:cs="Calibri Light"/>
          <w:bCs/>
          <w:sz w:val="18"/>
          <w:szCs w:val="18"/>
        </w:rPr>
        <w:t xml:space="preserve"> </w:t>
      </w:r>
      <w:r w:rsidRPr="007722D9">
        <w:rPr>
          <w:rFonts w:ascii="Calibri Light" w:hAnsi="Calibri Light" w:cs="Calibri Light"/>
          <w:sz w:val="18"/>
          <w:szCs w:val="18"/>
        </w:rPr>
        <w:t xml:space="preserve">zwaną dalej „ustawą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 „ustawą” lub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223D49B8" w14:textId="77777777" w:rsidR="00B60040" w:rsidRPr="007722D9" w:rsidRDefault="00B60040"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Do czynności podejmowanych przez Zamawiającego i Wykonawcę stosować się będzie przepisy ustawy z dnia 23</w:t>
      </w:r>
      <w:r w:rsidR="00877175" w:rsidRPr="007722D9">
        <w:rPr>
          <w:rFonts w:ascii="Calibri Light" w:hAnsi="Calibri Light" w:cs="Calibri Light"/>
          <w:sz w:val="18"/>
          <w:szCs w:val="18"/>
        </w:rPr>
        <w:t> </w:t>
      </w:r>
      <w:r w:rsidRPr="007722D9">
        <w:rPr>
          <w:rFonts w:ascii="Calibri Light" w:hAnsi="Calibri Light" w:cs="Calibri Light"/>
          <w:sz w:val="18"/>
          <w:szCs w:val="18"/>
        </w:rPr>
        <w:t>kwietnia 1964</w:t>
      </w:r>
      <w:r w:rsidR="00877175" w:rsidRPr="007722D9">
        <w:rPr>
          <w:rFonts w:ascii="Calibri Light" w:hAnsi="Calibri Light" w:cs="Calibri Light"/>
          <w:sz w:val="18"/>
          <w:szCs w:val="18"/>
        </w:rPr>
        <w:t> </w:t>
      </w:r>
      <w:r w:rsidR="00133E6B" w:rsidRPr="007722D9">
        <w:rPr>
          <w:rFonts w:ascii="Calibri Light" w:hAnsi="Calibri Light" w:cs="Calibri Light"/>
          <w:sz w:val="18"/>
          <w:szCs w:val="18"/>
        </w:rPr>
        <w:t xml:space="preserve">r. Kodeks cywilny, </w:t>
      </w:r>
      <w:r w:rsidRPr="007722D9">
        <w:rPr>
          <w:rFonts w:ascii="Calibri Light" w:hAnsi="Calibri Light" w:cs="Calibri Light"/>
          <w:sz w:val="18"/>
          <w:szCs w:val="18"/>
        </w:rPr>
        <w:t>jeżeli przepisy ustawy nie stanowią inaczej.</w:t>
      </w:r>
    </w:p>
    <w:p w14:paraId="2441E818" w14:textId="00784A50" w:rsidR="00B60040" w:rsidRPr="007722D9" w:rsidRDefault="00B60040"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 xml:space="preserve">Wykonawca ponosi wszelkie koszty związane z przygotowaniem i złożeniem oferty. </w:t>
      </w:r>
    </w:p>
    <w:p w14:paraId="0F71A8CE" w14:textId="77777777" w:rsidR="00217183" w:rsidRPr="007722D9" w:rsidRDefault="00217183"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Wszystkie oświadczenia, wnioski, zawiadomienia, pytania, wezwania i odpowiedzi oraz inne informacje Zamawiający i</w:t>
      </w:r>
      <w:r w:rsidR="00B65561" w:rsidRPr="007722D9">
        <w:rPr>
          <w:rFonts w:ascii="Calibri Light" w:hAnsi="Calibri Light" w:cs="Calibri Light"/>
          <w:sz w:val="18"/>
          <w:szCs w:val="18"/>
        </w:rPr>
        <w:t> </w:t>
      </w:r>
      <w:r w:rsidRPr="007722D9">
        <w:rPr>
          <w:rFonts w:ascii="Calibri Light" w:hAnsi="Calibri Light" w:cs="Calibri Light"/>
          <w:sz w:val="18"/>
          <w:szCs w:val="18"/>
        </w:rPr>
        <w:t>Wykonawcy, muszą przek</w:t>
      </w:r>
      <w:r w:rsidR="000D1F4A" w:rsidRPr="007722D9">
        <w:rPr>
          <w:rFonts w:ascii="Calibri Light" w:hAnsi="Calibri Light" w:cs="Calibri Light"/>
          <w:sz w:val="18"/>
          <w:szCs w:val="18"/>
        </w:rPr>
        <w:t>azywać zgodnie z rozdziałem 11 S</w:t>
      </w:r>
      <w:r w:rsidRPr="007722D9">
        <w:rPr>
          <w:rFonts w:ascii="Calibri Light" w:hAnsi="Calibri Light" w:cs="Calibri Light"/>
          <w:sz w:val="18"/>
          <w:szCs w:val="18"/>
        </w:rPr>
        <w:t>WZ.</w:t>
      </w:r>
    </w:p>
    <w:p w14:paraId="16659046" w14:textId="77777777" w:rsidR="00710C2A" w:rsidRPr="007722D9" w:rsidRDefault="00B60040" w:rsidP="00C80EED">
      <w:pPr>
        <w:numPr>
          <w:ilvl w:val="1"/>
          <w:numId w:val="4"/>
        </w:numPr>
        <w:spacing w:before="120"/>
        <w:ind w:left="567" w:hanging="567"/>
        <w:jc w:val="both"/>
        <w:outlineLvl w:val="0"/>
        <w:rPr>
          <w:rFonts w:ascii="Calibri Light" w:hAnsi="Calibri Light" w:cs="Calibri Light"/>
          <w:sz w:val="18"/>
          <w:szCs w:val="18"/>
        </w:rPr>
      </w:pPr>
      <w:r w:rsidRPr="007722D9">
        <w:rPr>
          <w:rFonts w:ascii="Calibri Light" w:hAnsi="Calibri Light" w:cs="Calibri Light"/>
          <w:sz w:val="18"/>
          <w:szCs w:val="18"/>
        </w:rPr>
        <w:t>Zamawiający nie przewiduje:</w:t>
      </w:r>
    </w:p>
    <w:p w14:paraId="515C9210" w14:textId="77777777" w:rsidR="00B60040" w:rsidRPr="007722D9" w:rsidRDefault="00B60040" w:rsidP="00C80EED">
      <w:pPr>
        <w:numPr>
          <w:ilvl w:val="0"/>
          <w:numId w:val="3"/>
        </w:numPr>
        <w:tabs>
          <w:tab w:val="left" w:pos="851"/>
        </w:tabs>
        <w:spacing w:before="60"/>
        <w:ind w:left="1134" w:hanging="567"/>
        <w:jc w:val="both"/>
        <w:rPr>
          <w:rFonts w:ascii="Calibri Light" w:hAnsi="Calibri Light" w:cs="Calibri Light"/>
          <w:sz w:val="18"/>
          <w:szCs w:val="18"/>
        </w:rPr>
      </w:pPr>
      <w:r w:rsidRPr="007722D9">
        <w:rPr>
          <w:rFonts w:ascii="Calibri Light" w:hAnsi="Calibri Light" w:cs="Calibri Light"/>
          <w:sz w:val="18"/>
          <w:szCs w:val="18"/>
        </w:rPr>
        <w:t>zebrania Wykonawców,</w:t>
      </w:r>
    </w:p>
    <w:p w14:paraId="675C5856" w14:textId="77777777" w:rsidR="00B60040" w:rsidRPr="007722D9" w:rsidRDefault="00B60040" w:rsidP="00C80EED">
      <w:pPr>
        <w:numPr>
          <w:ilvl w:val="0"/>
          <w:numId w:val="3"/>
        </w:numPr>
        <w:tabs>
          <w:tab w:val="left" w:pos="851"/>
        </w:tabs>
        <w:spacing w:before="60"/>
        <w:ind w:left="1134" w:hanging="567"/>
        <w:jc w:val="both"/>
        <w:rPr>
          <w:rFonts w:ascii="Calibri Light" w:hAnsi="Calibri Light" w:cs="Calibri Light"/>
          <w:sz w:val="18"/>
          <w:szCs w:val="18"/>
        </w:rPr>
      </w:pPr>
      <w:r w:rsidRPr="007722D9">
        <w:rPr>
          <w:rFonts w:ascii="Calibri Light" w:hAnsi="Calibri Light" w:cs="Calibri Light"/>
          <w:sz w:val="18"/>
          <w:szCs w:val="18"/>
        </w:rPr>
        <w:t>zawarcia umowy ramowej,</w:t>
      </w:r>
    </w:p>
    <w:p w14:paraId="442CBE91" w14:textId="43AF3661" w:rsidR="00EA537E" w:rsidRPr="007722D9" w:rsidRDefault="00EA537E" w:rsidP="00C80EED">
      <w:pPr>
        <w:numPr>
          <w:ilvl w:val="0"/>
          <w:numId w:val="3"/>
        </w:numPr>
        <w:tabs>
          <w:tab w:val="left" w:pos="851"/>
        </w:tabs>
        <w:spacing w:before="60"/>
        <w:ind w:left="851" w:hanging="284"/>
        <w:jc w:val="both"/>
        <w:rPr>
          <w:rFonts w:ascii="Calibri Light" w:hAnsi="Calibri Light" w:cs="Calibri Light"/>
          <w:sz w:val="18"/>
          <w:szCs w:val="18"/>
        </w:rPr>
      </w:pPr>
      <w:r w:rsidRPr="007722D9">
        <w:rPr>
          <w:rFonts w:ascii="Calibri Light" w:hAnsi="Calibri Light" w:cs="Calibri Light"/>
          <w:sz w:val="18"/>
          <w:szCs w:val="18"/>
        </w:rPr>
        <w:t>złożenia</w:t>
      </w:r>
      <w:r w:rsidR="005316C0" w:rsidRPr="007722D9">
        <w:rPr>
          <w:rFonts w:ascii="Calibri Light" w:hAnsi="Calibri Light" w:cs="Calibri Light"/>
          <w:sz w:val="18"/>
          <w:szCs w:val="18"/>
        </w:rPr>
        <w:t xml:space="preserve"> oferty</w:t>
      </w:r>
      <w:r w:rsidRPr="007722D9">
        <w:rPr>
          <w:rFonts w:ascii="Calibri Light" w:hAnsi="Calibri Light" w:cs="Calibri Light"/>
          <w:sz w:val="18"/>
          <w:szCs w:val="18"/>
        </w:rPr>
        <w:t xml:space="preserve"> </w:t>
      </w:r>
      <w:r w:rsidR="00A045A5" w:rsidRPr="007722D9">
        <w:rPr>
          <w:rFonts w:ascii="Calibri Light" w:hAnsi="Calibri Light" w:cs="Calibri Light"/>
          <w:sz w:val="18"/>
          <w:szCs w:val="18"/>
        </w:rPr>
        <w:t>po</w:t>
      </w:r>
      <w:r w:rsidR="005316C0" w:rsidRPr="007722D9">
        <w:rPr>
          <w:rFonts w:ascii="Calibri Light" w:hAnsi="Calibri Light" w:cs="Calibri Light"/>
          <w:sz w:val="18"/>
          <w:szCs w:val="18"/>
        </w:rPr>
        <w:t xml:space="preserve"> </w:t>
      </w:r>
      <w:r w:rsidR="00D02C2E" w:rsidRPr="007722D9">
        <w:rPr>
          <w:rFonts w:ascii="Calibri Light" w:hAnsi="Calibri Light" w:cs="Calibri Light"/>
          <w:sz w:val="18"/>
          <w:szCs w:val="18"/>
        </w:rPr>
        <w:t xml:space="preserve">odbyciu wizji lokalnej lub </w:t>
      </w:r>
      <w:r w:rsidRPr="007722D9">
        <w:rPr>
          <w:rFonts w:ascii="Calibri Light" w:hAnsi="Calibri Light" w:cs="Calibri Light"/>
          <w:sz w:val="18"/>
          <w:szCs w:val="18"/>
        </w:rPr>
        <w:t>sprawdzeniu dokumentów niezbędnych do realizacji zamówienia dostępnych na miejscu u Zamawiającego,</w:t>
      </w:r>
    </w:p>
    <w:p w14:paraId="33C5F923" w14:textId="4B4C4016" w:rsidR="00C9261E" w:rsidRPr="007722D9" w:rsidRDefault="00C9261E" w:rsidP="00C80EED">
      <w:pPr>
        <w:numPr>
          <w:ilvl w:val="0"/>
          <w:numId w:val="3"/>
        </w:numPr>
        <w:tabs>
          <w:tab w:val="left" w:pos="851"/>
        </w:tabs>
        <w:spacing w:before="60"/>
        <w:ind w:left="851" w:hanging="284"/>
        <w:jc w:val="both"/>
        <w:rPr>
          <w:rFonts w:ascii="Calibri Light" w:hAnsi="Calibri Light" w:cs="Calibri Light"/>
          <w:sz w:val="18"/>
          <w:szCs w:val="18"/>
        </w:rPr>
      </w:pPr>
      <w:r w:rsidRPr="007722D9">
        <w:rPr>
          <w:rFonts w:ascii="Calibri Light" w:hAnsi="Calibri Light" w:cs="Calibri Light"/>
          <w:sz w:val="18"/>
          <w:szCs w:val="18"/>
        </w:rPr>
        <w:t xml:space="preserve">udzielenia zamówień, o których mowa w art. 214 ust. 1 pkt 8 ustawy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03978B9C" w14:textId="77777777" w:rsidR="000159CE" w:rsidRPr="007722D9" w:rsidRDefault="00900479" w:rsidP="00C80EED">
      <w:pPr>
        <w:numPr>
          <w:ilvl w:val="0"/>
          <w:numId w:val="3"/>
        </w:numPr>
        <w:tabs>
          <w:tab w:val="left" w:pos="851"/>
        </w:tabs>
        <w:spacing w:before="60"/>
        <w:ind w:left="851" w:hanging="284"/>
        <w:jc w:val="both"/>
        <w:rPr>
          <w:rFonts w:ascii="Calibri Light" w:hAnsi="Calibri Light" w:cs="Calibri Light"/>
          <w:sz w:val="18"/>
          <w:szCs w:val="18"/>
        </w:rPr>
      </w:pPr>
      <w:r w:rsidRPr="007722D9">
        <w:rPr>
          <w:rFonts w:ascii="Calibri Light" w:hAnsi="Calibri Light" w:cs="Calibri Light"/>
          <w:sz w:val="18"/>
          <w:szCs w:val="18"/>
        </w:rPr>
        <w:t>możliwości ubiegania się o udzielenie zamówienia wyłącznie przez Wykonawców, o których mowa w art. 94 ustawy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42CCC222" w14:textId="04B44483" w:rsidR="001C5856" w:rsidRPr="007722D9" w:rsidRDefault="001C5856" w:rsidP="00C80EED">
      <w:pPr>
        <w:numPr>
          <w:ilvl w:val="0"/>
          <w:numId w:val="3"/>
        </w:numPr>
        <w:tabs>
          <w:tab w:val="left" w:pos="851"/>
        </w:tabs>
        <w:spacing w:before="60"/>
        <w:ind w:left="851" w:hanging="284"/>
        <w:jc w:val="both"/>
        <w:rPr>
          <w:rFonts w:ascii="Calibri Light" w:hAnsi="Calibri Light" w:cs="Calibri Light"/>
          <w:sz w:val="18"/>
          <w:szCs w:val="18"/>
        </w:rPr>
      </w:pPr>
      <w:r w:rsidRPr="007722D9">
        <w:rPr>
          <w:rFonts w:ascii="Calibri Light" w:hAnsi="Calibri Light" w:cs="Calibri Light"/>
          <w:sz w:val="18"/>
          <w:szCs w:val="18"/>
        </w:rPr>
        <w:t xml:space="preserve">wymagań w zakresie zatrudnienia na podstawie stosunku pracy, w okolicznościach, o których mowa w art. 95 ustawy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67D3855C" w14:textId="193FE1F9" w:rsidR="00B60040" w:rsidRPr="007722D9" w:rsidRDefault="00B60040" w:rsidP="00C80EED">
      <w:pPr>
        <w:numPr>
          <w:ilvl w:val="0"/>
          <w:numId w:val="3"/>
        </w:numPr>
        <w:tabs>
          <w:tab w:val="left" w:pos="851"/>
        </w:tabs>
        <w:spacing w:before="60"/>
        <w:ind w:left="1134" w:hanging="567"/>
        <w:jc w:val="both"/>
        <w:rPr>
          <w:rFonts w:ascii="Calibri Light" w:hAnsi="Calibri Light" w:cs="Calibri Light"/>
          <w:sz w:val="18"/>
          <w:szCs w:val="18"/>
        </w:rPr>
      </w:pPr>
      <w:r w:rsidRPr="007722D9">
        <w:rPr>
          <w:rFonts w:ascii="Calibri Light" w:hAnsi="Calibri Light" w:cs="Calibri Light"/>
          <w:sz w:val="18"/>
          <w:szCs w:val="18"/>
        </w:rPr>
        <w:t xml:space="preserve">wymagań </w:t>
      </w:r>
      <w:r w:rsidR="009E132A" w:rsidRPr="007722D9">
        <w:rPr>
          <w:rFonts w:ascii="Calibri Light" w:hAnsi="Calibri Light" w:cs="Calibri Light"/>
          <w:sz w:val="18"/>
          <w:szCs w:val="18"/>
        </w:rPr>
        <w:t>w zakresie zatrudnienia osób</w:t>
      </w:r>
      <w:r w:rsidRPr="007722D9">
        <w:rPr>
          <w:rFonts w:ascii="Calibri Light" w:hAnsi="Calibri Light" w:cs="Calibri Light"/>
          <w:sz w:val="18"/>
          <w:szCs w:val="18"/>
        </w:rPr>
        <w:t xml:space="preserve">, o których mowa w art. </w:t>
      </w:r>
      <w:r w:rsidR="009E132A" w:rsidRPr="007722D9">
        <w:rPr>
          <w:rFonts w:ascii="Calibri Light" w:hAnsi="Calibri Light" w:cs="Calibri Light"/>
          <w:sz w:val="18"/>
          <w:szCs w:val="18"/>
        </w:rPr>
        <w:t>96</w:t>
      </w:r>
      <w:r w:rsidRPr="007722D9">
        <w:rPr>
          <w:rFonts w:ascii="Calibri Light" w:hAnsi="Calibri Light" w:cs="Calibri Light"/>
          <w:sz w:val="18"/>
          <w:szCs w:val="18"/>
        </w:rPr>
        <w:t xml:space="preserve"> ust.</w:t>
      </w:r>
      <w:r w:rsidR="009E132A" w:rsidRPr="007722D9">
        <w:rPr>
          <w:rFonts w:ascii="Calibri Light" w:hAnsi="Calibri Light" w:cs="Calibri Light"/>
          <w:sz w:val="18"/>
          <w:szCs w:val="18"/>
        </w:rPr>
        <w:t xml:space="preserve"> 2 pkt 2</w:t>
      </w:r>
      <w:r w:rsidRPr="007722D9">
        <w:rPr>
          <w:rFonts w:ascii="Calibri Light" w:hAnsi="Calibri Light" w:cs="Calibri Light"/>
          <w:sz w:val="18"/>
          <w:szCs w:val="18"/>
        </w:rPr>
        <w:t xml:space="preserve"> </w:t>
      </w:r>
      <w:r w:rsidR="00727C7F" w:rsidRPr="007722D9">
        <w:rPr>
          <w:rFonts w:ascii="Calibri Light" w:hAnsi="Calibri Light" w:cs="Calibri Light"/>
          <w:sz w:val="18"/>
          <w:szCs w:val="18"/>
        </w:rPr>
        <w:t xml:space="preserve">ustawy </w:t>
      </w:r>
      <w:proofErr w:type="spellStart"/>
      <w:r w:rsidR="00727C7F"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38B00246" w14:textId="77777777" w:rsidR="00710C2A" w:rsidRPr="007722D9" w:rsidRDefault="00710C2A" w:rsidP="00C80EED">
      <w:pPr>
        <w:numPr>
          <w:ilvl w:val="0"/>
          <w:numId w:val="3"/>
        </w:numPr>
        <w:tabs>
          <w:tab w:val="left" w:pos="851"/>
        </w:tabs>
        <w:spacing w:before="60"/>
        <w:ind w:left="1134" w:hanging="567"/>
        <w:jc w:val="both"/>
        <w:rPr>
          <w:rFonts w:ascii="Calibri Light" w:hAnsi="Calibri Light" w:cs="Calibri Light"/>
          <w:sz w:val="18"/>
          <w:szCs w:val="18"/>
        </w:rPr>
      </w:pPr>
      <w:r w:rsidRPr="007722D9">
        <w:rPr>
          <w:rFonts w:ascii="Calibri Light" w:hAnsi="Calibri Light" w:cs="Calibri Light"/>
          <w:sz w:val="18"/>
          <w:szCs w:val="18"/>
        </w:rPr>
        <w:t>wyboru najkorzystniejszej oferty z zastosowaniem aukcji elektronicznej,</w:t>
      </w:r>
    </w:p>
    <w:p w14:paraId="535407D4" w14:textId="0D0BDF86" w:rsidR="00710C2A" w:rsidRPr="007722D9" w:rsidRDefault="00710C2A" w:rsidP="00C80EED">
      <w:pPr>
        <w:pStyle w:val="Akapitzlist"/>
        <w:numPr>
          <w:ilvl w:val="0"/>
          <w:numId w:val="3"/>
        </w:numPr>
        <w:spacing w:before="60" w:line="240" w:lineRule="auto"/>
        <w:ind w:left="851" w:hanging="284"/>
        <w:rPr>
          <w:rFonts w:ascii="Calibri Light" w:hAnsi="Calibri Light" w:cs="Calibri Light"/>
          <w:sz w:val="18"/>
          <w:szCs w:val="18"/>
          <w:lang w:eastAsia="pl-PL"/>
        </w:rPr>
      </w:pPr>
      <w:r w:rsidRPr="007722D9">
        <w:rPr>
          <w:rFonts w:ascii="Calibri Light" w:hAnsi="Calibri Light" w:cs="Calibri Light"/>
          <w:sz w:val="18"/>
          <w:szCs w:val="18"/>
          <w:lang w:eastAsia="pl-PL"/>
        </w:rPr>
        <w:t>zwrotu kosztów udziału w postępowaniu</w:t>
      </w:r>
      <w:r w:rsidR="00FB4C57" w:rsidRPr="007722D9">
        <w:rPr>
          <w:rFonts w:ascii="Calibri Light" w:hAnsi="Calibri Light" w:cs="Calibri Light"/>
          <w:sz w:val="18"/>
          <w:szCs w:val="18"/>
          <w:lang w:eastAsia="pl-PL"/>
        </w:rPr>
        <w:t>,</w:t>
      </w:r>
    </w:p>
    <w:p w14:paraId="1B8AD307" w14:textId="66538526" w:rsidR="00FB4C57" w:rsidRPr="007722D9" w:rsidRDefault="00FB4C57" w:rsidP="00C80EED">
      <w:pPr>
        <w:pStyle w:val="Akapitzlist"/>
        <w:numPr>
          <w:ilvl w:val="0"/>
          <w:numId w:val="3"/>
        </w:numPr>
        <w:spacing w:before="60" w:line="240" w:lineRule="auto"/>
        <w:ind w:left="851" w:hanging="284"/>
        <w:rPr>
          <w:rFonts w:ascii="Calibri Light" w:hAnsi="Calibri Light" w:cs="Calibri Light"/>
          <w:sz w:val="18"/>
          <w:szCs w:val="18"/>
          <w:lang w:eastAsia="pl-PL"/>
        </w:rPr>
      </w:pPr>
      <w:r w:rsidRPr="007722D9">
        <w:rPr>
          <w:rFonts w:ascii="Calibri Light" w:hAnsi="Calibri Light" w:cs="Calibri Light"/>
          <w:sz w:val="18"/>
          <w:szCs w:val="18"/>
          <w:lang w:eastAsia="pl-PL"/>
        </w:rPr>
        <w:t>wyboru najkorzystniejszej oferty z możliwością prowadzenia negocjacji.</w:t>
      </w:r>
    </w:p>
    <w:p w14:paraId="59BD2608" w14:textId="7955A2BB" w:rsidR="00194350" w:rsidRPr="007722D9" w:rsidRDefault="00194350" w:rsidP="00C80EED">
      <w:pPr>
        <w:pStyle w:val="Akapitzlist"/>
        <w:numPr>
          <w:ilvl w:val="1"/>
          <w:numId w:val="4"/>
        </w:numPr>
        <w:spacing w:before="120" w:line="240" w:lineRule="auto"/>
        <w:ind w:left="567" w:hanging="567"/>
        <w:rPr>
          <w:rFonts w:ascii="Calibri Light" w:hAnsi="Calibri Light" w:cs="Calibri Light"/>
          <w:sz w:val="18"/>
          <w:szCs w:val="18"/>
        </w:rPr>
      </w:pPr>
      <w:r w:rsidRPr="007722D9">
        <w:rPr>
          <w:rFonts w:ascii="Calibri Light" w:hAnsi="Calibri Light" w:cs="Calibri Light"/>
          <w:sz w:val="18"/>
          <w:szCs w:val="18"/>
        </w:rPr>
        <w:t>Zamawiający nie żąda złożenia przedmiotowych środków dowodowych w niniejszym post</w:t>
      </w:r>
      <w:r w:rsidR="00890D5E" w:rsidRPr="007722D9">
        <w:rPr>
          <w:rFonts w:ascii="Calibri Light" w:hAnsi="Calibri Light" w:cs="Calibri Light"/>
          <w:sz w:val="18"/>
          <w:szCs w:val="18"/>
        </w:rPr>
        <w:t>ę</w:t>
      </w:r>
      <w:r w:rsidRPr="007722D9">
        <w:rPr>
          <w:rFonts w:ascii="Calibri Light" w:hAnsi="Calibri Light" w:cs="Calibri Light"/>
          <w:sz w:val="18"/>
          <w:szCs w:val="18"/>
        </w:rPr>
        <w:t>powaniu.</w:t>
      </w:r>
    </w:p>
    <w:p w14:paraId="4868EED3" w14:textId="77777777" w:rsidR="00CF1571" w:rsidRPr="007722D9" w:rsidRDefault="00A062A9" w:rsidP="00C80EED">
      <w:pPr>
        <w:pStyle w:val="Akapitzlist"/>
        <w:numPr>
          <w:ilvl w:val="0"/>
          <w:numId w:val="4"/>
        </w:numPr>
        <w:spacing w:before="240"/>
        <w:ind w:left="567" w:hanging="567"/>
        <w:jc w:val="both"/>
        <w:outlineLvl w:val="0"/>
        <w:rPr>
          <w:rFonts w:ascii="Calibri Light" w:hAnsi="Calibri Light" w:cs="Calibri Light"/>
          <w:sz w:val="18"/>
          <w:szCs w:val="18"/>
        </w:rPr>
      </w:pPr>
      <w:r w:rsidRPr="007722D9">
        <w:rPr>
          <w:rFonts w:ascii="Calibri Light" w:hAnsi="Calibri Light" w:cs="Calibri Light"/>
          <w:b/>
          <w:sz w:val="18"/>
          <w:szCs w:val="18"/>
        </w:rPr>
        <w:t>OCHRONA DANYCH OSOBOWYCH</w:t>
      </w:r>
    </w:p>
    <w:p w14:paraId="7C9F0065" w14:textId="00622EC7" w:rsidR="00CF1976" w:rsidRPr="007722D9" w:rsidRDefault="00CF1976" w:rsidP="00CF1976">
      <w:pPr>
        <w:tabs>
          <w:tab w:val="left" w:pos="851"/>
        </w:tabs>
        <w:spacing w:before="120"/>
        <w:ind w:left="567"/>
        <w:jc w:val="both"/>
        <w:rPr>
          <w:rFonts w:ascii="Calibri Light" w:hAnsi="Calibri Light" w:cs="Calibri Light"/>
          <w:sz w:val="18"/>
          <w:szCs w:val="18"/>
        </w:rPr>
      </w:pPr>
      <w:r w:rsidRPr="007722D9">
        <w:rPr>
          <w:rFonts w:ascii="Calibri Light" w:hAnsi="Calibri Light" w:cs="Calibri Light"/>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F65471" w14:textId="77777777"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1.</w:t>
      </w:r>
      <w:r w:rsidRPr="007722D9">
        <w:rPr>
          <w:rFonts w:ascii="Calibri Light" w:hAnsi="Calibri Light" w:cs="Calibri Light"/>
          <w:sz w:val="18"/>
          <w:szCs w:val="18"/>
        </w:rPr>
        <w:tab/>
        <w:t>Administratorem Państwa danych osobowych jest Szkoła Podstawowa nr 97 im. Jana Brzechwy ul. Prosta 16, 53-508 Wrocław.</w:t>
      </w:r>
    </w:p>
    <w:p w14:paraId="34125A9A" w14:textId="77777777"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2.</w:t>
      </w:r>
      <w:r w:rsidRPr="007722D9">
        <w:rPr>
          <w:rFonts w:ascii="Calibri Light" w:hAnsi="Calibri Light" w:cs="Calibri Light"/>
          <w:sz w:val="18"/>
          <w:szCs w:val="18"/>
        </w:rPr>
        <w:tab/>
        <w:t>Inspektorem Ochrony Danych jest Marek Adamaszek, z którym można się skontaktować e-mailowo: madamaszek@zontekispolnicy.pl oraz telefonicznie: +48 608294903.</w:t>
      </w:r>
    </w:p>
    <w:p w14:paraId="3F2AA0FC" w14:textId="497261CC"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3.</w:t>
      </w:r>
      <w:r w:rsidRPr="007722D9">
        <w:rPr>
          <w:rFonts w:ascii="Calibri Light" w:hAnsi="Calibri Light" w:cs="Calibri Light"/>
          <w:sz w:val="18"/>
          <w:szCs w:val="18"/>
        </w:rPr>
        <w:tab/>
        <w:t xml:space="preserve">Pozyskujemy Państwa dane osobowe bezpośrednio od Państwa, z sieci Internet bądź </w:t>
      </w:r>
      <w:proofErr w:type="spellStart"/>
      <w:r w:rsidRPr="007722D9">
        <w:rPr>
          <w:rFonts w:ascii="Calibri Light" w:hAnsi="Calibri Light" w:cs="Calibri Light"/>
          <w:sz w:val="18"/>
          <w:szCs w:val="18"/>
        </w:rPr>
        <w:t>CEiDG</w:t>
      </w:r>
      <w:proofErr w:type="spellEnd"/>
      <w:r w:rsidRPr="007722D9">
        <w:rPr>
          <w:rFonts w:ascii="Calibri Light" w:hAnsi="Calibri Light" w:cs="Calibri Light"/>
          <w:sz w:val="18"/>
          <w:szCs w:val="18"/>
        </w:rPr>
        <w:t>.</w:t>
      </w:r>
    </w:p>
    <w:p w14:paraId="616EB19F" w14:textId="4D05556E"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4.</w:t>
      </w:r>
      <w:r w:rsidRPr="007722D9">
        <w:rPr>
          <w:rFonts w:ascii="Calibri Light" w:hAnsi="Calibri Light" w:cs="Calibri Light"/>
          <w:sz w:val="18"/>
          <w:szCs w:val="18"/>
        </w:rPr>
        <w:tab/>
        <w:t xml:space="preserve">Administrator przetwarza dane w zakresie niezbędnym do realizacji niżej wymienionych celów, w szczególności imiona, nazwiska, dane teleadresowe, nazwa firmy, dane konieczne do zawarcia umowy.  </w:t>
      </w:r>
    </w:p>
    <w:p w14:paraId="6EA104F0" w14:textId="63A879D3"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5.</w:t>
      </w:r>
      <w:r w:rsidRPr="007722D9">
        <w:rPr>
          <w:rFonts w:ascii="Calibri Light" w:hAnsi="Calibri Light" w:cs="Calibri Light"/>
          <w:sz w:val="18"/>
          <w:szCs w:val="18"/>
        </w:rPr>
        <w:tab/>
        <w:t>Dane osobowe przetwarzane są w celach i na podstawie art. 6 ust 1 lit. a RODO, tj. gdy osoba, której dane dotyczą wyrazi zgodę na przetwarzanie swoich danych osobowych, w szczególności na otrzymywanie zapyta</w:t>
      </w:r>
      <w:r w:rsidR="000B6463" w:rsidRPr="007722D9">
        <w:rPr>
          <w:rFonts w:ascii="Calibri Light" w:hAnsi="Calibri Light" w:cs="Calibri Light"/>
          <w:sz w:val="18"/>
          <w:szCs w:val="18"/>
        </w:rPr>
        <w:t>ń</w:t>
      </w:r>
      <w:r w:rsidRPr="007722D9">
        <w:rPr>
          <w:rFonts w:ascii="Calibri Light" w:hAnsi="Calibri Light" w:cs="Calibri Light"/>
          <w:sz w:val="18"/>
          <w:szCs w:val="18"/>
        </w:rPr>
        <w:t xml:space="preserve"> ofertowych; lit. b - przetwarzanie jest niezbędne do wykonania umowy, której stroną jest osoba, której dane dotyczą, lub do podjęcia działań na żądanie osoby, której dane dotyczą, przed zawarciem umowy; lit. c - przetwarzanie jest niezbędne do wypełnienia obowiązku prawnego ciążącego na administratorze, w szczególności prowadzenie dokumentacji podatkowej</w:t>
      </w:r>
    </w:p>
    <w:p w14:paraId="324765C5" w14:textId="1DBF8A39"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6.</w:t>
      </w:r>
      <w:r w:rsidRPr="007722D9">
        <w:rPr>
          <w:rFonts w:ascii="Calibri Light" w:hAnsi="Calibri Light" w:cs="Calibri Light"/>
          <w:sz w:val="18"/>
          <w:szCs w:val="18"/>
        </w:rPr>
        <w:tab/>
        <w:t xml:space="preserve">Odbiorcami danych mogą być jedynie osoby i podmioty upoważnione do przetwarzania danych oraz uprawnione na podstawie przepisów prawa organy publiczne.  </w:t>
      </w:r>
    </w:p>
    <w:p w14:paraId="781816B2" w14:textId="515689F7"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lastRenderedPageBreak/>
        <w:t>7.</w:t>
      </w:r>
      <w:r w:rsidRPr="007722D9">
        <w:rPr>
          <w:rFonts w:ascii="Calibri Light" w:hAnsi="Calibri Light" w:cs="Calibri Light"/>
          <w:sz w:val="18"/>
          <w:szCs w:val="18"/>
        </w:rPr>
        <w:tab/>
        <w:t>Państwa dane osobowe przechowywane będą przez okres określony w instrukcji kancelaryjnej z uwzględnieniem przepisów  prawa oraz przedawnienia ewentualnych roszczeń.</w:t>
      </w:r>
    </w:p>
    <w:p w14:paraId="4F2BAC97" w14:textId="24F85D96"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8.</w:t>
      </w:r>
      <w:r w:rsidRPr="007722D9">
        <w:rPr>
          <w:rFonts w:ascii="Calibri Light" w:hAnsi="Calibri Light" w:cs="Calibri Light"/>
          <w:sz w:val="18"/>
          <w:szCs w:val="18"/>
        </w:rPr>
        <w:tab/>
        <w:t xml:space="preserve">Posiadają Państwo prawo żądania od administratora dostępu do swoich danych osobowych, ich sprostowania.  Prawo do usunięcia lub ograniczenia przetwarzania przysługuje jedynie w sytuacji, jeżeli ich przetwarzanie nie jest niezbędne do wywiązania się przez nas z obowiązku prawnego i nie występują inne nadrzędne prawne podstawy przetwarzania.  Posiadają Państwo także prawo wniesienia skargi do Prezesa Urzędu Ochrony Danych Osobowych, gdy uznają Państwo, iż przetwarzanie danych osobowych narusza przepisy RODO. </w:t>
      </w:r>
    </w:p>
    <w:p w14:paraId="51A93C98" w14:textId="759A7BF3" w:rsidR="008C2805" w:rsidRPr="007722D9" w:rsidRDefault="008C2805" w:rsidP="00394DB2">
      <w:pPr>
        <w:tabs>
          <w:tab w:val="left" w:pos="851"/>
        </w:tabs>
        <w:ind w:left="851" w:hanging="284"/>
        <w:jc w:val="both"/>
        <w:rPr>
          <w:rFonts w:ascii="Calibri Light" w:hAnsi="Calibri Light" w:cs="Calibri Light"/>
          <w:sz w:val="18"/>
          <w:szCs w:val="18"/>
        </w:rPr>
      </w:pPr>
      <w:r w:rsidRPr="007722D9">
        <w:rPr>
          <w:rFonts w:ascii="Calibri Light" w:hAnsi="Calibri Light" w:cs="Calibri Light"/>
          <w:sz w:val="18"/>
          <w:szCs w:val="18"/>
        </w:rPr>
        <w:t>9.</w:t>
      </w:r>
      <w:r w:rsidRPr="007722D9">
        <w:rPr>
          <w:rFonts w:ascii="Calibri Light" w:hAnsi="Calibri Light" w:cs="Calibri Light"/>
          <w:sz w:val="18"/>
          <w:szCs w:val="18"/>
        </w:rPr>
        <w:tab/>
        <w:t>Podanie przez Państwa danych osobowych jest dobrowolne, jednakże w przypadku ich nie podania nie będzie możliwa realizacja celów przetwarzania.</w:t>
      </w:r>
    </w:p>
    <w:p w14:paraId="7E4076E8" w14:textId="0302A4D9" w:rsidR="00706305" w:rsidRPr="007722D9" w:rsidRDefault="00706305" w:rsidP="00C80EED">
      <w:pPr>
        <w:pStyle w:val="Akapitzlist"/>
        <w:numPr>
          <w:ilvl w:val="0"/>
          <w:numId w:val="4"/>
        </w:numPr>
        <w:spacing w:before="240" w:after="120"/>
        <w:ind w:left="567" w:hanging="567"/>
        <w:jc w:val="both"/>
        <w:rPr>
          <w:rFonts w:ascii="Calibri Light" w:hAnsi="Calibri Light" w:cs="Calibri Light"/>
          <w:sz w:val="18"/>
          <w:szCs w:val="18"/>
        </w:rPr>
      </w:pPr>
      <w:r w:rsidRPr="007722D9">
        <w:rPr>
          <w:rFonts w:ascii="Calibri Light" w:hAnsi="Calibri Light" w:cs="Calibri Light"/>
          <w:b/>
          <w:sz w:val="18"/>
          <w:szCs w:val="18"/>
        </w:rPr>
        <w:t>OPIS PRZEDMIOTU ZAMÓWIENIA</w:t>
      </w:r>
    </w:p>
    <w:p w14:paraId="4BF653A8" w14:textId="5909F089" w:rsidR="00ED033C" w:rsidRPr="007722D9" w:rsidRDefault="003633EB" w:rsidP="00C80EED">
      <w:pPr>
        <w:pStyle w:val="Akapitzlist"/>
        <w:numPr>
          <w:ilvl w:val="1"/>
          <w:numId w:val="4"/>
        </w:numPr>
        <w:spacing w:before="120" w:after="120" w:line="240" w:lineRule="auto"/>
        <w:ind w:left="567" w:hanging="567"/>
        <w:jc w:val="both"/>
        <w:rPr>
          <w:rFonts w:ascii="Calibri Light" w:hAnsi="Calibri Light" w:cs="Calibri Light"/>
          <w:bCs/>
          <w:sz w:val="18"/>
          <w:szCs w:val="18"/>
          <w:lang w:eastAsia="zh-CN"/>
        </w:rPr>
      </w:pPr>
      <w:r w:rsidRPr="007722D9">
        <w:rPr>
          <w:rFonts w:ascii="Calibri Light" w:hAnsi="Calibri Light" w:cs="Calibri Light"/>
          <w:sz w:val="18"/>
          <w:szCs w:val="18"/>
        </w:rPr>
        <w:t>Przedmiotem zamówienia jest</w:t>
      </w:r>
      <w:r w:rsidR="000669C5" w:rsidRPr="007722D9">
        <w:rPr>
          <w:rFonts w:ascii="Calibri Light" w:hAnsi="Calibri Light" w:cs="Calibri Light"/>
          <w:sz w:val="18"/>
          <w:szCs w:val="18"/>
        </w:rPr>
        <w:t>:</w:t>
      </w:r>
      <w:r w:rsidR="00C0728D" w:rsidRPr="007722D9">
        <w:rPr>
          <w:rFonts w:ascii="Calibri Light" w:hAnsi="Calibri Light" w:cs="Calibri Light"/>
          <w:sz w:val="18"/>
          <w:szCs w:val="18"/>
        </w:rPr>
        <w:t xml:space="preserve"> </w:t>
      </w:r>
      <w:r w:rsidR="002E6B4F" w:rsidRPr="007722D9">
        <w:rPr>
          <w:rFonts w:ascii="Calibri Light" w:hAnsi="Calibri Light" w:cs="Calibri Light"/>
          <w:b/>
          <w:bCs/>
          <w:sz w:val="18"/>
          <w:szCs w:val="18"/>
          <w:lang w:eastAsia="pl-PL"/>
        </w:rPr>
        <w:t xml:space="preserve">Sukcesywna dostawa produktów spożywczych dla potrzeb </w:t>
      </w:r>
      <w:r w:rsidR="00F0502C" w:rsidRPr="007722D9">
        <w:rPr>
          <w:rFonts w:ascii="Calibri Light" w:hAnsi="Calibri Light" w:cs="Calibri Light"/>
          <w:b/>
          <w:bCs/>
          <w:sz w:val="18"/>
          <w:szCs w:val="18"/>
          <w:lang w:eastAsia="pl-PL"/>
        </w:rPr>
        <w:t>Szkoły Podstawowej nr 97 im.</w:t>
      </w:r>
      <w:r w:rsidR="003102CE" w:rsidRPr="007722D9">
        <w:rPr>
          <w:rFonts w:ascii="Calibri Light" w:hAnsi="Calibri Light" w:cs="Calibri Light"/>
          <w:b/>
          <w:bCs/>
          <w:sz w:val="18"/>
          <w:szCs w:val="18"/>
          <w:lang w:eastAsia="pl-PL"/>
        </w:rPr>
        <w:t> </w:t>
      </w:r>
      <w:r w:rsidR="00F0502C" w:rsidRPr="007722D9">
        <w:rPr>
          <w:rFonts w:ascii="Calibri Light" w:hAnsi="Calibri Light" w:cs="Calibri Light"/>
          <w:b/>
          <w:bCs/>
          <w:sz w:val="18"/>
          <w:szCs w:val="18"/>
          <w:lang w:eastAsia="pl-PL"/>
        </w:rPr>
        <w:t>Jana Brzechwy we Wrocławiu</w:t>
      </w:r>
      <w:r w:rsidR="002E6B4F" w:rsidRPr="007722D9">
        <w:rPr>
          <w:rFonts w:ascii="Calibri Light" w:hAnsi="Calibri Light" w:cs="Calibri Light"/>
          <w:b/>
          <w:bCs/>
          <w:sz w:val="18"/>
          <w:szCs w:val="18"/>
          <w:lang w:eastAsia="pl-PL"/>
        </w:rPr>
        <w:t xml:space="preserve"> w 202</w:t>
      </w:r>
      <w:r w:rsidR="007722D9">
        <w:rPr>
          <w:rFonts w:ascii="Calibri Light" w:hAnsi="Calibri Light" w:cs="Calibri Light"/>
          <w:b/>
          <w:bCs/>
          <w:sz w:val="18"/>
          <w:szCs w:val="18"/>
          <w:lang w:eastAsia="pl-PL"/>
        </w:rPr>
        <w:t>6</w:t>
      </w:r>
      <w:r w:rsidR="002E6B4F" w:rsidRPr="007722D9">
        <w:rPr>
          <w:rFonts w:ascii="Calibri Light" w:hAnsi="Calibri Light" w:cs="Calibri Light"/>
          <w:b/>
          <w:bCs/>
          <w:sz w:val="18"/>
          <w:szCs w:val="18"/>
          <w:lang w:eastAsia="pl-PL"/>
        </w:rPr>
        <w:t xml:space="preserve"> roku z podziałem na zadania</w:t>
      </w:r>
      <w:r w:rsidR="00C0728D" w:rsidRPr="007722D9">
        <w:rPr>
          <w:rFonts w:ascii="Calibri Light" w:hAnsi="Calibri Light" w:cs="Calibri Light"/>
          <w:b/>
          <w:bCs/>
          <w:sz w:val="18"/>
          <w:szCs w:val="18"/>
        </w:rPr>
        <w:t>.</w:t>
      </w:r>
    </w:p>
    <w:p w14:paraId="2370CC0D" w14:textId="77777777" w:rsidR="00C0728D" w:rsidRPr="007722D9" w:rsidRDefault="00C0728D" w:rsidP="00C0728D">
      <w:pPr>
        <w:suppressAutoHyphens/>
        <w:spacing w:before="120"/>
        <w:ind w:left="567"/>
        <w:jc w:val="both"/>
        <w:rPr>
          <w:rFonts w:ascii="Calibri Light" w:hAnsi="Calibri Light" w:cs="Calibri Light"/>
          <w:bCs/>
          <w:sz w:val="18"/>
          <w:szCs w:val="18"/>
          <w:lang w:eastAsia="zh-CN"/>
        </w:rPr>
      </w:pPr>
      <w:r w:rsidRPr="007722D9">
        <w:rPr>
          <w:rFonts w:ascii="Calibri Light" w:hAnsi="Calibri Light" w:cs="Calibri Light"/>
          <w:bCs/>
          <w:sz w:val="18"/>
          <w:szCs w:val="18"/>
          <w:lang w:eastAsia="zh-CN"/>
        </w:rPr>
        <w:t xml:space="preserve">Warunki dostaw: </w:t>
      </w:r>
    </w:p>
    <w:p w14:paraId="2660DD2F" w14:textId="3998AA9C" w:rsidR="00F0502C" w:rsidRPr="007722D9" w:rsidRDefault="00F0502C" w:rsidP="003927E7">
      <w:pPr>
        <w:pStyle w:val="Akapitzlist"/>
        <w:numPr>
          <w:ilvl w:val="2"/>
          <w:numId w:val="3"/>
        </w:numPr>
        <w:spacing w:line="240" w:lineRule="auto"/>
        <w:ind w:left="709" w:hanging="284"/>
        <w:jc w:val="both"/>
        <w:rPr>
          <w:rFonts w:ascii="Calibri Light" w:hAnsi="Calibri Light" w:cs="Calibri Light"/>
          <w:b/>
          <w:bCs/>
          <w:iCs/>
          <w:sz w:val="18"/>
          <w:szCs w:val="18"/>
        </w:rPr>
      </w:pPr>
      <w:r w:rsidRPr="007722D9">
        <w:rPr>
          <w:rFonts w:ascii="Calibri Light" w:hAnsi="Calibri Light" w:cs="Calibri Light"/>
          <w:b/>
          <w:bCs/>
          <w:iCs/>
          <w:sz w:val="18"/>
          <w:szCs w:val="18"/>
        </w:rPr>
        <w:t xml:space="preserve">Dostawy będą dokonywane partiami, zgodnie z bieżącymi potrzebami Zamawiającego. Zgłoszenie zapotrzebowania będzie następować drogą elektroniczną i telefoniczną przez upoważnionego pracownika, najpóźniej w dniu poprzedzającym dzień planowanych dostaw </w:t>
      </w:r>
      <w:r w:rsidRPr="007722D9">
        <w:rPr>
          <w:rFonts w:ascii="Calibri Light" w:hAnsi="Calibri Light" w:cs="Calibri Light"/>
          <w:bCs/>
          <w:iCs/>
          <w:sz w:val="18"/>
          <w:szCs w:val="18"/>
        </w:rPr>
        <w:t>(zamówienie określać będzie dokładną ilość zamawianych produktów, termin dostawy i kwotę wynagrodzenia zgodnie z ofertą Wykonawcy).</w:t>
      </w:r>
    </w:p>
    <w:p w14:paraId="6D12219F" w14:textId="77777777" w:rsidR="00F0502C" w:rsidRPr="007722D9" w:rsidRDefault="00F0502C" w:rsidP="003927E7">
      <w:pPr>
        <w:suppressAutoHyphens/>
        <w:ind w:left="709"/>
        <w:jc w:val="both"/>
        <w:rPr>
          <w:rFonts w:ascii="Calibri Light" w:hAnsi="Calibri Light" w:cs="Calibri Light"/>
          <w:bCs/>
          <w:iCs/>
          <w:sz w:val="18"/>
          <w:szCs w:val="18"/>
        </w:rPr>
      </w:pPr>
      <w:r w:rsidRPr="007722D9">
        <w:rPr>
          <w:rFonts w:ascii="Calibri Light" w:hAnsi="Calibri Light" w:cs="Calibri Light"/>
          <w:b/>
          <w:bCs/>
          <w:iCs/>
          <w:sz w:val="18"/>
          <w:szCs w:val="18"/>
        </w:rPr>
        <w:t>Dostawy muszą być zrealizowane na koszt i ryzyko Wykonawcy, zgodnie z tabelą poniżej:</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402"/>
        <w:gridCol w:w="4111"/>
      </w:tblGrid>
      <w:tr w:rsidR="00F0502C" w:rsidRPr="007722D9" w14:paraId="3C6AABE0" w14:textId="77777777" w:rsidTr="003927E7">
        <w:tc>
          <w:tcPr>
            <w:tcW w:w="1134" w:type="dxa"/>
            <w:vAlign w:val="center"/>
          </w:tcPr>
          <w:p w14:paraId="6BA0D0E3"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Nr zadania</w:t>
            </w:r>
          </w:p>
        </w:tc>
        <w:tc>
          <w:tcPr>
            <w:tcW w:w="3402" w:type="dxa"/>
            <w:vAlign w:val="center"/>
          </w:tcPr>
          <w:p w14:paraId="137A85AF"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Nazwa zadania</w:t>
            </w:r>
          </w:p>
        </w:tc>
        <w:tc>
          <w:tcPr>
            <w:tcW w:w="4111" w:type="dxa"/>
            <w:vAlign w:val="center"/>
          </w:tcPr>
          <w:p w14:paraId="5E674FBB"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Częstotliwość i godzina dostawy</w:t>
            </w:r>
          </w:p>
        </w:tc>
      </w:tr>
      <w:tr w:rsidR="00F0502C" w:rsidRPr="007722D9" w14:paraId="4C9DA0F6" w14:textId="77777777" w:rsidTr="003927E7">
        <w:tc>
          <w:tcPr>
            <w:tcW w:w="1134" w:type="dxa"/>
            <w:vAlign w:val="center"/>
          </w:tcPr>
          <w:p w14:paraId="63507C47"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1</w:t>
            </w:r>
          </w:p>
        </w:tc>
        <w:tc>
          <w:tcPr>
            <w:tcW w:w="3402" w:type="dxa"/>
            <w:vAlign w:val="center"/>
          </w:tcPr>
          <w:p w14:paraId="21BC89B6"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Mięso</w:t>
            </w:r>
          </w:p>
        </w:tc>
        <w:tc>
          <w:tcPr>
            <w:tcW w:w="4111" w:type="dxa"/>
            <w:vAlign w:val="center"/>
          </w:tcPr>
          <w:p w14:paraId="58FBBD65"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codziennie: poniedziałek – piątek do godz. 7.00</w:t>
            </w:r>
          </w:p>
        </w:tc>
      </w:tr>
      <w:tr w:rsidR="00F0502C" w:rsidRPr="007722D9" w14:paraId="3B4ED939" w14:textId="77777777" w:rsidTr="003927E7">
        <w:tc>
          <w:tcPr>
            <w:tcW w:w="1134" w:type="dxa"/>
            <w:vAlign w:val="center"/>
          </w:tcPr>
          <w:p w14:paraId="5634CBF7"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2</w:t>
            </w:r>
          </w:p>
        </w:tc>
        <w:tc>
          <w:tcPr>
            <w:tcW w:w="3402" w:type="dxa"/>
            <w:vAlign w:val="center"/>
          </w:tcPr>
          <w:p w14:paraId="4281B153" w14:textId="54BAFA2D"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Ryby</w:t>
            </w:r>
          </w:p>
        </w:tc>
        <w:tc>
          <w:tcPr>
            <w:tcW w:w="4111" w:type="dxa"/>
            <w:vAlign w:val="center"/>
          </w:tcPr>
          <w:p w14:paraId="047C9AE4"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w tygodniu - na zlecenie - do godz. 11.00</w:t>
            </w:r>
          </w:p>
        </w:tc>
      </w:tr>
      <w:tr w:rsidR="00F0502C" w:rsidRPr="007722D9" w14:paraId="56FFDD49" w14:textId="77777777" w:rsidTr="003927E7">
        <w:tc>
          <w:tcPr>
            <w:tcW w:w="1134" w:type="dxa"/>
            <w:vAlign w:val="center"/>
          </w:tcPr>
          <w:p w14:paraId="5AF0229E"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3</w:t>
            </w:r>
          </w:p>
        </w:tc>
        <w:tc>
          <w:tcPr>
            <w:tcW w:w="3402" w:type="dxa"/>
            <w:vAlign w:val="center"/>
          </w:tcPr>
          <w:p w14:paraId="496CE91B"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Artykuły nabiałowe</w:t>
            </w:r>
          </w:p>
        </w:tc>
        <w:tc>
          <w:tcPr>
            <w:tcW w:w="4111" w:type="dxa"/>
            <w:vAlign w:val="center"/>
          </w:tcPr>
          <w:p w14:paraId="72378540"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w tygodniu - na zlecenie - do godz. 9.00</w:t>
            </w:r>
          </w:p>
        </w:tc>
      </w:tr>
      <w:tr w:rsidR="00F0502C" w:rsidRPr="007722D9" w14:paraId="714307D3" w14:textId="77777777" w:rsidTr="003927E7">
        <w:tc>
          <w:tcPr>
            <w:tcW w:w="1134" w:type="dxa"/>
            <w:vAlign w:val="center"/>
          </w:tcPr>
          <w:p w14:paraId="30D92F3C"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4</w:t>
            </w:r>
          </w:p>
        </w:tc>
        <w:tc>
          <w:tcPr>
            <w:tcW w:w="3402" w:type="dxa"/>
            <w:vAlign w:val="center"/>
          </w:tcPr>
          <w:p w14:paraId="16F5D1FD"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Przetwory i soki</w:t>
            </w:r>
          </w:p>
        </w:tc>
        <w:tc>
          <w:tcPr>
            <w:tcW w:w="4111" w:type="dxa"/>
            <w:vAlign w:val="center"/>
          </w:tcPr>
          <w:p w14:paraId="6F858B6F"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na dwa tygodnie - na zlecenie - do godz. 9.00</w:t>
            </w:r>
          </w:p>
        </w:tc>
      </w:tr>
      <w:tr w:rsidR="00F0502C" w:rsidRPr="007722D9" w14:paraId="43C5D93D" w14:textId="77777777" w:rsidTr="003927E7">
        <w:tc>
          <w:tcPr>
            <w:tcW w:w="1134" w:type="dxa"/>
            <w:vAlign w:val="center"/>
          </w:tcPr>
          <w:p w14:paraId="33901613"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5</w:t>
            </w:r>
          </w:p>
        </w:tc>
        <w:tc>
          <w:tcPr>
            <w:tcW w:w="3402" w:type="dxa"/>
            <w:vAlign w:val="center"/>
          </w:tcPr>
          <w:p w14:paraId="39ABAA73"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Artykuły ogólnospożywcze i przyprawy</w:t>
            </w:r>
          </w:p>
        </w:tc>
        <w:tc>
          <w:tcPr>
            <w:tcW w:w="4111" w:type="dxa"/>
            <w:vAlign w:val="center"/>
          </w:tcPr>
          <w:p w14:paraId="09B6C590"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w tygodniu - na zlecenie - do godz. 9.00</w:t>
            </w:r>
          </w:p>
        </w:tc>
      </w:tr>
      <w:tr w:rsidR="00F0502C" w:rsidRPr="007722D9" w14:paraId="25189DD4" w14:textId="77777777" w:rsidTr="003927E7">
        <w:tc>
          <w:tcPr>
            <w:tcW w:w="1134" w:type="dxa"/>
            <w:vAlign w:val="center"/>
          </w:tcPr>
          <w:p w14:paraId="182BCE48"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6</w:t>
            </w:r>
          </w:p>
        </w:tc>
        <w:tc>
          <w:tcPr>
            <w:tcW w:w="3402" w:type="dxa"/>
            <w:vAlign w:val="center"/>
          </w:tcPr>
          <w:p w14:paraId="639560D1"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Warzywa i owoce</w:t>
            </w:r>
          </w:p>
        </w:tc>
        <w:tc>
          <w:tcPr>
            <w:tcW w:w="4111" w:type="dxa"/>
            <w:vAlign w:val="center"/>
          </w:tcPr>
          <w:p w14:paraId="74B028C2"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dwa razy w tygodniu - na zlecenie - do godz. 7.00</w:t>
            </w:r>
          </w:p>
        </w:tc>
      </w:tr>
      <w:tr w:rsidR="00F0502C" w:rsidRPr="007722D9" w14:paraId="66163E73" w14:textId="77777777" w:rsidTr="003927E7">
        <w:tc>
          <w:tcPr>
            <w:tcW w:w="1134" w:type="dxa"/>
            <w:vAlign w:val="center"/>
          </w:tcPr>
          <w:p w14:paraId="3C6B9187" w14:textId="77777777" w:rsidR="00F0502C" w:rsidRPr="007722D9" w:rsidRDefault="00F0502C" w:rsidP="000B6463">
            <w:pPr>
              <w:suppressAutoHyphens/>
              <w:jc w:val="center"/>
              <w:rPr>
                <w:rFonts w:ascii="Calibri Light" w:hAnsi="Calibri Light" w:cs="Calibri Light"/>
                <w:bCs/>
                <w:iCs/>
                <w:sz w:val="18"/>
                <w:szCs w:val="18"/>
                <w:lang w:val="x-none"/>
              </w:rPr>
            </w:pPr>
            <w:r w:rsidRPr="007722D9">
              <w:rPr>
                <w:rFonts w:ascii="Calibri Light" w:hAnsi="Calibri Light" w:cs="Calibri Light"/>
                <w:bCs/>
                <w:iCs/>
                <w:sz w:val="18"/>
                <w:szCs w:val="18"/>
              </w:rPr>
              <w:t>7</w:t>
            </w:r>
          </w:p>
        </w:tc>
        <w:tc>
          <w:tcPr>
            <w:tcW w:w="3402" w:type="dxa"/>
            <w:vAlign w:val="center"/>
          </w:tcPr>
          <w:p w14:paraId="05BAB4C6"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Mrożonki</w:t>
            </w:r>
          </w:p>
        </w:tc>
        <w:tc>
          <w:tcPr>
            <w:tcW w:w="4111" w:type="dxa"/>
            <w:vAlign w:val="center"/>
          </w:tcPr>
          <w:p w14:paraId="66B5C367"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w tygodniu - na zlecenie - do godz. 11.00</w:t>
            </w:r>
          </w:p>
        </w:tc>
      </w:tr>
      <w:tr w:rsidR="00F0502C" w:rsidRPr="007722D9" w14:paraId="62F51EDC" w14:textId="77777777" w:rsidTr="003927E7">
        <w:tc>
          <w:tcPr>
            <w:tcW w:w="1134" w:type="dxa"/>
            <w:vAlign w:val="center"/>
          </w:tcPr>
          <w:p w14:paraId="475F9D8D" w14:textId="1976B6F3" w:rsidR="00F0502C" w:rsidRPr="007722D9" w:rsidRDefault="003A55D8" w:rsidP="000B6463">
            <w:pPr>
              <w:suppressAutoHyphens/>
              <w:jc w:val="center"/>
              <w:rPr>
                <w:rFonts w:ascii="Calibri Light" w:hAnsi="Calibri Light" w:cs="Calibri Light"/>
                <w:bCs/>
                <w:iCs/>
                <w:sz w:val="18"/>
                <w:szCs w:val="18"/>
                <w:lang w:val="x-none"/>
              </w:rPr>
            </w:pPr>
            <w:r>
              <w:rPr>
                <w:rFonts w:ascii="Calibri Light" w:hAnsi="Calibri Light" w:cs="Calibri Light"/>
                <w:bCs/>
                <w:iCs/>
                <w:sz w:val="18"/>
                <w:szCs w:val="18"/>
                <w:lang w:val="x-none"/>
              </w:rPr>
              <w:t>8</w:t>
            </w:r>
          </w:p>
        </w:tc>
        <w:tc>
          <w:tcPr>
            <w:tcW w:w="3402" w:type="dxa"/>
            <w:vAlign w:val="center"/>
          </w:tcPr>
          <w:p w14:paraId="3A2C0CAE"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lang w:val="x-none"/>
              </w:rPr>
              <w:t>Garmażerka</w:t>
            </w:r>
          </w:p>
        </w:tc>
        <w:tc>
          <w:tcPr>
            <w:tcW w:w="4111" w:type="dxa"/>
            <w:vAlign w:val="center"/>
          </w:tcPr>
          <w:p w14:paraId="46EF3C9D" w14:textId="77777777" w:rsidR="00F0502C" w:rsidRPr="007722D9" w:rsidRDefault="00F0502C" w:rsidP="000B6463">
            <w:pPr>
              <w:suppressAutoHyphens/>
              <w:rPr>
                <w:rFonts w:ascii="Calibri Light" w:hAnsi="Calibri Light" w:cs="Calibri Light"/>
                <w:bCs/>
                <w:iCs/>
                <w:sz w:val="18"/>
                <w:szCs w:val="18"/>
                <w:lang w:val="x-none"/>
              </w:rPr>
            </w:pPr>
            <w:r w:rsidRPr="007722D9">
              <w:rPr>
                <w:rFonts w:ascii="Calibri Light" w:hAnsi="Calibri Light" w:cs="Calibri Light"/>
                <w:bCs/>
                <w:iCs/>
                <w:sz w:val="18"/>
                <w:szCs w:val="18"/>
              </w:rPr>
              <w:t>raz w tygodniu – na zlecenie - do godz. 10.00</w:t>
            </w:r>
          </w:p>
        </w:tc>
      </w:tr>
    </w:tbl>
    <w:p w14:paraId="70ADD73A" w14:textId="77777777" w:rsidR="00F0502C" w:rsidRPr="007722D9" w:rsidRDefault="00F0502C" w:rsidP="003927E7">
      <w:pPr>
        <w:suppressAutoHyphens/>
        <w:ind w:left="709"/>
        <w:jc w:val="both"/>
        <w:rPr>
          <w:rFonts w:ascii="Calibri Light" w:hAnsi="Calibri Light" w:cs="Calibri Light"/>
          <w:bCs/>
          <w:iCs/>
          <w:sz w:val="18"/>
          <w:szCs w:val="18"/>
        </w:rPr>
      </w:pPr>
      <w:r w:rsidRPr="007722D9">
        <w:rPr>
          <w:rFonts w:ascii="Calibri Light" w:hAnsi="Calibri Light" w:cs="Calibri Light"/>
          <w:b/>
          <w:bCs/>
          <w:iCs/>
          <w:sz w:val="18"/>
          <w:szCs w:val="18"/>
        </w:rPr>
        <w:t>W przypadku dostaw specjalnych maksymalny czas dostawy nie może być dłuższy niż 2 godziny od złożenia zamówienia.</w:t>
      </w:r>
    </w:p>
    <w:p w14:paraId="5826CF32" w14:textId="77777777" w:rsidR="00F0502C" w:rsidRPr="007722D9" w:rsidRDefault="00F0502C" w:rsidP="003927E7">
      <w:pPr>
        <w:suppressAutoHyphens/>
        <w:ind w:left="709"/>
        <w:jc w:val="both"/>
        <w:rPr>
          <w:rFonts w:ascii="Calibri Light" w:hAnsi="Calibri Light" w:cs="Calibri Light"/>
          <w:bCs/>
          <w:iCs/>
          <w:sz w:val="18"/>
          <w:szCs w:val="18"/>
        </w:rPr>
      </w:pPr>
      <w:r w:rsidRPr="007722D9">
        <w:rPr>
          <w:rFonts w:ascii="Calibri Light" w:hAnsi="Calibri Light" w:cs="Calibri Light"/>
          <w:b/>
          <w:bCs/>
          <w:iCs/>
          <w:sz w:val="18"/>
          <w:szCs w:val="18"/>
        </w:rPr>
        <w:t>Poprzez dostawy specjalne rozumie się dostawy produktów, których na daną chwilę zabrakło, a są niezbędne na dany dzień.</w:t>
      </w:r>
    </w:p>
    <w:p w14:paraId="63E78635" w14:textId="6E932CAA"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Produkty spożywcze muszą być dostarczane samochodem własnym Wykonawcy w opakowaniach jednostkowych opisanych w formularzu asortymentowo-cenowym lub opakowaniu o zbliżonej gramaturze.</w:t>
      </w:r>
    </w:p>
    <w:p w14:paraId="44147F50" w14:textId="35B19404"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Artykuły żywnościowe objęte dostawą powinny spełniać wymogi sanitarno-epidemiologiczne i zasady systemu HACCP w zakładach żywienia zbiorowego.</w:t>
      </w:r>
    </w:p>
    <w:p w14:paraId="6164F4A8" w14:textId="46D3452A"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90AADA4" w14:textId="4C9A8782"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Przedmiot zamówienia obejmuje transport asortymentu do miejsca przeznaczenia oraz wyładunek do magazynu żywnościowego znajdującego się w na poziomie -1. W budynku Zamawiającego brak windy.</w:t>
      </w:r>
    </w:p>
    <w:p w14:paraId="29B459E6" w14:textId="4B5143F6"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 Jeżeli Wykonawca nie zgodzi się z zastrzeżeniami towar zostanie poddany badaniom w Państwowym Powiatowym Inspektoracie Sanitarnym.</w:t>
      </w:r>
    </w:p>
    <w:p w14:paraId="06E9A6FF" w14:textId="4EE94385"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rPr>
        <w:t>Zamawiający nie ponosi odpowiedzialności za szkody wyrządzone przez Wykonawcę podczas wykonywania przedmiotu zamówienia.</w:t>
      </w:r>
    </w:p>
    <w:p w14:paraId="4CB84154" w14:textId="3B4288B3" w:rsidR="00F0502C" w:rsidRPr="007722D9" w:rsidRDefault="00F0502C" w:rsidP="000B6463">
      <w:pPr>
        <w:pStyle w:val="Akapitzlist"/>
        <w:numPr>
          <w:ilvl w:val="0"/>
          <w:numId w:val="39"/>
        </w:numPr>
        <w:suppressAutoHyphens/>
        <w:spacing w:line="240" w:lineRule="auto"/>
        <w:jc w:val="both"/>
        <w:rPr>
          <w:rFonts w:ascii="Calibri Light" w:hAnsi="Calibri Light" w:cs="Calibri Light"/>
          <w:bCs/>
          <w:iCs/>
          <w:sz w:val="18"/>
          <w:szCs w:val="18"/>
        </w:rPr>
      </w:pPr>
      <w:r w:rsidRPr="007722D9">
        <w:rPr>
          <w:rFonts w:ascii="Calibri Light" w:hAnsi="Calibri Light" w:cs="Calibri Light"/>
          <w:bCs/>
          <w:iCs/>
          <w:sz w:val="18"/>
          <w:szCs w:val="18"/>
          <w:lang w:eastAsia="pl-PL"/>
        </w:rPr>
        <w:t xml:space="preserve">Szczegółowy opis przedmiotu zamówienia zawarty jest w </w:t>
      </w:r>
      <w:r w:rsidR="000B6463" w:rsidRPr="007722D9">
        <w:rPr>
          <w:rFonts w:ascii="Calibri Light" w:hAnsi="Calibri Light" w:cs="Calibri Light"/>
          <w:bCs/>
          <w:sz w:val="18"/>
          <w:szCs w:val="18"/>
          <w:lang w:eastAsia="zh-CN"/>
        </w:rPr>
        <w:t>Specyfikacji artykułów żywnościowych, Arkuszach kalkulacyjnych oraz we wzorze umowy</w:t>
      </w:r>
      <w:r w:rsidRPr="007722D9">
        <w:rPr>
          <w:rFonts w:ascii="Calibri Light" w:hAnsi="Calibri Light" w:cs="Calibri Light"/>
          <w:bCs/>
          <w:iCs/>
          <w:sz w:val="18"/>
          <w:szCs w:val="18"/>
          <w:lang w:eastAsia="pl-PL"/>
        </w:rPr>
        <w:t>.</w:t>
      </w:r>
    </w:p>
    <w:tbl>
      <w:tblPr>
        <w:tblW w:w="0" w:type="auto"/>
        <w:tblInd w:w="780" w:type="dxa"/>
        <w:tblLayout w:type="fixed"/>
        <w:tblLook w:val="0000" w:firstRow="0" w:lastRow="0" w:firstColumn="0" w:lastColumn="0" w:noHBand="0" w:noVBand="0"/>
      </w:tblPr>
      <w:tblGrid>
        <w:gridCol w:w="1251"/>
        <w:gridCol w:w="3711"/>
        <w:gridCol w:w="2551"/>
      </w:tblGrid>
      <w:tr w:rsidR="00F0502C" w:rsidRPr="007722D9" w14:paraId="5AB543D5" w14:textId="77777777" w:rsidTr="00090A41">
        <w:tc>
          <w:tcPr>
            <w:tcW w:w="1251" w:type="dxa"/>
            <w:tcBorders>
              <w:top w:val="single" w:sz="4" w:space="0" w:color="000000"/>
              <w:left w:val="single" w:sz="4" w:space="0" w:color="000000"/>
              <w:bottom w:val="single" w:sz="4" w:space="0" w:color="000000"/>
            </w:tcBorders>
          </w:tcPr>
          <w:p w14:paraId="53AF124D"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Nr zadania</w:t>
            </w:r>
          </w:p>
        </w:tc>
        <w:tc>
          <w:tcPr>
            <w:tcW w:w="3711" w:type="dxa"/>
            <w:tcBorders>
              <w:top w:val="single" w:sz="4" w:space="0" w:color="000000"/>
              <w:left w:val="single" w:sz="4" w:space="0" w:color="000000"/>
              <w:bottom w:val="single" w:sz="4" w:space="0" w:color="000000"/>
            </w:tcBorders>
          </w:tcPr>
          <w:p w14:paraId="7E5DE531"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Nazwa zadania</w:t>
            </w:r>
          </w:p>
        </w:tc>
        <w:tc>
          <w:tcPr>
            <w:tcW w:w="2551" w:type="dxa"/>
            <w:tcBorders>
              <w:top w:val="single" w:sz="4" w:space="0" w:color="000000"/>
              <w:left w:val="single" w:sz="4" w:space="0" w:color="000000"/>
              <w:bottom w:val="single" w:sz="4" w:space="0" w:color="000000"/>
              <w:right w:val="single" w:sz="4" w:space="0" w:color="000000"/>
            </w:tcBorders>
          </w:tcPr>
          <w:p w14:paraId="732E851B"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
                <w:bCs/>
                <w:iCs/>
                <w:sz w:val="18"/>
                <w:szCs w:val="18"/>
              </w:rPr>
              <w:t>Kod CPV</w:t>
            </w:r>
          </w:p>
        </w:tc>
      </w:tr>
      <w:tr w:rsidR="00F0502C" w:rsidRPr="007722D9" w14:paraId="60E8D71B" w14:textId="77777777" w:rsidTr="00090A41">
        <w:tc>
          <w:tcPr>
            <w:tcW w:w="1251" w:type="dxa"/>
            <w:tcBorders>
              <w:top w:val="single" w:sz="4" w:space="0" w:color="000000"/>
              <w:left w:val="single" w:sz="4" w:space="0" w:color="000000"/>
              <w:bottom w:val="single" w:sz="4" w:space="0" w:color="000000"/>
            </w:tcBorders>
          </w:tcPr>
          <w:p w14:paraId="76F83949"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1</w:t>
            </w:r>
          </w:p>
        </w:tc>
        <w:tc>
          <w:tcPr>
            <w:tcW w:w="3711" w:type="dxa"/>
            <w:tcBorders>
              <w:top w:val="single" w:sz="4" w:space="0" w:color="000000"/>
              <w:left w:val="single" w:sz="4" w:space="0" w:color="000000"/>
              <w:bottom w:val="single" w:sz="4" w:space="0" w:color="000000"/>
            </w:tcBorders>
          </w:tcPr>
          <w:p w14:paraId="2BBAAFD7"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Mięso</w:t>
            </w:r>
          </w:p>
        </w:tc>
        <w:tc>
          <w:tcPr>
            <w:tcW w:w="2551" w:type="dxa"/>
            <w:tcBorders>
              <w:top w:val="single" w:sz="4" w:space="0" w:color="000000"/>
              <w:left w:val="single" w:sz="4" w:space="0" w:color="000000"/>
              <w:bottom w:val="single" w:sz="4" w:space="0" w:color="000000"/>
              <w:right w:val="single" w:sz="4" w:space="0" w:color="000000"/>
            </w:tcBorders>
          </w:tcPr>
          <w:p w14:paraId="33F88A92"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15100000-9</w:t>
            </w:r>
          </w:p>
        </w:tc>
      </w:tr>
      <w:tr w:rsidR="00F0502C" w:rsidRPr="007722D9" w14:paraId="158E61FB" w14:textId="77777777" w:rsidTr="00090A41">
        <w:tc>
          <w:tcPr>
            <w:tcW w:w="1251" w:type="dxa"/>
            <w:tcBorders>
              <w:top w:val="single" w:sz="4" w:space="0" w:color="000000"/>
              <w:left w:val="single" w:sz="4" w:space="0" w:color="000000"/>
              <w:bottom w:val="single" w:sz="4" w:space="0" w:color="000000"/>
            </w:tcBorders>
          </w:tcPr>
          <w:p w14:paraId="5F911F5E"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2</w:t>
            </w:r>
          </w:p>
        </w:tc>
        <w:tc>
          <w:tcPr>
            <w:tcW w:w="3711" w:type="dxa"/>
            <w:tcBorders>
              <w:top w:val="single" w:sz="4" w:space="0" w:color="000000"/>
              <w:left w:val="single" w:sz="4" w:space="0" w:color="000000"/>
              <w:bottom w:val="single" w:sz="4" w:space="0" w:color="000000"/>
            </w:tcBorders>
          </w:tcPr>
          <w:p w14:paraId="5D6D3CF4" w14:textId="20D392EC"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Ryby</w:t>
            </w:r>
          </w:p>
        </w:tc>
        <w:tc>
          <w:tcPr>
            <w:tcW w:w="2551" w:type="dxa"/>
            <w:tcBorders>
              <w:top w:val="single" w:sz="4" w:space="0" w:color="000000"/>
              <w:left w:val="single" w:sz="4" w:space="0" w:color="000000"/>
              <w:bottom w:val="single" w:sz="4" w:space="0" w:color="000000"/>
              <w:right w:val="single" w:sz="4" w:space="0" w:color="000000"/>
            </w:tcBorders>
          </w:tcPr>
          <w:p w14:paraId="42C83462" w14:textId="43007B5B" w:rsidR="00F0502C" w:rsidRPr="007722D9" w:rsidRDefault="00F0502C" w:rsidP="000B6463">
            <w:pPr>
              <w:suppressAutoHyphens/>
              <w:spacing w:line="276" w:lineRule="auto"/>
              <w:rPr>
                <w:rFonts w:ascii="Calibri Light" w:hAnsi="Calibri Light" w:cs="Calibri Light"/>
                <w:iCs/>
                <w:sz w:val="18"/>
                <w:szCs w:val="18"/>
              </w:rPr>
            </w:pPr>
            <w:r w:rsidRPr="007722D9">
              <w:rPr>
                <w:rFonts w:ascii="Calibri Light" w:hAnsi="Calibri Light" w:cs="Calibri Light"/>
                <w:iCs/>
                <w:sz w:val="18"/>
                <w:szCs w:val="18"/>
                <w:lang w:val="x-none"/>
              </w:rPr>
              <w:t>152</w:t>
            </w:r>
            <w:r w:rsidR="009F0B93" w:rsidRPr="007722D9">
              <w:rPr>
                <w:rFonts w:ascii="Calibri Light" w:hAnsi="Calibri Light" w:cs="Calibri Light"/>
                <w:iCs/>
                <w:sz w:val="18"/>
                <w:szCs w:val="18"/>
              </w:rPr>
              <w:t>00000-0</w:t>
            </w:r>
          </w:p>
        </w:tc>
      </w:tr>
      <w:tr w:rsidR="00F0502C" w:rsidRPr="007722D9" w14:paraId="10236780" w14:textId="77777777" w:rsidTr="00090A41">
        <w:tc>
          <w:tcPr>
            <w:tcW w:w="1251" w:type="dxa"/>
            <w:tcBorders>
              <w:top w:val="single" w:sz="4" w:space="0" w:color="000000"/>
              <w:left w:val="single" w:sz="4" w:space="0" w:color="000000"/>
              <w:bottom w:val="single" w:sz="4" w:space="0" w:color="000000"/>
            </w:tcBorders>
          </w:tcPr>
          <w:p w14:paraId="12518D83"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3</w:t>
            </w:r>
          </w:p>
        </w:tc>
        <w:tc>
          <w:tcPr>
            <w:tcW w:w="3711" w:type="dxa"/>
            <w:tcBorders>
              <w:top w:val="single" w:sz="4" w:space="0" w:color="000000"/>
              <w:left w:val="single" w:sz="4" w:space="0" w:color="000000"/>
              <w:bottom w:val="single" w:sz="4" w:space="0" w:color="000000"/>
            </w:tcBorders>
          </w:tcPr>
          <w:p w14:paraId="5DAE9E53"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 xml:space="preserve">Artykuły nabiałowe </w:t>
            </w:r>
          </w:p>
        </w:tc>
        <w:tc>
          <w:tcPr>
            <w:tcW w:w="2551" w:type="dxa"/>
            <w:tcBorders>
              <w:top w:val="single" w:sz="4" w:space="0" w:color="000000"/>
              <w:left w:val="single" w:sz="4" w:space="0" w:color="000000"/>
              <w:bottom w:val="single" w:sz="4" w:space="0" w:color="000000"/>
              <w:right w:val="single" w:sz="4" w:space="0" w:color="000000"/>
            </w:tcBorders>
          </w:tcPr>
          <w:p w14:paraId="0EFCB7CA"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 xml:space="preserve">15500000-3 </w:t>
            </w:r>
          </w:p>
        </w:tc>
      </w:tr>
      <w:tr w:rsidR="00F0502C" w:rsidRPr="007722D9" w14:paraId="54B8996C" w14:textId="77777777" w:rsidTr="00090A41">
        <w:tc>
          <w:tcPr>
            <w:tcW w:w="1251" w:type="dxa"/>
            <w:tcBorders>
              <w:top w:val="single" w:sz="4" w:space="0" w:color="000000"/>
              <w:left w:val="single" w:sz="4" w:space="0" w:color="000000"/>
              <w:bottom w:val="single" w:sz="4" w:space="0" w:color="000000"/>
            </w:tcBorders>
          </w:tcPr>
          <w:p w14:paraId="394645EF"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4</w:t>
            </w:r>
          </w:p>
        </w:tc>
        <w:tc>
          <w:tcPr>
            <w:tcW w:w="3711" w:type="dxa"/>
            <w:tcBorders>
              <w:top w:val="single" w:sz="4" w:space="0" w:color="000000"/>
              <w:left w:val="single" w:sz="4" w:space="0" w:color="000000"/>
              <w:bottom w:val="single" w:sz="4" w:space="0" w:color="000000"/>
            </w:tcBorders>
          </w:tcPr>
          <w:p w14:paraId="57F5B0A6"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Przetwory i soki</w:t>
            </w:r>
          </w:p>
        </w:tc>
        <w:tc>
          <w:tcPr>
            <w:tcW w:w="2551" w:type="dxa"/>
            <w:tcBorders>
              <w:top w:val="single" w:sz="4" w:space="0" w:color="000000"/>
              <w:left w:val="single" w:sz="4" w:space="0" w:color="000000"/>
              <w:bottom w:val="single" w:sz="4" w:space="0" w:color="000000"/>
              <w:right w:val="single" w:sz="4" w:space="0" w:color="000000"/>
            </w:tcBorders>
          </w:tcPr>
          <w:p w14:paraId="0786AD72"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 xml:space="preserve">15320000-7; </w:t>
            </w:r>
            <w:r w:rsidRPr="007722D9">
              <w:rPr>
                <w:rFonts w:ascii="Calibri Light" w:hAnsi="Calibri Light" w:cs="Calibri Light"/>
                <w:bCs/>
                <w:iCs/>
                <w:sz w:val="18"/>
                <w:szCs w:val="18"/>
                <w:lang w:val="x-none"/>
              </w:rPr>
              <w:t xml:space="preserve">15330000-0 </w:t>
            </w:r>
          </w:p>
        </w:tc>
      </w:tr>
      <w:tr w:rsidR="00F0502C" w:rsidRPr="007722D9" w14:paraId="35B42525" w14:textId="77777777" w:rsidTr="00090A41">
        <w:tc>
          <w:tcPr>
            <w:tcW w:w="1251" w:type="dxa"/>
            <w:tcBorders>
              <w:top w:val="single" w:sz="4" w:space="0" w:color="000000"/>
              <w:left w:val="single" w:sz="4" w:space="0" w:color="000000"/>
              <w:bottom w:val="single" w:sz="4" w:space="0" w:color="000000"/>
            </w:tcBorders>
          </w:tcPr>
          <w:p w14:paraId="48E2A81D"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5</w:t>
            </w:r>
          </w:p>
        </w:tc>
        <w:tc>
          <w:tcPr>
            <w:tcW w:w="3711" w:type="dxa"/>
            <w:tcBorders>
              <w:top w:val="single" w:sz="4" w:space="0" w:color="000000"/>
              <w:left w:val="single" w:sz="4" w:space="0" w:color="000000"/>
              <w:bottom w:val="single" w:sz="4" w:space="0" w:color="000000"/>
            </w:tcBorders>
          </w:tcPr>
          <w:p w14:paraId="3A583F3F"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Artykuły ogólnospożywcze i przyprawy</w:t>
            </w:r>
          </w:p>
        </w:tc>
        <w:tc>
          <w:tcPr>
            <w:tcW w:w="2551" w:type="dxa"/>
            <w:tcBorders>
              <w:top w:val="single" w:sz="4" w:space="0" w:color="000000"/>
              <w:left w:val="single" w:sz="4" w:space="0" w:color="000000"/>
              <w:bottom w:val="single" w:sz="4" w:space="0" w:color="000000"/>
              <w:right w:val="single" w:sz="4" w:space="0" w:color="000000"/>
            </w:tcBorders>
          </w:tcPr>
          <w:p w14:paraId="667F1E23"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 xml:space="preserve">15800000-6; </w:t>
            </w:r>
            <w:r w:rsidRPr="007722D9">
              <w:rPr>
                <w:rFonts w:ascii="Calibri Light" w:hAnsi="Calibri Light" w:cs="Calibri Light"/>
                <w:bCs/>
                <w:iCs/>
                <w:sz w:val="18"/>
                <w:szCs w:val="18"/>
                <w:lang w:val="x-none"/>
              </w:rPr>
              <w:t xml:space="preserve">03132000-5 </w:t>
            </w:r>
          </w:p>
        </w:tc>
      </w:tr>
      <w:tr w:rsidR="00F0502C" w:rsidRPr="007722D9" w14:paraId="220385BD" w14:textId="77777777" w:rsidTr="00090A41">
        <w:tc>
          <w:tcPr>
            <w:tcW w:w="1251" w:type="dxa"/>
            <w:tcBorders>
              <w:top w:val="single" w:sz="4" w:space="0" w:color="000000"/>
              <w:left w:val="single" w:sz="4" w:space="0" w:color="000000"/>
              <w:bottom w:val="single" w:sz="4" w:space="0" w:color="000000"/>
            </w:tcBorders>
          </w:tcPr>
          <w:p w14:paraId="5B01BCA7"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6</w:t>
            </w:r>
          </w:p>
        </w:tc>
        <w:tc>
          <w:tcPr>
            <w:tcW w:w="3711" w:type="dxa"/>
            <w:tcBorders>
              <w:top w:val="single" w:sz="4" w:space="0" w:color="000000"/>
              <w:left w:val="single" w:sz="4" w:space="0" w:color="000000"/>
              <w:bottom w:val="single" w:sz="4" w:space="0" w:color="000000"/>
            </w:tcBorders>
          </w:tcPr>
          <w:p w14:paraId="6CAF460E"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Warzywa i owoce</w:t>
            </w:r>
          </w:p>
        </w:tc>
        <w:tc>
          <w:tcPr>
            <w:tcW w:w="2551" w:type="dxa"/>
            <w:tcBorders>
              <w:top w:val="single" w:sz="4" w:space="0" w:color="000000"/>
              <w:left w:val="single" w:sz="4" w:space="0" w:color="000000"/>
              <w:bottom w:val="single" w:sz="4" w:space="0" w:color="000000"/>
              <w:right w:val="single" w:sz="4" w:space="0" w:color="000000"/>
            </w:tcBorders>
          </w:tcPr>
          <w:p w14:paraId="1B1F7CCD"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15300000-1</w:t>
            </w:r>
          </w:p>
        </w:tc>
      </w:tr>
      <w:tr w:rsidR="00F0502C" w:rsidRPr="007722D9" w14:paraId="4DE9ACDA" w14:textId="77777777" w:rsidTr="00090A41">
        <w:tc>
          <w:tcPr>
            <w:tcW w:w="1251" w:type="dxa"/>
            <w:tcBorders>
              <w:top w:val="single" w:sz="4" w:space="0" w:color="000000"/>
              <w:left w:val="single" w:sz="4" w:space="0" w:color="000000"/>
              <w:bottom w:val="single" w:sz="4" w:space="0" w:color="000000"/>
            </w:tcBorders>
          </w:tcPr>
          <w:p w14:paraId="7C2E5F26" w14:textId="77777777" w:rsidR="00F0502C" w:rsidRPr="007722D9" w:rsidRDefault="00F0502C" w:rsidP="000B6463">
            <w:pPr>
              <w:suppressAutoHyphens/>
              <w:spacing w:line="276" w:lineRule="auto"/>
              <w:jc w:val="center"/>
              <w:rPr>
                <w:rFonts w:ascii="Calibri Light" w:hAnsi="Calibri Light" w:cs="Calibri Light"/>
                <w:bCs/>
                <w:iCs/>
                <w:sz w:val="18"/>
                <w:szCs w:val="18"/>
                <w:lang w:val="x-none"/>
              </w:rPr>
            </w:pPr>
            <w:r w:rsidRPr="007722D9">
              <w:rPr>
                <w:rFonts w:ascii="Calibri Light" w:hAnsi="Calibri Light" w:cs="Calibri Light"/>
                <w:bCs/>
                <w:iCs/>
                <w:sz w:val="18"/>
                <w:szCs w:val="18"/>
              </w:rPr>
              <w:t>7</w:t>
            </w:r>
          </w:p>
        </w:tc>
        <w:tc>
          <w:tcPr>
            <w:tcW w:w="3711" w:type="dxa"/>
            <w:tcBorders>
              <w:top w:val="single" w:sz="4" w:space="0" w:color="000000"/>
              <w:left w:val="single" w:sz="4" w:space="0" w:color="000000"/>
              <w:bottom w:val="single" w:sz="4" w:space="0" w:color="000000"/>
            </w:tcBorders>
          </w:tcPr>
          <w:p w14:paraId="1A053D8D"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Mrożonki</w:t>
            </w:r>
          </w:p>
        </w:tc>
        <w:tc>
          <w:tcPr>
            <w:tcW w:w="2551" w:type="dxa"/>
            <w:tcBorders>
              <w:top w:val="single" w:sz="4" w:space="0" w:color="000000"/>
              <w:left w:val="single" w:sz="4" w:space="0" w:color="000000"/>
              <w:bottom w:val="single" w:sz="4" w:space="0" w:color="000000"/>
              <w:right w:val="single" w:sz="4" w:space="0" w:color="000000"/>
            </w:tcBorders>
          </w:tcPr>
          <w:p w14:paraId="561710BB" w14:textId="77777777" w:rsidR="00F0502C" w:rsidRPr="007722D9" w:rsidRDefault="00F0502C" w:rsidP="000B6463">
            <w:pPr>
              <w:suppressAutoHyphens/>
              <w:spacing w:line="276" w:lineRule="auto"/>
              <w:rPr>
                <w:rFonts w:ascii="Calibri Light" w:hAnsi="Calibri Light" w:cs="Calibri Light"/>
                <w:iCs/>
                <w:sz w:val="18"/>
                <w:szCs w:val="18"/>
                <w:lang w:val="x-none"/>
              </w:rPr>
            </w:pPr>
            <w:r w:rsidRPr="007722D9">
              <w:rPr>
                <w:rFonts w:ascii="Calibri Light" w:hAnsi="Calibri Light" w:cs="Calibri Light"/>
                <w:iCs/>
                <w:sz w:val="18"/>
                <w:szCs w:val="18"/>
              </w:rPr>
              <w:t>15896000-5</w:t>
            </w:r>
          </w:p>
        </w:tc>
      </w:tr>
      <w:tr w:rsidR="00F0502C" w:rsidRPr="007722D9" w14:paraId="7A005DD5" w14:textId="77777777" w:rsidTr="00090A41">
        <w:tc>
          <w:tcPr>
            <w:tcW w:w="1251" w:type="dxa"/>
            <w:tcBorders>
              <w:left w:val="single" w:sz="4" w:space="0" w:color="000000"/>
              <w:bottom w:val="single" w:sz="4" w:space="0" w:color="000000"/>
            </w:tcBorders>
          </w:tcPr>
          <w:p w14:paraId="52C8E5F5" w14:textId="4AD5A8C2" w:rsidR="00F0502C" w:rsidRPr="007722D9" w:rsidRDefault="003A55D8" w:rsidP="000B6463">
            <w:pPr>
              <w:suppressAutoHyphens/>
              <w:spacing w:line="276" w:lineRule="auto"/>
              <w:jc w:val="center"/>
              <w:rPr>
                <w:rFonts w:ascii="Calibri Light" w:hAnsi="Calibri Light" w:cs="Calibri Light"/>
                <w:bCs/>
                <w:iCs/>
                <w:sz w:val="18"/>
                <w:szCs w:val="18"/>
                <w:lang w:val="x-none"/>
              </w:rPr>
            </w:pPr>
            <w:r>
              <w:rPr>
                <w:rFonts w:ascii="Calibri Light" w:hAnsi="Calibri Light" w:cs="Calibri Light"/>
                <w:bCs/>
                <w:iCs/>
                <w:sz w:val="18"/>
                <w:szCs w:val="18"/>
                <w:lang w:val="x-none"/>
              </w:rPr>
              <w:t>8</w:t>
            </w:r>
          </w:p>
        </w:tc>
        <w:tc>
          <w:tcPr>
            <w:tcW w:w="3711" w:type="dxa"/>
            <w:tcBorders>
              <w:left w:val="single" w:sz="4" w:space="0" w:color="000000"/>
              <w:bottom w:val="single" w:sz="4" w:space="0" w:color="000000"/>
            </w:tcBorders>
          </w:tcPr>
          <w:p w14:paraId="002ACC90"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lang w:val="x-none"/>
              </w:rPr>
              <w:t>Garmażerka</w:t>
            </w:r>
          </w:p>
        </w:tc>
        <w:tc>
          <w:tcPr>
            <w:tcW w:w="2551" w:type="dxa"/>
            <w:tcBorders>
              <w:left w:val="single" w:sz="4" w:space="0" w:color="000000"/>
              <w:bottom w:val="single" w:sz="4" w:space="0" w:color="000000"/>
              <w:right w:val="single" w:sz="4" w:space="0" w:color="000000"/>
            </w:tcBorders>
          </w:tcPr>
          <w:p w14:paraId="04F65AA7" w14:textId="77777777" w:rsidR="00F0502C" w:rsidRPr="007722D9" w:rsidRDefault="00F0502C" w:rsidP="000B6463">
            <w:pPr>
              <w:suppressAutoHyphens/>
              <w:spacing w:line="276" w:lineRule="auto"/>
              <w:rPr>
                <w:rFonts w:ascii="Calibri Light" w:hAnsi="Calibri Light" w:cs="Calibri Light"/>
                <w:bCs/>
                <w:iCs/>
                <w:sz w:val="18"/>
                <w:szCs w:val="18"/>
                <w:lang w:val="x-none"/>
              </w:rPr>
            </w:pPr>
            <w:r w:rsidRPr="007722D9">
              <w:rPr>
                <w:rFonts w:ascii="Calibri Light" w:hAnsi="Calibri Light" w:cs="Calibri Light"/>
                <w:bCs/>
                <w:iCs/>
                <w:sz w:val="18"/>
                <w:szCs w:val="18"/>
              </w:rPr>
              <w:t>15894300-4</w:t>
            </w:r>
          </w:p>
        </w:tc>
      </w:tr>
    </w:tbl>
    <w:p w14:paraId="544C40CB" w14:textId="68DBD649" w:rsidR="000669C5" w:rsidRPr="007722D9" w:rsidRDefault="000669C5" w:rsidP="00C80EED">
      <w:pPr>
        <w:pStyle w:val="Akapitzlist"/>
        <w:numPr>
          <w:ilvl w:val="1"/>
          <w:numId w:val="4"/>
        </w:numPr>
        <w:spacing w:before="120" w:after="120"/>
        <w:ind w:left="567" w:hanging="567"/>
        <w:jc w:val="both"/>
        <w:rPr>
          <w:rFonts w:ascii="Calibri Light" w:hAnsi="Calibri Light" w:cs="Calibri Light"/>
          <w:b/>
          <w:bCs/>
          <w:sz w:val="18"/>
          <w:szCs w:val="18"/>
        </w:rPr>
      </w:pPr>
      <w:r w:rsidRPr="007722D9">
        <w:rPr>
          <w:rFonts w:ascii="Calibri Light" w:hAnsi="Calibri Light" w:cs="Calibri Light"/>
          <w:sz w:val="18"/>
          <w:szCs w:val="18"/>
        </w:rPr>
        <w:t xml:space="preserve">Wspólny Słownik Zamówień CPV: </w:t>
      </w:r>
    </w:p>
    <w:p w14:paraId="0626C500" w14:textId="5975F71C" w:rsidR="00561B72" w:rsidRPr="007722D9" w:rsidRDefault="00561B72"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03132000-5 Przyprawy nieprzetworzone</w:t>
      </w:r>
    </w:p>
    <w:p w14:paraId="2397CEA2" w14:textId="3896A438" w:rsidR="00220E80" w:rsidRPr="007722D9" w:rsidRDefault="00220E80"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15100000-9 Produkty zwierzęce, mięso i produkty mięsne.</w:t>
      </w:r>
    </w:p>
    <w:p w14:paraId="63BBE4F9" w14:textId="7807A6F3" w:rsidR="008A0295" w:rsidRPr="007722D9" w:rsidRDefault="008A0295"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lastRenderedPageBreak/>
        <w:t>CPV 152</w:t>
      </w:r>
      <w:r w:rsidR="009F0B93" w:rsidRPr="007722D9">
        <w:rPr>
          <w:rFonts w:ascii="Calibri Light" w:hAnsi="Calibri Light" w:cs="Calibri Light"/>
          <w:sz w:val="18"/>
          <w:szCs w:val="18"/>
        </w:rPr>
        <w:t>00000-0</w:t>
      </w:r>
      <w:r w:rsidRPr="007722D9">
        <w:rPr>
          <w:rFonts w:ascii="Calibri Light" w:hAnsi="Calibri Light" w:cs="Calibri Light"/>
          <w:sz w:val="18"/>
          <w:szCs w:val="18"/>
        </w:rPr>
        <w:t xml:space="preserve"> </w:t>
      </w:r>
      <w:r w:rsidR="009F0B93" w:rsidRPr="007722D9">
        <w:rPr>
          <w:rFonts w:ascii="Calibri Light" w:hAnsi="Calibri Light" w:cs="Calibri Light"/>
          <w:sz w:val="18"/>
          <w:szCs w:val="18"/>
        </w:rPr>
        <w:t>Ryby przetworzone i konserwowane</w:t>
      </w:r>
      <w:r w:rsidRPr="007722D9">
        <w:rPr>
          <w:rFonts w:ascii="Calibri Light" w:hAnsi="Calibri Light" w:cs="Calibri Light"/>
          <w:sz w:val="18"/>
          <w:szCs w:val="18"/>
        </w:rPr>
        <w:t>.</w:t>
      </w:r>
    </w:p>
    <w:p w14:paraId="2FBD6060" w14:textId="3B16FB5C" w:rsidR="00220E80" w:rsidRPr="007722D9" w:rsidRDefault="00220E80"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15300000-1 Owoce, warzywa i podobne produkty.</w:t>
      </w:r>
    </w:p>
    <w:p w14:paraId="7BB5CE83" w14:textId="73CFCEE9" w:rsidR="00561B72" w:rsidRPr="007722D9" w:rsidRDefault="00561B72"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w:t>
      </w:r>
      <w:r w:rsidR="00BF0DF4" w:rsidRPr="007722D9">
        <w:rPr>
          <w:rFonts w:ascii="Calibri Light" w:hAnsi="Calibri Light" w:cs="Calibri Light"/>
          <w:sz w:val="18"/>
          <w:szCs w:val="18"/>
        </w:rPr>
        <w:t>320000-7 Soki owocowe i warzywne</w:t>
      </w:r>
    </w:p>
    <w:p w14:paraId="174B20E4" w14:textId="18316C5D" w:rsidR="00561B72" w:rsidRPr="007722D9" w:rsidRDefault="004031A3" w:rsidP="00561B72">
      <w:pPr>
        <w:pStyle w:val="Akapitzlist"/>
        <w:spacing w:before="120" w:after="120"/>
        <w:ind w:left="567"/>
        <w:jc w:val="both"/>
        <w:rPr>
          <w:rFonts w:ascii="Calibri Light" w:hAnsi="Calibri Light" w:cs="Calibri Light"/>
          <w:noProof/>
          <w:sz w:val="18"/>
          <w:szCs w:val="18"/>
        </w:rPr>
      </w:pPr>
      <w:r w:rsidRPr="007722D9">
        <w:rPr>
          <w:rFonts w:ascii="Calibri Light" w:hAnsi="Calibri Light" w:cs="Calibri Light"/>
          <w:sz w:val="18"/>
          <w:szCs w:val="18"/>
        </w:rPr>
        <w:t xml:space="preserve">CPV </w:t>
      </w:r>
      <w:r w:rsidR="008A0295" w:rsidRPr="007722D9">
        <w:rPr>
          <w:rFonts w:ascii="Calibri Light" w:hAnsi="Calibri Light" w:cs="Calibri Light"/>
          <w:noProof/>
          <w:sz w:val="18"/>
          <w:szCs w:val="18"/>
        </w:rPr>
        <w:t>15330000-0 Przetworzone warzywa i owoce</w:t>
      </w:r>
      <w:r w:rsidR="00CD6EA8" w:rsidRPr="007722D9">
        <w:rPr>
          <w:rFonts w:ascii="Calibri Light" w:hAnsi="Calibri Light" w:cs="Calibri Light"/>
          <w:noProof/>
          <w:sz w:val="18"/>
          <w:szCs w:val="18"/>
        </w:rPr>
        <w:t>.</w:t>
      </w:r>
      <w:r w:rsidR="008A0295" w:rsidRPr="007722D9">
        <w:rPr>
          <w:rFonts w:ascii="Calibri Light" w:hAnsi="Calibri Light" w:cs="Calibri Light"/>
          <w:noProof/>
          <w:sz w:val="18"/>
          <w:szCs w:val="18"/>
        </w:rPr>
        <w:t xml:space="preserve"> </w:t>
      </w:r>
    </w:p>
    <w:p w14:paraId="3EB95FC7" w14:textId="37EF9F50" w:rsidR="00220E80" w:rsidRPr="007722D9" w:rsidRDefault="00220E80"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15500000-3 Produkty mleczarskie.</w:t>
      </w:r>
    </w:p>
    <w:p w14:paraId="48EEB25D" w14:textId="77777777" w:rsidR="00220E80" w:rsidRPr="007722D9" w:rsidRDefault="00220E80"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15800000-6 Różne produkty spożywcze.</w:t>
      </w:r>
    </w:p>
    <w:p w14:paraId="2739483A" w14:textId="11852226" w:rsidR="00BF0DF4" w:rsidRPr="007722D9" w:rsidRDefault="00BF0DF4"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15894300-4 Dania gotowe</w:t>
      </w:r>
    </w:p>
    <w:p w14:paraId="20D595EF" w14:textId="38E9BD2F" w:rsidR="00BF0DF4" w:rsidRPr="007722D9" w:rsidRDefault="00BF0DF4" w:rsidP="00220E80">
      <w:pPr>
        <w:pStyle w:val="Akapitzlist"/>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CPV 15896000-5 Produkty głęboko mrożone</w:t>
      </w:r>
    </w:p>
    <w:p w14:paraId="0C5E8C1B" w14:textId="46D95D4A" w:rsidR="000669C5" w:rsidRPr="007722D9" w:rsidRDefault="000669C5" w:rsidP="00C80EED">
      <w:pPr>
        <w:pStyle w:val="Akapitzlist"/>
        <w:numPr>
          <w:ilvl w:val="1"/>
          <w:numId w:val="4"/>
        </w:numPr>
        <w:spacing w:before="120" w:after="120" w:line="240" w:lineRule="auto"/>
        <w:ind w:left="567" w:hanging="567"/>
        <w:jc w:val="both"/>
        <w:rPr>
          <w:rFonts w:ascii="Calibri Light" w:hAnsi="Calibri Light" w:cs="Calibri Light"/>
          <w:b/>
          <w:bCs/>
          <w:sz w:val="18"/>
          <w:szCs w:val="18"/>
        </w:rPr>
      </w:pPr>
      <w:r w:rsidRPr="007722D9">
        <w:rPr>
          <w:rFonts w:ascii="Calibri Light" w:hAnsi="Calibri Light" w:cs="Calibri Light"/>
          <w:b/>
          <w:bCs/>
          <w:sz w:val="18"/>
          <w:szCs w:val="18"/>
        </w:rPr>
        <w:t>Przedmiot zamówienia został podzielony na części</w:t>
      </w:r>
      <w:r w:rsidR="00BF0DF4" w:rsidRPr="007722D9">
        <w:rPr>
          <w:rFonts w:ascii="Calibri Light" w:hAnsi="Calibri Light" w:cs="Calibri Light"/>
          <w:b/>
          <w:bCs/>
          <w:sz w:val="18"/>
          <w:szCs w:val="18"/>
        </w:rPr>
        <w:t xml:space="preserve"> – </w:t>
      </w:r>
      <w:r w:rsidR="00153B0F">
        <w:rPr>
          <w:rFonts w:ascii="Calibri Light" w:hAnsi="Calibri Light" w:cs="Calibri Light"/>
          <w:b/>
          <w:bCs/>
          <w:sz w:val="18"/>
          <w:szCs w:val="18"/>
        </w:rPr>
        <w:t>8</w:t>
      </w:r>
      <w:r w:rsidR="00BF0DF4" w:rsidRPr="007722D9">
        <w:rPr>
          <w:rFonts w:ascii="Calibri Light" w:hAnsi="Calibri Light" w:cs="Calibri Light"/>
          <w:b/>
          <w:bCs/>
          <w:sz w:val="18"/>
          <w:szCs w:val="18"/>
        </w:rPr>
        <w:t xml:space="preserve"> </w:t>
      </w:r>
      <w:r w:rsidR="00A46A61" w:rsidRPr="007722D9">
        <w:rPr>
          <w:rFonts w:ascii="Calibri Light" w:hAnsi="Calibri Light" w:cs="Calibri Light"/>
          <w:b/>
          <w:bCs/>
          <w:sz w:val="18"/>
          <w:szCs w:val="18"/>
        </w:rPr>
        <w:t>zadań</w:t>
      </w:r>
      <w:r w:rsidRPr="007722D9">
        <w:rPr>
          <w:rFonts w:ascii="Calibri Light" w:hAnsi="Calibri Light" w:cs="Calibri Light"/>
          <w:b/>
          <w:bCs/>
          <w:sz w:val="18"/>
          <w:szCs w:val="18"/>
        </w:rPr>
        <w:t>. Zamawiający dopuszcza składan</w:t>
      </w:r>
      <w:r w:rsidR="00B90D08" w:rsidRPr="007722D9">
        <w:rPr>
          <w:rFonts w:ascii="Calibri Light" w:hAnsi="Calibri Light" w:cs="Calibri Light"/>
          <w:b/>
          <w:bCs/>
          <w:sz w:val="18"/>
          <w:szCs w:val="18"/>
        </w:rPr>
        <w:t>ie</w:t>
      </w:r>
      <w:r w:rsidRPr="007722D9">
        <w:rPr>
          <w:rFonts w:ascii="Calibri Light" w:hAnsi="Calibri Light" w:cs="Calibri Light"/>
          <w:b/>
          <w:bCs/>
          <w:sz w:val="18"/>
          <w:szCs w:val="18"/>
        </w:rPr>
        <w:t xml:space="preserve"> ofert częściowych</w:t>
      </w:r>
      <w:r w:rsidR="00537D86" w:rsidRPr="007722D9">
        <w:rPr>
          <w:rFonts w:ascii="Calibri Light" w:hAnsi="Calibri Light" w:cs="Calibri Light"/>
          <w:b/>
          <w:bCs/>
          <w:sz w:val="18"/>
          <w:szCs w:val="18"/>
        </w:rPr>
        <w:t xml:space="preserve"> – dowolna liczba </w:t>
      </w:r>
      <w:r w:rsidR="00A46A61" w:rsidRPr="007722D9">
        <w:rPr>
          <w:rFonts w:ascii="Calibri Light" w:hAnsi="Calibri Light" w:cs="Calibri Light"/>
          <w:b/>
          <w:bCs/>
          <w:sz w:val="18"/>
          <w:szCs w:val="18"/>
        </w:rPr>
        <w:t>zadań</w:t>
      </w:r>
      <w:r w:rsidRPr="007722D9">
        <w:rPr>
          <w:rFonts w:ascii="Calibri Light" w:hAnsi="Calibri Light" w:cs="Calibri Light"/>
          <w:b/>
          <w:bCs/>
          <w:sz w:val="18"/>
          <w:szCs w:val="18"/>
        </w:rPr>
        <w:t>.</w:t>
      </w:r>
    </w:p>
    <w:p w14:paraId="2231B1EA" w14:textId="517A3C86" w:rsidR="000669C5" w:rsidRPr="007722D9" w:rsidRDefault="000669C5" w:rsidP="00C80EED">
      <w:pPr>
        <w:pStyle w:val="Akapitzlist"/>
        <w:numPr>
          <w:ilvl w:val="1"/>
          <w:numId w:val="4"/>
        </w:numPr>
        <w:spacing w:before="120" w:after="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nie dopuszcza składania ofert wariantowych oraz w postaci katalogów elektronicznych.</w:t>
      </w:r>
    </w:p>
    <w:p w14:paraId="44C5D523" w14:textId="77777777" w:rsidR="00894AE1" w:rsidRPr="007722D9" w:rsidRDefault="00894AE1" w:rsidP="00894AE1">
      <w:pPr>
        <w:pStyle w:val="Akapitzlist"/>
        <w:numPr>
          <w:ilvl w:val="1"/>
          <w:numId w:val="4"/>
        </w:numPr>
        <w:spacing w:before="120" w:after="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Tam, gdzie w dokumentach zamówienia zostało wskazane pochodzenie (marka, znak towarowy, producent, dostawca) towarów lub normy, aprobaty, specyfikacje i systemy, Zamawiający dopuszcza oferowanie towarów lub rozwiązań równoważnych pod warunkiem, że zagwarantują one realizację dostaw w zgodzie z wymaganiami Zamawiającego oraz zapewnią uzyskanie parametrów nie gorszych od założonych w dokumentach zamówienia.</w:t>
      </w:r>
    </w:p>
    <w:p w14:paraId="5970BECA" w14:textId="24CC8F01" w:rsidR="00894AE1" w:rsidRPr="007722D9" w:rsidRDefault="00894AE1" w:rsidP="00894AE1">
      <w:pPr>
        <w:pStyle w:val="Akapitzlist"/>
        <w:spacing w:before="120" w:after="120" w:line="240" w:lineRule="auto"/>
        <w:ind w:left="567"/>
        <w:jc w:val="both"/>
        <w:rPr>
          <w:rFonts w:ascii="Calibri Light" w:hAnsi="Calibri Light" w:cs="Calibri Light"/>
          <w:sz w:val="18"/>
          <w:szCs w:val="18"/>
        </w:rPr>
      </w:pPr>
      <w:r w:rsidRPr="007722D9">
        <w:rPr>
          <w:rFonts w:ascii="Calibri Light" w:hAnsi="Calibri Light" w:cs="Calibri Light"/>
          <w:sz w:val="18"/>
          <w:szCs w:val="18"/>
        </w:rPr>
        <w:t>W przypadku wystąpienia w dokumentacji nazw (w tym nazwy własne, znaki towarowe), odniesień do określonego wyrobu, źródła, znaków towarowych, patentów lub specyficznego pochodzenia określenia te nie są dla wykonawcy wiążące i nie mają na celu naruszenia zasad zachowania uczciwej konkurencji i równego traktowania wykonawców oraz zasad proporcjonalności i przejrzystości, a jedynie doprecyzowanie oczekiwań jakościowych, funkcjonalnych i technologicznych Zamawiającego. Zamawiający dopuszcza rozwiązania równoważne, spełniające minimalne parametry jakościowe i cechy użytkowe wskazanych towarów.</w:t>
      </w:r>
    </w:p>
    <w:p w14:paraId="0FA7E944" w14:textId="77777777" w:rsidR="006213F8" w:rsidRPr="007722D9" w:rsidRDefault="00476C8D" w:rsidP="00C80EED">
      <w:pPr>
        <w:pStyle w:val="Akapitzlist"/>
        <w:numPr>
          <w:ilvl w:val="0"/>
          <w:numId w:val="4"/>
        </w:numPr>
        <w:spacing w:before="240" w:after="120"/>
        <w:ind w:left="567" w:hanging="567"/>
        <w:jc w:val="both"/>
        <w:rPr>
          <w:rFonts w:ascii="Calibri Light" w:hAnsi="Calibri Light" w:cs="Calibri Light"/>
          <w:sz w:val="18"/>
          <w:szCs w:val="18"/>
        </w:rPr>
      </w:pPr>
      <w:r w:rsidRPr="007722D9">
        <w:rPr>
          <w:rFonts w:ascii="Calibri Light" w:hAnsi="Calibri Light" w:cs="Calibri Light"/>
          <w:b/>
          <w:sz w:val="18"/>
          <w:szCs w:val="18"/>
        </w:rPr>
        <w:t>PODWYKONAWSTWO</w:t>
      </w:r>
    </w:p>
    <w:p w14:paraId="43C2748C" w14:textId="09A1C0EC" w:rsidR="001D46A6" w:rsidRPr="007722D9" w:rsidRDefault="0042044E"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hAnsi="Calibri Light" w:cs="Calibri Light"/>
          <w:b w:val="0"/>
          <w:sz w:val="18"/>
          <w:szCs w:val="18"/>
        </w:rPr>
        <w:t>Zamawiający nie dokonuje zastrzeżenia dotyczącego obowiązku osobistego wykonania przez Wykonawcę kluczowych części Zamówienia</w:t>
      </w:r>
      <w:r w:rsidR="001D46A6" w:rsidRPr="007722D9">
        <w:rPr>
          <w:rFonts w:ascii="Calibri Light" w:hAnsi="Calibri Light" w:cs="Calibri Light"/>
          <w:b w:val="0"/>
          <w:sz w:val="18"/>
          <w:szCs w:val="18"/>
        </w:rPr>
        <w:t xml:space="preserve">. </w:t>
      </w:r>
    </w:p>
    <w:p w14:paraId="70934154" w14:textId="2AACD70A" w:rsidR="000A5E39" w:rsidRPr="007722D9" w:rsidRDefault="000A5E39"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hAnsi="Calibri Light" w:cs="Calibri Light"/>
          <w:b w:val="0"/>
          <w:sz w:val="18"/>
          <w:szCs w:val="18"/>
        </w:rPr>
        <w:t>Wykonawca może powierzyć wykonanie części zamówienia podwykonawcy.</w:t>
      </w:r>
    </w:p>
    <w:p w14:paraId="5C3E3105" w14:textId="15FDF781" w:rsidR="000A5E39" w:rsidRPr="007722D9" w:rsidRDefault="000A5E39"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Zamawiający </w:t>
      </w:r>
      <w:r w:rsidR="000669C5" w:rsidRPr="007722D9">
        <w:rPr>
          <w:rFonts w:ascii="Calibri Light" w:hAnsi="Calibri Light" w:cs="Calibri Light"/>
          <w:b w:val="0"/>
          <w:sz w:val="18"/>
          <w:szCs w:val="18"/>
        </w:rPr>
        <w:t>wymaga, aby w przypadku powierzenia części zamówienia podwykonawcom, Wykonawca</w:t>
      </w:r>
      <w:r w:rsidRPr="007722D9">
        <w:rPr>
          <w:rFonts w:ascii="Calibri Light" w:hAnsi="Calibri Light" w:cs="Calibri Light"/>
          <w:b w:val="0"/>
          <w:sz w:val="18"/>
          <w:szCs w:val="18"/>
        </w:rPr>
        <w:t xml:space="preserve"> wskaza</w:t>
      </w:r>
      <w:r w:rsidR="000669C5" w:rsidRPr="007722D9">
        <w:rPr>
          <w:rFonts w:ascii="Calibri Light" w:hAnsi="Calibri Light" w:cs="Calibri Light"/>
          <w:b w:val="0"/>
          <w:sz w:val="18"/>
          <w:szCs w:val="18"/>
        </w:rPr>
        <w:t>ł w</w:t>
      </w:r>
      <w:r w:rsidR="00D04C5C" w:rsidRPr="007722D9">
        <w:rPr>
          <w:rFonts w:ascii="Calibri Light" w:hAnsi="Calibri Light" w:cs="Calibri Light"/>
          <w:b w:val="0"/>
          <w:sz w:val="18"/>
          <w:szCs w:val="18"/>
        </w:rPr>
        <w:t> </w:t>
      </w:r>
      <w:r w:rsidR="000669C5" w:rsidRPr="007722D9">
        <w:rPr>
          <w:rFonts w:ascii="Calibri Light" w:hAnsi="Calibri Light" w:cs="Calibri Light"/>
          <w:b w:val="0"/>
          <w:sz w:val="18"/>
          <w:szCs w:val="18"/>
        </w:rPr>
        <w:t>ofercie</w:t>
      </w:r>
      <w:r w:rsidRPr="007722D9">
        <w:rPr>
          <w:rFonts w:ascii="Calibri Light" w:hAnsi="Calibri Light" w:cs="Calibri Light"/>
          <w:b w:val="0"/>
          <w:sz w:val="18"/>
          <w:szCs w:val="18"/>
        </w:rPr>
        <w:t xml:space="preserve"> części zamówienia, których wykonanie zamierza powierzyć podwykonawcom </w:t>
      </w:r>
      <w:r w:rsidR="000669C5" w:rsidRPr="007722D9">
        <w:rPr>
          <w:rFonts w:ascii="Calibri Light" w:hAnsi="Calibri Light" w:cs="Calibri Light"/>
          <w:b w:val="0"/>
          <w:sz w:val="18"/>
          <w:szCs w:val="18"/>
        </w:rPr>
        <w:t>oraz</w:t>
      </w:r>
      <w:r w:rsidRPr="007722D9">
        <w:rPr>
          <w:rFonts w:ascii="Calibri Light" w:hAnsi="Calibri Light" w:cs="Calibri Light"/>
          <w:b w:val="0"/>
          <w:sz w:val="18"/>
          <w:szCs w:val="18"/>
        </w:rPr>
        <w:t xml:space="preserve"> poda</w:t>
      </w:r>
      <w:r w:rsidR="000669C5" w:rsidRPr="007722D9">
        <w:rPr>
          <w:rFonts w:ascii="Calibri Light" w:hAnsi="Calibri Light" w:cs="Calibri Light"/>
          <w:b w:val="0"/>
          <w:sz w:val="18"/>
          <w:szCs w:val="18"/>
        </w:rPr>
        <w:t>ł</w:t>
      </w:r>
      <w:r w:rsidRPr="007722D9">
        <w:rPr>
          <w:rFonts w:ascii="Calibri Light" w:hAnsi="Calibri Light" w:cs="Calibri Light"/>
          <w:b w:val="0"/>
          <w:sz w:val="18"/>
          <w:szCs w:val="18"/>
        </w:rPr>
        <w:t xml:space="preserve"> </w:t>
      </w:r>
      <w:r w:rsidR="000669C5" w:rsidRPr="007722D9">
        <w:rPr>
          <w:rFonts w:ascii="Calibri Light" w:hAnsi="Calibri Light" w:cs="Calibri Light"/>
          <w:b w:val="0"/>
          <w:sz w:val="18"/>
          <w:szCs w:val="18"/>
        </w:rPr>
        <w:t>(o ile są mu wiadome na tym etapie) nazwy</w:t>
      </w:r>
      <w:r w:rsidRPr="007722D9">
        <w:rPr>
          <w:rFonts w:ascii="Calibri Light" w:hAnsi="Calibri Light" w:cs="Calibri Light"/>
          <w:b w:val="0"/>
          <w:sz w:val="18"/>
          <w:szCs w:val="18"/>
        </w:rPr>
        <w:t xml:space="preserve"> </w:t>
      </w:r>
      <w:r w:rsidR="000669C5" w:rsidRPr="007722D9">
        <w:rPr>
          <w:rFonts w:ascii="Calibri Light" w:hAnsi="Calibri Light" w:cs="Calibri Light"/>
          <w:b w:val="0"/>
          <w:sz w:val="18"/>
          <w:szCs w:val="18"/>
        </w:rPr>
        <w:t>(</w:t>
      </w:r>
      <w:r w:rsidRPr="007722D9">
        <w:rPr>
          <w:rFonts w:ascii="Calibri Light" w:hAnsi="Calibri Light" w:cs="Calibri Light"/>
          <w:b w:val="0"/>
          <w:sz w:val="18"/>
          <w:szCs w:val="18"/>
        </w:rPr>
        <w:t>firm</w:t>
      </w:r>
      <w:r w:rsidR="000669C5" w:rsidRPr="007722D9">
        <w:rPr>
          <w:rFonts w:ascii="Calibri Light" w:hAnsi="Calibri Light" w:cs="Calibri Light"/>
          <w:b w:val="0"/>
          <w:sz w:val="18"/>
          <w:szCs w:val="18"/>
        </w:rPr>
        <w:t>y)</w:t>
      </w:r>
      <w:r w:rsidRPr="007722D9">
        <w:rPr>
          <w:rFonts w:ascii="Calibri Light" w:hAnsi="Calibri Light" w:cs="Calibri Light"/>
          <w:b w:val="0"/>
          <w:sz w:val="18"/>
          <w:szCs w:val="18"/>
        </w:rPr>
        <w:t xml:space="preserve"> podwykonawców.</w:t>
      </w:r>
    </w:p>
    <w:p w14:paraId="58EB703F" w14:textId="6CB86372" w:rsidR="000A5E39" w:rsidRPr="007722D9" w:rsidRDefault="000A5E39"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hAnsi="Calibri Light" w:cs="Calibri Light"/>
          <w:b w:val="0"/>
          <w:sz w:val="18"/>
          <w:szCs w:val="18"/>
        </w:rPr>
        <w:t>Powierzenie wykonania części zamówienia podwykonawcom nie zwalnia Wykonawcy z odpowiedzialności za należyte wykonanie tego zamówienia.</w:t>
      </w:r>
    </w:p>
    <w:p w14:paraId="1FA37A44" w14:textId="6AE0B2BC" w:rsidR="00FF6780" w:rsidRPr="007722D9" w:rsidRDefault="00FF6780"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eastAsia="TimesNewRoman" w:hAnsi="Calibri Light" w:cs="Calibri Light"/>
          <w:b w:val="0"/>
          <w:sz w:val="18"/>
          <w:szCs w:val="18"/>
          <w:lang w:eastAsia="en-US"/>
        </w:rPr>
        <w:t>Wykonawca</w:t>
      </w:r>
      <w:r w:rsidRPr="007722D9">
        <w:rPr>
          <w:rFonts w:ascii="Calibri Light" w:hAnsi="Calibri Light" w:cs="Calibri Light"/>
          <w:b w:val="0"/>
          <w:iCs/>
          <w:sz w:val="18"/>
          <w:szCs w:val="18"/>
        </w:rPr>
        <w:t>, który zamierza powierzyć wykonanie części zamówienia podwykonawcom,</w:t>
      </w:r>
      <w:r w:rsidRPr="007722D9">
        <w:rPr>
          <w:rFonts w:ascii="Calibri Light" w:hAnsi="Calibri Light" w:cs="Calibri Light"/>
          <w:sz w:val="18"/>
          <w:szCs w:val="18"/>
        </w:rPr>
        <w:t xml:space="preserve"> </w:t>
      </w:r>
      <w:r w:rsidRPr="007722D9">
        <w:rPr>
          <w:rFonts w:ascii="Calibri Light" w:hAnsi="Calibri Light" w:cs="Calibri Light"/>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78FC5FB4" w14:textId="361DCB08" w:rsidR="00E5407A" w:rsidRPr="007722D9" w:rsidRDefault="000A5E39" w:rsidP="00C80EED">
      <w:pPr>
        <w:pStyle w:val="Tekstpodstawowy2"/>
        <w:numPr>
          <w:ilvl w:val="1"/>
          <w:numId w:val="4"/>
        </w:numPr>
        <w:ind w:left="567" w:hanging="567"/>
        <w:rPr>
          <w:rFonts w:ascii="Calibri Light" w:hAnsi="Calibri Light" w:cs="Calibri Light"/>
          <w:b w:val="0"/>
          <w:sz w:val="18"/>
          <w:szCs w:val="18"/>
        </w:rPr>
      </w:pPr>
      <w:r w:rsidRPr="007722D9">
        <w:rPr>
          <w:rFonts w:ascii="Calibri Light" w:hAnsi="Calibri Light" w:cs="Calibri Light"/>
          <w:b w:val="0"/>
          <w:sz w:val="18"/>
          <w:szCs w:val="18"/>
        </w:rPr>
        <w:t>Pozostałe wymagania dotyczące podwykonawstwa zostały określone we Wzorze umowy / Istotnych postanowieniach do umowy (jeśli dotyczy).</w:t>
      </w:r>
    </w:p>
    <w:p w14:paraId="73FF20C8" w14:textId="77777777" w:rsidR="007C5FF2" w:rsidRPr="007722D9" w:rsidRDefault="007C5FF2" w:rsidP="00C80EED">
      <w:pPr>
        <w:pStyle w:val="Akapitzlist"/>
        <w:numPr>
          <w:ilvl w:val="0"/>
          <w:numId w:val="4"/>
        </w:numPr>
        <w:spacing w:before="240" w:after="120"/>
        <w:ind w:left="567" w:hanging="567"/>
        <w:jc w:val="both"/>
        <w:rPr>
          <w:rFonts w:ascii="Calibri Light" w:hAnsi="Calibri Light" w:cs="Calibri Light"/>
          <w:b/>
          <w:bCs/>
          <w:sz w:val="18"/>
          <w:szCs w:val="18"/>
        </w:rPr>
      </w:pPr>
      <w:r w:rsidRPr="007722D9">
        <w:rPr>
          <w:rFonts w:ascii="Calibri Light" w:hAnsi="Calibri Light" w:cs="Calibri Light"/>
          <w:b/>
          <w:sz w:val="18"/>
          <w:szCs w:val="18"/>
        </w:rPr>
        <w:t>TERMIN</w:t>
      </w:r>
      <w:r w:rsidR="00626920" w:rsidRPr="007722D9">
        <w:rPr>
          <w:rFonts w:ascii="Calibri Light" w:hAnsi="Calibri Light" w:cs="Calibri Light"/>
          <w:b/>
          <w:bCs/>
          <w:sz w:val="18"/>
          <w:szCs w:val="18"/>
        </w:rPr>
        <w:t xml:space="preserve"> WYKONANIA</w:t>
      </w:r>
      <w:r w:rsidRPr="007722D9">
        <w:rPr>
          <w:rFonts w:ascii="Calibri Light" w:hAnsi="Calibri Light" w:cs="Calibri Light"/>
          <w:b/>
          <w:bCs/>
          <w:sz w:val="18"/>
          <w:szCs w:val="18"/>
        </w:rPr>
        <w:t xml:space="preserve"> </w:t>
      </w:r>
      <w:r w:rsidR="00AB7BFE" w:rsidRPr="007722D9">
        <w:rPr>
          <w:rFonts w:ascii="Calibri Light" w:hAnsi="Calibri Light" w:cs="Calibri Light"/>
          <w:b/>
          <w:bCs/>
          <w:sz w:val="18"/>
          <w:szCs w:val="18"/>
        </w:rPr>
        <w:t>ZAMÓWIENIA</w:t>
      </w:r>
    </w:p>
    <w:p w14:paraId="1D9996D7" w14:textId="5A4EE4AE" w:rsidR="009D5F13" w:rsidRPr="007722D9" w:rsidRDefault="006D2D61" w:rsidP="004A0EE3">
      <w:pPr>
        <w:widowControl w:val="0"/>
        <w:ind w:firstLine="567"/>
        <w:jc w:val="both"/>
        <w:outlineLvl w:val="0"/>
        <w:rPr>
          <w:rFonts w:ascii="Calibri Light" w:hAnsi="Calibri Light" w:cs="Calibri Light"/>
          <w:b/>
          <w:bCs/>
          <w:snapToGrid w:val="0"/>
          <w:sz w:val="18"/>
          <w:szCs w:val="18"/>
        </w:rPr>
      </w:pPr>
      <w:r w:rsidRPr="007722D9">
        <w:rPr>
          <w:rFonts w:ascii="Calibri Light" w:hAnsi="Calibri Light" w:cs="Calibri Light"/>
          <w:bCs/>
          <w:snapToGrid w:val="0"/>
          <w:sz w:val="18"/>
          <w:szCs w:val="18"/>
        </w:rPr>
        <w:t xml:space="preserve">Termin wykonania zamówienia: </w:t>
      </w:r>
      <w:r w:rsidR="006F295E" w:rsidRPr="007722D9">
        <w:rPr>
          <w:rFonts w:ascii="Calibri Light" w:hAnsi="Calibri Light" w:cs="Calibri Light"/>
          <w:b/>
          <w:bCs/>
          <w:snapToGrid w:val="0"/>
          <w:sz w:val="18"/>
          <w:szCs w:val="18"/>
        </w:rPr>
        <w:t xml:space="preserve">od </w:t>
      </w:r>
      <w:r w:rsidR="007722D9">
        <w:rPr>
          <w:rFonts w:ascii="Calibri Light" w:hAnsi="Calibri Light" w:cs="Calibri Light"/>
          <w:b/>
          <w:bCs/>
          <w:snapToGrid w:val="0"/>
          <w:sz w:val="18"/>
          <w:szCs w:val="18"/>
        </w:rPr>
        <w:t>daty podpisania umowy</w:t>
      </w:r>
      <w:r w:rsidR="00281E54" w:rsidRPr="007722D9">
        <w:rPr>
          <w:rFonts w:ascii="Calibri Light" w:hAnsi="Calibri Light" w:cs="Calibri Light"/>
          <w:b/>
          <w:bCs/>
          <w:snapToGrid w:val="0"/>
          <w:sz w:val="18"/>
          <w:szCs w:val="18"/>
        </w:rPr>
        <w:t xml:space="preserve"> do 31.12.202</w:t>
      </w:r>
      <w:r w:rsidR="007722D9">
        <w:rPr>
          <w:rFonts w:ascii="Calibri Light" w:hAnsi="Calibri Light" w:cs="Calibri Light"/>
          <w:b/>
          <w:bCs/>
          <w:snapToGrid w:val="0"/>
          <w:sz w:val="18"/>
          <w:szCs w:val="18"/>
        </w:rPr>
        <w:t>6</w:t>
      </w:r>
      <w:r w:rsidR="00281E54" w:rsidRPr="007722D9">
        <w:rPr>
          <w:rFonts w:ascii="Calibri Light" w:hAnsi="Calibri Light" w:cs="Calibri Light"/>
          <w:b/>
          <w:bCs/>
          <w:snapToGrid w:val="0"/>
          <w:sz w:val="18"/>
          <w:szCs w:val="18"/>
        </w:rPr>
        <w:t>r.</w:t>
      </w:r>
    </w:p>
    <w:p w14:paraId="0DC3E759" w14:textId="53BD4155" w:rsidR="007C5FF2" w:rsidRPr="007722D9" w:rsidRDefault="007C5FF2" w:rsidP="00C80EED">
      <w:pPr>
        <w:pStyle w:val="Akapitzlist"/>
        <w:numPr>
          <w:ilvl w:val="0"/>
          <w:numId w:val="4"/>
        </w:numPr>
        <w:spacing w:before="240" w:after="120"/>
        <w:ind w:left="567" w:hanging="567"/>
        <w:jc w:val="both"/>
        <w:rPr>
          <w:rStyle w:val="tekstdokbold"/>
          <w:rFonts w:ascii="Calibri Light" w:hAnsi="Calibri Light" w:cs="Calibri Light"/>
          <w:b w:val="0"/>
          <w:bCs w:val="0"/>
          <w:sz w:val="18"/>
          <w:szCs w:val="18"/>
        </w:rPr>
      </w:pPr>
      <w:r w:rsidRPr="007722D9">
        <w:rPr>
          <w:rFonts w:ascii="Calibri Light" w:hAnsi="Calibri Light" w:cs="Calibri Light"/>
          <w:b/>
          <w:bCs/>
          <w:sz w:val="18"/>
          <w:szCs w:val="18"/>
        </w:rPr>
        <w:t>WARUNKI</w:t>
      </w:r>
      <w:r w:rsidRPr="007722D9">
        <w:rPr>
          <w:rStyle w:val="tekstdokbold"/>
          <w:rFonts w:ascii="Calibri Light" w:hAnsi="Calibri Light" w:cs="Calibri Light"/>
          <w:b w:val="0"/>
          <w:bCs w:val="0"/>
          <w:sz w:val="18"/>
          <w:szCs w:val="18"/>
        </w:rPr>
        <w:t xml:space="preserve"> </w:t>
      </w:r>
      <w:r w:rsidRPr="007722D9">
        <w:rPr>
          <w:rStyle w:val="tekstdokbold"/>
          <w:rFonts w:ascii="Calibri Light" w:hAnsi="Calibri Light" w:cs="Calibri Light"/>
          <w:sz w:val="18"/>
          <w:szCs w:val="18"/>
        </w:rPr>
        <w:t>UDZIAŁU W POSTĘPOWANIU</w:t>
      </w:r>
    </w:p>
    <w:p w14:paraId="2F8EFA34" w14:textId="77777777" w:rsidR="00807925" w:rsidRPr="007722D9" w:rsidRDefault="005B05B0" w:rsidP="00C80EED">
      <w:pPr>
        <w:pStyle w:val="Akapitzlist"/>
        <w:numPr>
          <w:ilvl w:val="1"/>
          <w:numId w:val="4"/>
        </w:numPr>
        <w:spacing w:before="120" w:line="240" w:lineRule="auto"/>
        <w:ind w:left="567" w:hanging="567"/>
        <w:jc w:val="both"/>
        <w:outlineLvl w:val="0"/>
        <w:rPr>
          <w:rFonts w:ascii="Calibri Light" w:hAnsi="Calibri Light" w:cs="Calibri Light"/>
          <w:sz w:val="18"/>
          <w:szCs w:val="18"/>
        </w:rPr>
      </w:pPr>
      <w:r w:rsidRPr="007722D9">
        <w:rPr>
          <w:rStyle w:val="tekstdokbold"/>
          <w:rFonts w:ascii="Calibri Light" w:hAnsi="Calibri Light" w:cs="Calibri Light"/>
          <w:b w:val="0"/>
          <w:bCs w:val="0"/>
          <w:sz w:val="18"/>
          <w:szCs w:val="18"/>
        </w:rPr>
        <w:t xml:space="preserve">O udzielenie zamówienia mogą ubiegać się Wykonawcy, którzy </w:t>
      </w:r>
      <w:r w:rsidRPr="007722D9">
        <w:rPr>
          <w:rFonts w:ascii="Calibri Light" w:hAnsi="Calibri Light" w:cs="Calibri Light"/>
          <w:sz w:val="18"/>
          <w:szCs w:val="18"/>
        </w:rPr>
        <w:t>nie podlegają wykluczeniu</w:t>
      </w:r>
      <w:r w:rsidR="00705D61" w:rsidRPr="007722D9">
        <w:rPr>
          <w:rFonts w:ascii="Calibri Light" w:hAnsi="Calibri Light" w:cs="Calibri Light"/>
          <w:sz w:val="18"/>
          <w:szCs w:val="18"/>
        </w:rPr>
        <w:t>, na zasadach określonych w</w:t>
      </w:r>
      <w:r w:rsidR="000D1F4A" w:rsidRPr="007722D9">
        <w:rPr>
          <w:rFonts w:ascii="Calibri Light" w:hAnsi="Calibri Light" w:cs="Calibri Light"/>
          <w:sz w:val="18"/>
          <w:szCs w:val="18"/>
        </w:rPr>
        <w:t> </w:t>
      </w:r>
      <w:r w:rsidR="00705D61" w:rsidRPr="007722D9">
        <w:rPr>
          <w:rFonts w:ascii="Calibri Light" w:hAnsi="Calibri Light" w:cs="Calibri Light"/>
          <w:sz w:val="18"/>
          <w:szCs w:val="18"/>
        </w:rPr>
        <w:t>Rozdziale 7 SWZ,</w:t>
      </w:r>
      <w:r w:rsidRPr="007722D9">
        <w:rPr>
          <w:rFonts w:ascii="Calibri Light" w:hAnsi="Calibri Light" w:cs="Calibri Light"/>
          <w:sz w:val="18"/>
          <w:szCs w:val="18"/>
        </w:rPr>
        <w:t xml:space="preserve"> oraz spełniają określone przez Zamawiającego </w:t>
      </w:r>
      <w:r w:rsidRPr="007722D9">
        <w:rPr>
          <w:rStyle w:val="tekstdokbold"/>
          <w:rFonts w:ascii="Calibri Light" w:hAnsi="Calibri Light" w:cs="Calibri Light"/>
          <w:b w:val="0"/>
          <w:bCs w:val="0"/>
          <w:sz w:val="18"/>
          <w:szCs w:val="18"/>
        </w:rPr>
        <w:t>warunki udziału w postępowaniu</w:t>
      </w:r>
      <w:r w:rsidRPr="007722D9">
        <w:rPr>
          <w:rFonts w:ascii="Calibri Light" w:hAnsi="Calibri Light" w:cs="Calibri Light"/>
          <w:sz w:val="18"/>
          <w:szCs w:val="18"/>
        </w:rPr>
        <w:t>.</w:t>
      </w:r>
    </w:p>
    <w:p w14:paraId="1B217190" w14:textId="77777777" w:rsidR="005B05B0" w:rsidRPr="007722D9" w:rsidRDefault="005B05B0" w:rsidP="00C80EED">
      <w:pPr>
        <w:numPr>
          <w:ilvl w:val="1"/>
          <w:numId w:val="4"/>
        </w:numPr>
        <w:spacing w:before="120"/>
        <w:ind w:left="567" w:hanging="567"/>
        <w:jc w:val="both"/>
        <w:outlineLvl w:val="0"/>
        <w:rPr>
          <w:rFonts w:ascii="Calibri Light" w:hAnsi="Calibri Light" w:cs="Calibri Light"/>
          <w:b/>
          <w:bCs/>
          <w:sz w:val="18"/>
          <w:szCs w:val="18"/>
        </w:rPr>
      </w:pPr>
      <w:r w:rsidRPr="007722D9">
        <w:rPr>
          <w:rFonts w:ascii="Calibri Light" w:hAnsi="Calibri Light" w:cs="Calibri Light"/>
          <w:b/>
          <w:bCs/>
          <w:sz w:val="18"/>
          <w:szCs w:val="18"/>
        </w:rPr>
        <w:t>Warunki udziału w postępowaniu, opis sposobu dokonywania oceny spełniania tych warunków</w:t>
      </w:r>
    </w:p>
    <w:p w14:paraId="6D0E5E87" w14:textId="77777777" w:rsidR="005B05B0" w:rsidRPr="007722D9" w:rsidRDefault="005B05B0" w:rsidP="00377E32">
      <w:pPr>
        <w:pStyle w:val="pkt"/>
        <w:spacing w:before="120" w:after="0"/>
        <w:ind w:left="567" w:firstLine="0"/>
        <w:rPr>
          <w:rFonts w:ascii="Calibri Light" w:hAnsi="Calibri Light" w:cs="Calibri Light"/>
          <w:sz w:val="18"/>
          <w:szCs w:val="18"/>
        </w:rPr>
      </w:pPr>
      <w:r w:rsidRPr="007722D9">
        <w:rPr>
          <w:rFonts w:ascii="Calibri Light" w:hAnsi="Calibri Light" w:cs="Calibri Light"/>
          <w:sz w:val="18"/>
          <w:szCs w:val="18"/>
        </w:rPr>
        <w:t>Wykonawcy ubiegający się o zamówienie publiczne muszą spełniać niżej wymienione warunki udziału w postępowaniu dotyczące:</w:t>
      </w:r>
    </w:p>
    <w:p w14:paraId="5B4D4A3E" w14:textId="7D7971D8" w:rsidR="00347665" w:rsidRPr="007722D9" w:rsidRDefault="00347665" w:rsidP="00C80EED">
      <w:pPr>
        <w:pStyle w:val="pkt"/>
        <w:numPr>
          <w:ilvl w:val="2"/>
          <w:numId w:val="4"/>
        </w:numPr>
        <w:spacing w:before="120" w:after="0"/>
        <w:ind w:left="567" w:hanging="567"/>
        <w:rPr>
          <w:rFonts w:ascii="Calibri Light" w:hAnsi="Calibri Light" w:cs="Calibri Light"/>
          <w:b/>
          <w:bCs/>
          <w:sz w:val="18"/>
          <w:szCs w:val="18"/>
        </w:rPr>
      </w:pPr>
      <w:r w:rsidRPr="007722D9">
        <w:rPr>
          <w:rFonts w:ascii="Calibri Light" w:hAnsi="Calibri Light" w:cs="Calibri Light"/>
          <w:b/>
          <w:bCs/>
          <w:sz w:val="18"/>
          <w:szCs w:val="18"/>
        </w:rPr>
        <w:t>zdolności do wyst</w:t>
      </w:r>
      <w:r w:rsidR="00723925" w:rsidRPr="007722D9">
        <w:rPr>
          <w:rFonts w:ascii="Calibri Light" w:hAnsi="Calibri Light" w:cs="Calibri Light"/>
          <w:b/>
          <w:bCs/>
          <w:sz w:val="18"/>
          <w:szCs w:val="18"/>
        </w:rPr>
        <w:t>ępowania w obrocie gospodarczym:</w:t>
      </w:r>
    </w:p>
    <w:p w14:paraId="37116826" w14:textId="1EF1339C" w:rsidR="001D46A6" w:rsidRPr="007722D9" w:rsidRDefault="001D46A6" w:rsidP="00377E32">
      <w:pPr>
        <w:pStyle w:val="pkt"/>
        <w:spacing w:before="120" w:after="0"/>
        <w:ind w:left="567" w:firstLine="0"/>
        <w:rPr>
          <w:rFonts w:ascii="Calibri Light" w:hAnsi="Calibri Light" w:cs="Calibri Light"/>
          <w:sz w:val="18"/>
          <w:szCs w:val="18"/>
        </w:rPr>
      </w:pPr>
      <w:r w:rsidRPr="007722D9">
        <w:rPr>
          <w:rFonts w:ascii="Calibri Light" w:hAnsi="Calibri Light" w:cs="Calibri Light"/>
          <w:sz w:val="18"/>
          <w:szCs w:val="18"/>
        </w:rPr>
        <w:t>Zamawiający nie stawia warunku w powyższym zakresie.</w:t>
      </w:r>
    </w:p>
    <w:p w14:paraId="30F16DE8" w14:textId="7E6C5CA0" w:rsidR="00347665" w:rsidRPr="007722D9" w:rsidRDefault="005B05B0" w:rsidP="00C80EED">
      <w:pPr>
        <w:pStyle w:val="pkt"/>
        <w:numPr>
          <w:ilvl w:val="2"/>
          <w:numId w:val="4"/>
        </w:numPr>
        <w:spacing w:before="120" w:after="0"/>
        <w:ind w:left="567" w:hanging="567"/>
        <w:rPr>
          <w:rFonts w:ascii="Calibri Light" w:hAnsi="Calibri Light" w:cs="Calibri Light"/>
          <w:b/>
          <w:bCs/>
          <w:sz w:val="18"/>
          <w:szCs w:val="18"/>
        </w:rPr>
      </w:pPr>
      <w:r w:rsidRPr="007722D9">
        <w:rPr>
          <w:rFonts w:ascii="Calibri Light" w:hAnsi="Calibri Light" w:cs="Calibri Light"/>
          <w:b/>
          <w:bCs/>
          <w:sz w:val="18"/>
          <w:szCs w:val="18"/>
        </w:rPr>
        <w:t xml:space="preserve">uprawnień do prowadzenia określonej działalności </w:t>
      </w:r>
      <w:r w:rsidR="00347665" w:rsidRPr="007722D9">
        <w:rPr>
          <w:rFonts w:ascii="Calibri Light" w:hAnsi="Calibri Light" w:cs="Calibri Light"/>
          <w:b/>
          <w:bCs/>
          <w:sz w:val="18"/>
          <w:szCs w:val="18"/>
        </w:rPr>
        <w:t xml:space="preserve">gospodarczej lub </w:t>
      </w:r>
      <w:r w:rsidRPr="007722D9">
        <w:rPr>
          <w:rFonts w:ascii="Calibri Light" w:hAnsi="Calibri Light" w:cs="Calibri Light"/>
          <w:b/>
          <w:bCs/>
          <w:sz w:val="18"/>
          <w:szCs w:val="18"/>
        </w:rPr>
        <w:t>zawodowej, o ile wynika to z odrębnych przepisów</w:t>
      </w:r>
      <w:r w:rsidR="00347665" w:rsidRPr="007722D9">
        <w:rPr>
          <w:rFonts w:ascii="Calibri Light" w:hAnsi="Calibri Light" w:cs="Calibri Light"/>
          <w:b/>
          <w:bCs/>
          <w:sz w:val="18"/>
          <w:szCs w:val="18"/>
        </w:rPr>
        <w:t>:</w:t>
      </w:r>
    </w:p>
    <w:p w14:paraId="1E2A6CB3" w14:textId="28C7C01C" w:rsidR="001D46A6" w:rsidRPr="007722D9" w:rsidRDefault="001D46A6" w:rsidP="00377E32">
      <w:pPr>
        <w:pStyle w:val="pkt"/>
        <w:spacing w:before="120" w:after="0"/>
        <w:ind w:left="567" w:firstLine="0"/>
        <w:rPr>
          <w:rFonts w:ascii="Calibri Light" w:hAnsi="Calibri Light" w:cs="Calibri Light"/>
          <w:sz w:val="18"/>
          <w:szCs w:val="18"/>
        </w:rPr>
      </w:pPr>
      <w:r w:rsidRPr="007722D9">
        <w:rPr>
          <w:rFonts w:ascii="Calibri Light" w:hAnsi="Calibri Light" w:cs="Calibri Light"/>
          <w:sz w:val="18"/>
          <w:szCs w:val="18"/>
        </w:rPr>
        <w:t>Zamawiający nie stawia warunku w powyższym zakresie.</w:t>
      </w:r>
    </w:p>
    <w:p w14:paraId="091EC5DA" w14:textId="2CF4C4B9" w:rsidR="00347665" w:rsidRPr="007722D9" w:rsidRDefault="00347665" w:rsidP="00C80EED">
      <w:pPr>
        <w:pStyle w:val="pkt"/>
        <w:numPr>
          <w:ilvl w:val="2"/>
          <w:numId w:val="4"/>
        </w:numPr>
        <w:spacing w:before="120" w:after="0"/>
        <w:ind w:left="567" w:hanging="567"/>
        <w:rPr>
          <w:rFonts w:ascii="Calibri Light" w:hAnsi="Calibri Light" w:cs="Calibri Light"/>
          <w:b/>
          <w:bCs/>
          <w:sz w:val="18"/>
          <w:szCs w:val="18"/>
        </w:rPr>
      </w:pPr>
      <w:r w:rsidRPr="007722D9">
        <w:rPr>
          <w:rFonts w:ascii="Calibri Light" w:hAnsi="Calibri Light" w:cs="Calibri Light"/>
          <w:b/>
          <w:bCs/>
          <w:sz w:val="18"/>
          <w:szCs w:val="18"/>
        </w:rPr>
        <w:t>sytuacji ekonomicznej lub finansowej:</w:t>
      </w:r>
      <w:r w:rsidR="00723925" w:rsidRPr="007722D9">
        <w:rPr>
          <w:rFonts w:ascii="Calibri Light" w:hAnsi="Calibri Light" w:cs="Calibri Light"/>
          <w:b/>
          <w:bCs/>
          <w:sz w:val="18"/>
          <w:szCs w:val="18"/>
        </w:rPr>
        <w:t xml:space="preserve"> </w:t>
      </w:r>
    </w:p>
    <w:p w14:paraId="3FCECE3A" w14:textId="77777777" w:rsidR="00E42E80" w:rsidRPr="007722D9" w:rsidRDefault="00E42E80" w:rsidP="00E42E80">
      <w:pPr>
        <w:pStyle w:val="pkt"/>
        <w:spacing w:before="120" w:after="0"/>
        <w:ind w:left="567" w:firstLine="0"/>
        <w:rPr>
          <w:rFonts w:ascii="Calibri Light" w:hAnsi="Calibri Light" w:cs="Calibri Light"/>
          <w:sz w:val="18"/>
          <w:szCs w:val="18"/>
        </w:rPr>
      </w:pPr>
      <w:r w:rsidRPr="007722D9">
        <w:rPr>
          <w:rFonts w:ascii="Calibri Light" w:hAnsi="Calibri Light" w:cs="Calibri Light"/>
          <w:sz w:val="18"/>
          <w:szCs w:val="18"/>
        </w:rPr>
        <w:lastRenderedPageBreak/>
        <w:t>Zamawiający nie stawia warunku w powyższym zakresie.</w:t>
      </w:r>
    </w:p>
    <w:p w14:paraId="153D47FC" w14:textId="77777777" w:rsidR="005B05B0" w:rsidRPr="007722D9" w:rsidRDefault="005B05B0" w:rsidP="00C80EED">
      <w:pPr>
        <w:pStyle w:val="pkt"/>
        <w:numPr>
          <w:ilvl w:val="2"/>
          <w:numId w:val="4"/>
        </w:numPr>
        <w:spacing w:before="120" w:after="0"/>
        <w:ind w:left="567" w:hanging="567"/>
        <w:rPr>
          <w:rFonts w:ascii="Calibri Light" w:hAnsi="Calibri Light" w:cs="Calibri Light"/>
          <w:b/>
          <w:bCs/>
          <w:sz w:val="18"/>
          <w:szCs w:val="18"/>
        </w:rPr>
      </w:pPr>
      <w:r w:rsidRPr="007722D9">
        <w:rPr>
          <w:rFonts w:ascii="Calibri Light" w:hAnsi="Calibri Light" w:cs="Calibri Light"/>
          <w:b/>
          <w:bCs/>
          <w:sz w:val="18"/>
          <w:szCs w:val="18"/>
        </w:rPr>
        <w:t>zdolności technicznej lub zawodowej</w:t>
      </w:r>
      <w:r w:rsidR="00347665" w:rsidRPr="007722D9">
        <w:rPr>
          <w:rFonts w:ascii="Calibri Light" w:hAnsi="Calibri Light" w:cs="Calibri Light"/>
          <w:b/>
          <w:bCs/>
          <w:sz w:val="18"/>
          <w:szCs w:val="18"/>
        </w:rPr>
        <w:t>:</w:t>
      </w:r>
    </w:p>
    <w:p w14:paraId="596DFADC" w14:textId="5B8D2FD1" w:rsidR="00C96FA4" w:rsidRPr="007722D9" w:rsidRDefault="00E42E80" w:rsidP="00377E32">
      <w:pPr>
        <w:pStyle w:val="Akapitzlist"/>
        <w:tabs>
          <w:tab w:val="left" w:pos="142"/>
          <w:tab w:val="left" w:pos="567"/>
        </w:tabs>
        <w:suppressAutoHyphens/>
        <w:spacing w:before="120" w:line="240" w:lineRule="auto"/>
        <w:ind w:left="567"/>
        <w:jc w:val="both"/>
        <w:rPr>
          <w:rFonts w:ascii="Calibri Light" w:hAnsi="Calibri Light" w:cs="Calibri Light"/>
          <w:sz w:val="18"/>
          <w:szCs w:val="18"/>
          <w:highlight w:val="yellow"/>
        </w:rPr>
      </w:pPr>
      <w:r w:rsidRPr="007722D9">
        <w:rPr>
          <w:rFonts w:ascii="Calibri Light" w:hAnsi="Calibri Light" w:cs="Calibri Light"/>
          <w:sz w:val="18"/>
          <w:szCs w:val="18"/>
        </w:rPr>
        <w:t>Zamawiający nie stawia warunku w powyższym zakresie.</w:t>
      </w:r>
    </w:p>
    <w:p w14:paraId="2587F315" w14:textId="77777777" w:rsidR="00C75E56" w:rsidRPr="007722D9" w:rsidRDefault="009D3CCE" w:rsidP="00C80EED">
      <w:pPr>
        <w:pStyle w:val="Akapitzlist"/>
        <w:numPr>
          <w:ilvl w:val="1"/>
          <w:numId w:val="4"/>
        </w:numPr>
        <w:tabs>
          <w:tab w:val="left" w:pos="142"/>
          <w:tab w:val="left" w:pos="567"/>
        </w:tabs>
        <w:suppressAutoHyphens/>
        <w:spacing w:before="120" w:line="240" w:lineRule="auto"/>
        <w:ind w:left="567" w:hanging="567"/>
        <w:jc w:val="both"/>
        <w:rPr>
          <w:rFonts w:ascii="Calibri Light" w:hAnsi="Calibri Light" w:cs="Calibri Light"/>
          <w:bCs/>
          <w:sz w:val="18"/>
          <w:szCs w:val="18"/>
        </w:rPr>
      </w:pPr>
      <w:r w:rsidRPr="007722D9">
        <w:rPr>
          <w:rFonts w:ascii="Calibri Light" w:hAnsi="Calibri Light" w:cs="Calibri Light"/>
          <w:bCs/>
          <w:sz w:val="18"/>
          <w:szCs w:val="18"/>
        </w:rPr>
        <w:t>Zamawiający, w stosunku do Wykonawców wspólnie ubiegających się o udzielenie zamówienia, w odniesieniu do warunku dotyczącego zdolności technicznej lub zawodowej dopuszcza łączne spełnianie warunk</w:t>
      </w:r>
      <w:r w:rsidR="00880231" w:rsidRPr="007722D9">
        <w:rPr>
          <w:rFonts w:ascii="Calibri Light" w:hAnsi="Calibri Light" w:cs="Calibri Light"/>
          <w:bCs/>
          <w:sz w:val="18"/>
          <w:szCs w:val="18"/>
        </w:rPr>
        <w:t>ów</w:t>
      </w:r>
      <w:r w:rsidRPr="007722D9">
        <w:rPr>
          <w:rFonts w:ascii="Calibri Light" w:hAnsi="Calibri Light" w:cs="Calibri Light"/>
          <w:bCs/>
          <w:sz w:val="18"/>
          <w:szCs w:val="18"/>
        </w:rPr>
        <w:t xml:space="preserve"> przez Wykonawców.</w:t>
      </w:r>
    </w:p>
    <w:p w14:paraId="6B853CCD" w14:textId="77777777" w:rsidR="00216513" w:rsidRPr="007722D9" w:rsidRDefault="00216513" w:rsidP="00C80EED">
      <w:pPr>
        <w:pStyle w:val="Akapitzlist"/>
        <w:numPr>
          <w:ilvl w:val="1"/>
          <w:numId w:val="4"/>
        </w:numPr>
        <w:tabs>
          <w:tab w:val="left" w:pos="142"/>
          <w:tab w:val="left" w:pos="567"/>
        </w:tabs>
        <w:suppressAutoHyphens/>
        <w:spacing w:before="120" w:line="240" w:lineRule="auto"/>
        <w:ind w:left="567" w:hanging="567"/>
        <w:jc w:val="both"/>
        <w:rPr>
          <w:rFonts w:ascii="Calibri Light" w:hAnsi="Calibri Light" w:cs="Calibri Light"/>
          <w:bCs/>
          <w:sz w:val="18"/>
          <w:szCs w:val="18"/>
        </w:rPr>
      </w:pPr>
      <w:r w:rsidRPr="007722D9">
        <w:rPr>
          <w:rFonts w:ascii="Calibri Light" w:hAnsi="Calibri Light" w:cs="Calibri Light"/>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17A6BF2" w14:textId="77777777" w:rsidR="00687EEF" w:rsidRPr="007722D9" w:rsidRDefault="00687EEF" w:rsidP="00C80EED">
      <w:pPr>
        <w:pStyle w:val="Akapitzlist"/>
        <w:numPr>
          <w:ilvl w:val="0"/>
          <w:numId w:val="12"/>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P</w:t>
      </w:r>
      <w:r w:rsidR="00BC1F80" w:rsidRPr="007722D9">
        <w:rPr>
          <w:rFonts w:ascii="Calibri Light" w:hAnsi="Calibri Light" w:cs="Calibri Light"/>
          <w:b/>
          <w:sz w:val="18"/>
          <w:szCs w:val="18"/>
        </w:rPr>
        <w:t xml:space="preserve">ODSTAWY </w:t>
      </w:r>
      <w:r w:rsidRPr="007722D9">
        <w:rPr>
          <w:rFonts w:ascii="Calibri Light" w:hAnsi="Calibri Light" w:cs="Calibri Light"/>
          <w:b/>
          <w:sz w:val="18"/>
          <w:szCs w:val="18"/>
        </w:rPr>
        <w:t>WYKLUCZENIA WYKONAWCÓW</w:t>
      </w:r>
    </w:p>
    <w:p w14:paraId="008C1D47" w14:textId="0882F164" w:rsidR="005B05B0" w:rsidRPr="007722D9" w:rsidRDefault="005B05B0" w:rsidP="002713FB">
      <w:pPr>
        <w:pStyle w:val="Tekstpodstawowy2"/>
        <w:numPr>
          <w:ilvl w:val="1"/>
          <w:numId w:val="12"/>
        </w:numPr>
        <w:ind w:left="567" w:hanging="567"/>
        <w:rPr>
          <w:rFonts w:ascii="Calibri Light" w:hAnsi="Calibri Light" w:cs="Calibri Light"/>
          <w:b w:val="0"/>
          <w:sz w:val="18"/>
          <w:szCs w:val="18"/>
          <w:u w:val="single"/>
        </w:rPr>
      </w:pPr>
      <w:r w:rsidRPr="007722D9">
        <w:rPr>
          <w:rFonts w:ascii="Calibri Light" w:hAnsi="Calibri Light" w:cs="Calibri Light"/>
          <w:b w:val="0"/>
          <w:sz w:val="18"/>
          <w:szCs w:val="18"/>
        </w:rPr>
        <w:t>Z postępowania o udzielenie zamówienia wyklucza się Wykonawc</w:t>
      </w:r>
      <w:r w:rsidR="008423A3" w:rsidRPr="007722D9">
        <w:rPr>
          <w:rFonts w:ascii="Calibri Light" w:hAnsi="Calibri Light" w:cs="Calibri Light"/>
          <w:b w:val="0"/>
          <w:sz w:val="18"/>
          <w:szCs w:val="18"/>
        </w:rPr>
        <w:t>ów</w:t>
      </w:r>
      <w:r w:rsidRPr="007722D9">
        <w:rPr>
          <w:rFonts w:ascii="Calibri Light" w:hAnsi="Calibri Light" w:cs="Calibri Light"/>
          <w:b w:val="0"/>
          <w:sz w:val="18"/>
          <w:szCs w:val="18"/>
        </w:rPr>
        <w:t xml:space="preserve"> w stosunku, do któr</w:t>
      </w:r>
      <w:r w:rsidR="00880231" w:rsidRPr="007722D9">
        <w:rPr>
          <w:rFonts w:ascii="Calibri Light" w:hAnsi="Calibri Light" w:cs="Calibri Light"/>
          <w:b w:val="0"/>
          <w:sz w:val="18"/>
          <w:szCs w:val="18"/>
        </w:rPr>
        <w:t>ych</w:t>
      </w:r>
      <w:r w:rsidRPr="007722D9">
        <w:rPr>
          <w:rFonts w:ascii="Calibri Light" w:hAnsi="Calibri Light" w:cs="Calibri Light"/>
          <w:b w:val="0"/>
          <w:sz w:val="18"/>
          <w:szCs w:val="18"/>
        </w:rPr>
        <w:t xml:space="preserve"> zachodz</w:t>
      </w:r>
      <w:r w:rsidR="008423A3" w:rsidRPr="007722D9">
        <w:rPr>
          <w:rFonts w:ascii="Calibri Light" w:hAnsi="Calibri Light" w:cs="Calibri Light"/>
          <w:b w:val="0"/>
          <w:sz w:val="18"/>
          <w:szCs w:val="18"/>
        </w:rPr>
        <w:t>i którakolwiek z </w:t>
      </w:r>
      <w:r w:rsidRPr="007722D9">
        <w:rPr>
          <w:rFonts w:ascii="Calibri Light" w:hAnsi="Calibri Light" w:cs="Calibri Light"/>
          <w:b w:val="0"/>
          <w:sz w:val="18"/>
          <w:szCs w:val="18"/>
        </w:rPr>
        <w:t>okoliczności</w:t>
      </w:r>
      <w:r w:rsidR="008423A3" w:rsidRPr="007722D9">
        <w:rPr>
          <w:rFonts w:ascii="Calibri Light" w:hAnsi="Calibri Light" w:cs="Calibri Light"/>
          <w:b w:val="0"/>
          <w:sz w:val="18"/>
          <w:szCs w:val="18"/>
        </w:rPr>
        <w:t xml:space="preserve"> wskazanych </w:t>
      </w:r>
      <w:r w:rsidRPr="007722D9">
        <w:rPr>
          <w:rFonts w:ascii="Calibri Light" w:hAnsi="Calibri Light" w:cs="Calibri Light"/>
          <w:b w:val="0"/>
          <w:sz w:val="18"/>
          <w:szCs w:val="18"/>
        </w:rPr>
        <w:t xml:space="preserve">w </w:t>
      </w:r>
      <w:r w:rsidRPr="007722D9">
        <w:rPr>
          <w:rFonts w:ascii="Calibri Light" w:hAnsi="Calibri Light" w:cs="Calibri Light"/>
          <w:b w:val="0"/>
          <w:sz w:val="18"/>
          <w:szCs w:val="18"/>
          <w:u w:val="single"/>
        </w:rPr>
        <w:t xml:space="preserve">art. </w:t>
      </w:r>
      <w:r w:rsidR="00E5407A" w:rsidRPr="007722D9">
        <w:rPr>
          <w:rFonts w:ascii="Calibri Light" w:hAnsi="Calibri Light" w:cs="Calibri Light"/>
          <w:b w:val="0"/>
          <w:sz w:val="18"/>
          <w:szCs w:val="18"/>
          <w:u w:val="single"/>
        </w:rPr>
        <w:t>108</w:t>
      </w:r>
      <w:r w:rsidR="00F16469" w:rsidRPr="007722D9">
        <w:rPr>
          <w:rFonts w:ascii="Calibri Light" w:hAnsi="Calibri Light" w:cs="Calibri Light"/>
          <w:b w:val="0"/>
          <w:sz w:val="18"/>
          <w:szCs w:val="18"/>
          <w:u w:val="single"/>
        </w:rPr>
        <w:t xml:space="preserve"> ust. 1 </w:t>
      </w:r>
      <w:r w:rsidRPr="007722D9">
        <w:rPr>
          <w:rFonts w:ascii="Calibri Light" w:hAnsi="Calibri Light" w:cs="Calibri Light"/>
          <w:b w:val="0"/>
          <w:sz w:val="18"/>
          <w:szCs w:val="18"/>
          <w:u w:val="single"/>
        </w:rPr>
        <w:t xml:space="preserve">ustawy </w:t>
      </w:r>
      <w:proofErr w:type="spellStart"/>
      <w:r w:rsidRPr="007722D9">
        <w:rPr>
          <w:rFonts w:ascii="Calibri Light" w:hAnsi="Calibri Light" w:cs="Calibri Light"/>
          <w:b w:val="0"/>
          <w:sz w:val="18"/>
          <w:szCs w:val="18"/>
          <w:u w:val="single"/>
        </w:rPr>
        <w:t>Pzp</w:t>
      </w:r>
      <w:proofErr w:type="spellEnd"/>
      <w:r w:rsidR="002713FB" w:rsidRPr="007722D9">
        <w:rPr>
          <w:rFonts w:ascii="Calibri Light" w:hAnsi="Calibri Light" w:cs="Calibri Light"/>
          <w:b w:val="0"/>
          <w:sz w:val="18"/>
          <w:szCs w:val="18"/>
          <w:u w:val="single"/>
        </w:rPr>
        <w:t xml:space="preserve"> oraz w art. 7 ust. 1 ustawy z dnia 13 kwietnia 2022r. o szczególnych rozwiązaniach w zakresie przeciwdziałania wspieraniu agresji na Ukrainę oraz służących ochronie bezpieczeństwa narodowego.</w:t>
      </w:r>
    </w:p>
    <w:p w14:paraId="1A4BD1BC" w14:textId="77777777" w:rsidR="00E24A25" w:rsidRPr="007722D9" w:rsidRDefault="005B05B0"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u w:val="single"/>
        </w:rPr>
        <w:t>Dodatkowo</w:t>
      </w:r>
      <w:r w:rsidRPr="007722D9">
        <w:rPr>
          <w:rFonts w:ascii="Calibri Light" w:hAnsi="Calibri Light" w:cs="Calibri Light"/>
          <w:b w:val="0"/>
          <w:sz w:val="18"/>
          <w:szCs w:val="18"/>
        </w:rPr>
        <w:t xml:space="preserve"> Zamawiający wykluczy Wykonawcę</w:t>
      </w:r>
      <w:r w:rsidR="00E24A25" w:rsidRPr="007722D9">
        <w:rPr>
          <w:rFonts w:ascii="Calibri Light" w:hAnsi="Calibri Light" w:cs="Calibri Light"/>
          <w:b w:val="0"/>
          <w:sz w:val="18"/>
          <w:szCs w:val="18"/>
        </w:rPr>
        <w:t>:</w:t>
      </w:r>
    </w:p>
    <w:p w14:paraId="69B9E1D4" w14:textId="77777777" w:rsidR="00E24A25" w:rsidRPr="007722D9" w:rsidRDefault="00E24A25" w:rsidP="00C80EED">
      <w:pPr>
        <w:pStyle w:val="Tekstpodstawowy2"/>
        <w:numPr>
          <w:ilvl w:val="0"/>
          <w:numId w:val="9"/>
        </w:numPr>
        <w:spacing w:before="60"/>
        <w:ind w:left="851" w:hanging="284"/>
        <w:rPr>
          <w:rFonts w:ascii="Calibri Light" w:hAnsi="Calibri Light" w:cs="Calibri Light"/>
          <w:b w:val="0"/>
          <w:sz w:val="18"/>
          <w:szCs w:val="18"/>
        </w:rPr>
      </w:pPr>
      <w:r w:rsidRPr="007722D9">
        <w:rPr>
          <w:rFonts w:ascii="Calibri Light" w:hAnsi="Calibri Light" w:cs="Calibri Light"/>
          <w:b w:val="0"/>
          <w:sz w:val="18"/>
          <w:szCs w:val="18"/>
        </w:rPr>
        <w:t xml:space="preserve">na podstawie </w:t>
      </w:r>
      <w:r w:rsidRPr="007722D9">
        <w:rPr>
          <w:rFonts w:ascii="Calibri Light" w:hAnsi="Calibri Light" w:cs="Calibri Light"/>
          <w:b w:val="0"/>
          <w:sz w:val="18"/>
          <w:szCs w:val="18"/>
          <w:u w:val="single"/>
        </w:rPr>
        <w:t xml:space="preserve">art. </w:t>
      </w:r>
      <w:r w:rsidR="009A1FA4" w:rsidRPr="007722D9">
        <w:rPr>
          <w:rFonts w:ascii="Calibri Light" w:hAnsi="Calibri Light" w:cs="Calibri Light"/>
          <w:b w:val="0"/>
          <w:sz w:val="18"/>
          <w:szCs w:val="18"/>
          <w:u w:val="single"/>
        </w:rPr>
        <w:t>109</w:t>
      </w:r>
      <w:r w:rsidRPr="007722D9">
        <w:rPr>
          <w:rFonts w:ascii="Calibri Light" w:hAnsi="Calibri Light" w:cs="Calibri Light"/>
          <w:b w:val="0"/>
          <w:sz w:val="18"/>
          <w:szCs w:val="18"/>
          <w:u w:val="single"/>
        </w:rPr>
        <w:t xml:space="preserve"> ust. </w:t>
      </w:r>
      <w:r w:rsidR="009A1FA4" w:rsidRPr="007722D9">
        <w:rPr>
          <w:rFonts w:ascii="Calibri Light" w:hAnsi="Calibri Light" w:cs="Calibri Light"/>
          <w:b w:val="0"/>
          <w:sz w:val="18"/>
          <w:szCs w:val="18"/>
          <w:u w:val="single"/>
        </w:rPr>
        <w:t>1</w:t>
      </w:r>
      <w:r w:rsidRPr="007722D9">
        <w:rPr>
          <w:rFonts w:ascii="Calibri Light" w:hAnsi="Calibri Light" w:cs="Calibri Light"/>
          <w:b w:val="0"/>
          <w:sz w:val="18"/>
          <w:szCs w:val="18"/>
          <w:u w:val="single"/>
        </w:rPr>
        <w:t xml:space="preserve"> pkt </w:t>
      </w:r>
      <w:r w:rsidR="009A1FA4" w:rsidRPr="007722D9">
        <w:rPr>
          <w:rFonts w:ascii="Calibri Light" w:hAnsi="Calibri Light" w:cs="Calibri Light"/>
          <w:b w:val="0"/>
          <w:sz w:val="18"/>
          <w:szCs w:val="18"/>
          <w:u w:val="single"/>
        </w:rPr>
        <w:t>4</w:t>
      </w:r>
      <w:r w:rsidRPr="007722D9">
        <w:rPr>
          <w:rFonts w:ascii="Calibri Light" w:hAnsi="Calibri Light" w:cs="Calibri Light"/>
          <w:b w:val="0"/>
          <w:sz w:val="18"/>
          <w:szCs w:val="18"/>
          <w:u w:val="single"/>
        </w:rPr>
        <w:t xml:space="preserve"> </w:t>
      </w:r>
      <w:r w:rsidR="00320CD8" w:rsidRPr="007722D9">
        <w:rPr>
          <w:rFonts w:ascii="Calibri Light" w:hAnsi="Calibri Light" w:cs="Calibri Light"/>
          <w:b w:val="0"/>
          <w:sz w:val="18"/>
          <w:szCs w:val="18"/>
          <w:u w:val="single"/>
        </w:rPr>
        <w:t xml:space="preserve">ustawy </w:t>
      </w:r>
      <w:proofErr w:type="spellStart"/>
      <w:r w:rsidR="00320CD8" w:rsidRPr="007722D9">
        <w:rPr>
          <w:rFonts w:ascii="Calibri Light" w:hAnsi="Calibri Light" w:cs="Calibri Light"/>
          <w:b w:val="0"/>
          <w:sz w:val="18"/>
          <w:szCs w:val="18"/>
          <w:u w:val="single"/>
        </w:rPr>
        <w:t>Pzp</w:t>
      </w:r>
      <w:proofErr w:type="spellEnd"/>
      <w:r w:rsidR="00320CD8"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 xml:space="preserve"> w stosunku do którego otwarto likwidację</w:t>
      </w:r>
      <w:r w:rsidR="009A1FA4" w:rsidRPr="007722D9">
        <w:rPr>
          <w:rFonts w:ascii="Calibri Light" w:hAnsi="Calibri Light" w:cs="Calibri Light"/>
          <w:b w:val="0"/>
          <w:sz w:val="18"/>
          <w:szCs w:val="18"/>
        </w:rPr>
        <w:t>, ogłoszono</w:t>
      </w:r>
      <w:r w:rsidRPr="007722D9">
        <w:rPr>
          <w:rFonts w:ascii="Calibri Light" w:hAnsi="Calibri Light" w:cs="Calibri Light"/>
          <w:b w:val="0"/>
          <w:sz w:val="18"/>
          <w:szCs w:val="18"/>
        </w:rPr>
        <w:t xml:space="preserve"> upadłość</w:t>
      </w:r>
      <w:r w:rsidR="009A1FA4" w:rsidRPr="007722D9">
        <w:rPr>
          <w:rFonts w:ascii="Calibri Light" w:hAnsi="Calibri Light" w:cs="Calibri Light"/>
          <w:b w:val="0"/>
          <w:sz w:val="18"/>
          <w:szCs w:val="18"/>
        </w:rPr>
        <w:t>, którego aktywami zarządza likwidator lub sąd, zawarł układ z wierzycielami</w:t>
      </w:r>
      <w:r w:rsidR="0097253F" w:rsidRPr="007722D9">
        <w:rPr>
          <w:rFonts w:ascii="Calibri Light" w:hAnsi="Calibri Light" w:cs="Calibri Light"/>
          <w:b w:val="0"/>
          <w:sz w:val="18"/>
          <w:szCs w:val="18"/>
        </w:rPr>
        <w:t>, którego działalność gospodarcza jest zawieszona albo znajduje się on w innej tego rodzaju sytuacji wynikającej z podobnej procedury przewidzianej w</w:t>
      </w:r>
      <w:r w:rsidR="007E7818" w:rsidRPr="007722D9">
        <w:rPr>
          <w:rFonts w:ascii="Calibri Light" w:hAnsi="Calibri Light" w:cs="Calibri Light"/>
          <w:b w:val="0"/>
          <w:sz w:val="18"/>
          <w:szCs w:val="18"/>
        </w:rPr>
        <w:t> </w:t>
      </w:r>
      <w:r w:rsidR="0097253F" w:rsidRPr="007722D9">
        <w:rPr>
          <w:rFonts w:ascii="Calibri Light" w:hAnsi="Calibri Light" w:cs="Calibri Light"/>
          <w:b w:val="0"/>
          <w:sz w:val="18"/>
          <w:szCs w:val="18"/>
        </w:rPr>
        <w:t>przepisach miejsca wszczęcia tej procedury;</w:t>
      </w:r>
    </w:p>
    <w:p w14:paraId="1B1960C4" w14:textId="1BF154CC" w:rsidR="005B05B0" w:rsidRPr="007722D9" w:rsidRDefault="005B05B0"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Wykluczenie Wykonawcy następuje zgodnie z art. </w:t>
      </w:r>
      <w:r w:rsidR="008423A3" w:rsidRPr="007722D9">
        <w:rPr>
          <w:rFonts w:ascii="Calibri Light" w:hAnsi="Calibri Light" w:cs="Calibri Light"/>
          <w:b w:val="0"/>
          <w:sz w:val="18"/>
          <w:szCs w:val="18"/>
        </w:rPr>
        <w:t>111</w:t>
      </w:r>
      <w:r w:rsidRPr="007722D9">
        <w:rPr>
          <w:rFonts w:ascii="Calibri Light" w:hAnsi="Calibri Light" w:cs="Calibri Light"/>
          <w:b w:val="0"/>
          <w:sz w:val="18"/>
          <w:szCs w:val="18"/>
        </w:rPr>
        <w:t xml:space="preserve"> ustawy </w:t>
      </w:r>
      <w:proofErr w:type="spellStart"/>
      <w:r w:rsidRPr="007722D9">
        <w:rPr>
          <w:rFonts w:ascii="Calibri Light" w:hAnsi="Calibri Light" w:cs="Calibri Light"/>
          <w:b w:val="0"/>
          <w:sz w:val="18"/>
          <w:szCs w:val="18"/>
        </w:rPr>
        <w:t>Pzp</w:t>
      </w:r>
      <w:proofErr w:type="spellEnd"/>
      <w:r w:rsidR="002713FB" w:rsidRPr="007722D9">
        <w:rPr>
          <w:rFonts w:ascii="Calibri Light" w:hAnsi="Calibri Light" w:cs="Calibri Light"/>
          <w:b w:val="0"/>
          <w:sz w:val="18"/>
          <w:szCs w:val="18"/>
        </w:rPr>
        <w:t xml:space="preserve"> oraz z art. 7 ust. 2 ustawy z dnia 13 kwietnia 2022r. o szczególnych rozwiązaniach w zakresie przeciwdziałania wspieraniu agresji na Ukrainę oraz służących ochronie bezpieczeństwa narodowego.</w:t>
      </w:r>
    </w:p>
    <w:p w14:paraId="37A1F9CC" w14:textId="77777777" w:rsidR="009A1FA4" w:rsidRPr="007722D9" w:rsidRDefault="009A1FA4"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Wykonawca nie podlega wykluczeniu w okolicznościach określonych w art. 108 ust. 1 pkt 1, 2, 5 ustawy </w:t>
      </w:r>
      <w:proofErr w:type="spellStart"/>
      <w:r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 xml:space="preserve"> </w:t>
      </w:r>
      <w:r w:rsidR="003A4F0A" w:rsidRPr="007722D9">
        <w:rPr>
          <w:rFonts w:ascii="Calibri Light" w:hAnsi="Calibri Light" w:cs="Calibri Light"/>
          <w:b w:val="0"/>
          <w:sz w:val="18"/>
          <w:szCs w:val="18"/>
        </w:rPr>
        <w:t>lub</w:t>
      </w:r>
      <w:r w:rsidRPr="007722D9">
        <w:rPr>
          <w:rFonts w:ascii="Calibri Light" w:hAnsi="Calibri Light" w:cs="Calibri Light"/>
          <w:b w:val="0"/>
          <w:sz w:val="18"/>
          <w:szCs w:val="18"/>
        </w:rPr>
        <w:t xml:space="preserve"> </w:t>
      </w:r>
      <w:r w:rsidR="00E91121" w:rsidRPr="007722D9">
        <w:rPr>
          <w:rFonts w:ascii="Calibri Light" w:hAnsi="Calibri Light" w:cs="Calibri Light"/>
          <w:b w:val="0"/>
          <w:sz w:val="18"/>
          <w:szCs w:val="18"/>
        </w:rPr>
        <w:t xml:space="preserve">określonych w pkt 7.2. </w:t>
      </w:r>
      <w:proofErr w:type="spellStart"/>
      <w:r w:rsidR="00E91121" w:rsidRPr="007722D9">
        <w:rPr>
          <w:rFonts w:ascii="Calibri Light" w:hAnsi="Calibri Light" w:cs="Calibri Light"/>
          <w:b w:val="0"/>
          <w:sz w:val="18"/>
          <w:szCs w:val="18"/>
        </w:rPr>
        <w:t>ppkt</w:t>
      </w:r>
      <w:proofErr w:type="spellEnd"/>
      <w:r w:rsidR="00E91121" w:rsidRPr="007722D9">
        <w:rPr>
          <w:rFonts w:ascii="Calibri Light" w:hAnsi="Calibri Light" w:cs="Calibri Light"/>
          <w:b w:val="0"/>
          <w:sz w:val="18"/>
          <w:szCs w:val="18"/>
        </w:rPr>
        <w:t xml:space="preserve"> </w:t>
      </w:r>
      <w:r w:rsidR="00F70056" w:rsidRPr="007722D9">
        <w:rPr>
          <w:rFonts w:ascii="Calibri Light" w:hAnsi="Calibri Light" w:cs="Calibri Light"/>
          <w:b w:val="0"/>
          <w:sz w:val="18"/>
          <w:szCs w:val="18"/>
        </w:rPr>
        <w:t>1</w:t>
      </w:r>
      <w:r w:rsidR="00E91121" w:rsidRPr="007722D9">
        <w:rPr>
          <w:rFonts w:ascii="Calibri Light" w:hAnsi="Calibri Light" w:cs="Calibri Light"/>
          <w:b w:val="0"/>
          <w:sz w:val="18"/>
          <w:szCs w:val="18"/>
        </w:rPr>
        <w:t xml:space="preserve"> SWZ, jeżeli udowodni Zamawiającemu, że spełnia łącznie przesłanki wskazane w art.</w:t>
      </w:r>
      <w:r w:rsidR="003A4F0A" w:rsidRPr="007722D9">
        <w:rPr>
          <w:rFonts w:ascii="Calibri Light" w:hAnsi="Calibri Light" w:cs="Calibri Light"/>
          <w:b w:val="0"/>
          <w:sz w:val="18"/>
          <w:szCs w:val="18"/>
        </w:rPr>
        <w:t> </w:t>
      </w:r>
      <w:r w:rsidR="00E91121" w:rsidRPr="007722D9">
        <w:rPr>
          <w:rFonts w:ascii="Calibri Light" w:hAnsi="Calibri Light" w:cs="Calibri Light"/>
          <w:b w:val="0"/>
          <w:sz w:val="18"/>
          <w:szCs w:val="18"/>
        </w:rPr>
        <w:t xml:space="preserve">110 ust. 2 ustawy </w:t>
      </w:r>
      <w:proofErr w:type="spellStart"/>
      <w:r w:rsidR="00E91121" w:rsidRPr="007722D9">
        <w:rPr>
          <w:rFonts w:ascii="Calibri Light" w:hAnsi="Calibri Light" w:cs="Calibri Light"/>
          <w:b w:val="0"/>
          <w:sz w:val="18"/>
          <w:szCs w:val="18"/>
        </w:rPr>
        <w:t>Pzp</w:t>
      </w:r>
      <w:proofErr w:type="spellEnd"/>
      <w:r w:rsidR="00E91121" w:rsidRPr="007722D9">
        <w:rPr>
          <w:rFonts w:ascii="Calibri Light" w:hAnsi="Calibri Light" w:cs="Calibri Light"/>
          <w:b w:val="0"/>
          <w:sz w:val="18"/>
          <w:szCs w:val="18"/>
        </w:rPr>
        <w:t>.</w:t>
      </w:r>
    </w:p>
    <w:p w14:paraId="5BF8E298" w14:textId="77777777" w:rsidR="00553E8E" w:rsidRPr="007722D9" w:rsidRDefault="00880231"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Zamawiający oceni, czy podjęte przez Wykonawcę czynności, o których mowa w art. 110 ust. 2 ustawy </w:t>
      </w:r>
      <w:proofErr w:type="spellStart"/>
      <w:r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7722D9">
        <w:rPr>
          <w:rFonts w:ascii="Calibri Light" w:hAnsi="Calibri Light" w:cs="Calibri Light"/>
          <w:b w:val="0"/>
          <w:sz w:val="18"/>
          <w:szCs w:val="18"/>
        </w:rPr>
        <w:t>.</w:t>
      </w:r>
    </w:p>
    <w:p w14:paraId="7619D91A" w14:textId="7FCB7CEC" w:rsidR="009D5F13" w:rsidRPr="007722D9" w:rsidRDefault="00F94323"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Wykonawca</w:t>
      </w:r>
      <w:r w:rsidR="005B05B0" w:rsidRPr="007722D9">
        <w:rPr>
          <w:rFonts w:ascii="Calibri Light" w:hAnsi="Calibri Light" w:cs="Calibri Light"/>
          <w:b w:val="0"/>
          <w:sz w:val="18"/>
          <w:szCs w:val="18"/>
        </w:rPr>
        <w:t xml:space="preserve"> może</w:t>
      </w:r>
      <w:r w:rsidRPr="007722D9">
        <w:rPr>
          <w:rFonts w:ascii="Calibri Light" w:hAnsi="Calibri Light" w:cs="Calibri Light"/>
          <w:b w:val="0"/>
          <w:sz w:val="18"/>
          <w:szCs w:val="18"/>
        </w:rPr>
        <w:t xml:space="preserve"> zostać</w:t>
      </w:r>
      <w:r w:rsidR="005B05B0" w:rsidRPr="007722D9">
        <w:rPr>
          <w:rFonts w:ascii="Calibri Light" w:hAnsi="Calibri Light" w:cs="Calibri Light"/>
          <w:b w:val="0"/>
          <w:sz w:val="18"/>
          <w:szCs w:val="18"/>
        </w:rPr>
        <w:t xml:space="preserve"> wyklucz</w:t>
      </w:r>
      <w:r w:rsidRPr="007722D9">
        <w:rPr>
          <w:rFonts w:ascii="Calibri Light" w:hAnsi="Calibri Light" w:cs="Calibri Light"/>
          <w:b w:val="0"/>
          <w:sz w:val="18"/>
          <w:szCs w:val="18"/>
        </w:rPr>
        <w:t>ony przez Zamawiającego</w:t>
      </w:r>
      <w:r w:rsidR="005B05B0" w:rsidRPr="007722D9">
        <w:rPr>
          <w:rFonts w:ascii="Calibri Light" w:hAnsi="Calibri Light" w:cs="Calibri Light"/>
          <w:b w:val="0"/>
          <w:sz w:val="18"/>
          <w:szCs w:val="18"/>
        </w:rPr>
        <w:t xml:space="preserve"> na każdym etapie postępowania o udzielenie zamówienia</w:t>
      </w:r>
      <w:r w:rsidR="00E5407A" w:rsidRPr="007722D9">
        <w:rPr>
          <w:rFonts w:ascii="Calibri Light" w:hAnsi="Calibri Light" w:cs="Calibri Light"/>
          <w:b w:val="0"/>
          <w:sz w:val="18"/>
          <w:szCs w:val="18"/>
        </w:rPr>
        <w:t xml:space="preserve"> zgodnie z art. 110 ust. 1 ustawy </w:t>
      </w:r>
      <w:proofErr w:type="spellStart"/>
      <w:r w:rsidR="00E5407A" w:rsidRPr="007722D9">
        <w:rPr>
          <w:rFonts w:ascii="Calibri Light" w:hAnsi="Calibri Light" w:cs="Calibri Light"/>
          <w:b w:val="0"/>
          <w:sz w:val="18"/>
          <w:szCs w:val="18"/>
        </w:rPr>
        <w:t>Pzp</w:t>
      </w:r>
      <w:proofErr w:type="spellEnd"/>
      <w:r w:rsidR="005B05B0" w:rsidRPr="007722D9">
        <w:rPr>
          <w:rFonts w:ascii="Calibri Light" w:hAnsi="Calibri Light" w:cs="Calibri Light"/>
          <w:b w:val="0"/>
          <w:sz w:val="18"/>
          <w:szCs w:val="18"/>
        </w:rPr>
        <w:t>.</w:t>
      </w:r>
    </w:p>
    <w:p w14:paraId="58AAAC43" w14:textId="77777777" w:rsidR="006B71F4" w:rsidRPr="007722D9" w:rsidRDefault="003A0A34" w:rsidP="00C80EED">
      <w:pPr>
        <w:pStyle w:val="Akapitzlist"/>
        <w:numPr>
          <w:ilvl w:val="0"/>
          <w:numId w:val="12"/>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PODMIOTOWE ŚRODKI DOWODOWE</w:t>
      </w:r>
      <w:r w:rsidR="006B71F4" w:rsidRPr="007722D9">
        <w:rPr>
          <w:rFonts w:ascii="Calibri Light" w:hAnsi="Calibri Light" w:cs="Calibri Light"/>
          <w:b/>
          <w:bCs/>
          <w:sz w:val="18"/>
          <w:szCs w:val="18"/>
        </w:rPr>
        <w:t>, JAKIE ZOBOWIĄZANI SĄ DOSTARCZYĆ</w:t>
      </w:r>
      <w:r w:rsidR="006B71F4" w:rsidRPr="007722D9">
        <w:rPr>
          <w:rStyle w:val="tekstdokbold"/>
          <w:rFonts w:ascii="Calibri Light" w:hAnsi="Calibri Light" w:cs="Calibri Light"/>
          <w:sz w:val="18"/>
          <w:szCs w:val="18"/>
        </w:rPr>
        <w:t xml:space="preserve"> WYKONAWCY W</w:t>
      </w:r>
      <w:r w:rsidR="008A7EA2" w:rsidRPr="007722D9">
        <w:rPr>
          <w:rStyle w:val="tekstdokbold"/>
          <w:rFonts w:ascii="Calibri Light" w:hAnsi="Calibri Light" w:cs="Calibri Light"/>
          <w:sz w:val="18"/>
          <w:szCs w:val="18"/>
        </w:rPr>
        <w:t> </w:t>
      </w:r>
      <w:r w:rsidR="006B71F4" w:rsidRPr="007722D9">
        <w:rPr>
          <w:rStyle w:val="tekstdokbold"/>
          <w:rFonts w:ascii="Calibri Light" w:hAnsi="Calibri Light" w:cs="Calibri Light"/>
          <w:sz w:val="18"/>
          <w:szCs w:val="18"/>
        </w:rPr>
        <w:t>CELU WYKAZANIA BRAKU PODSTAW WYKLUCZENIA ORAZ POTWIERDZENIA SPEŁNIANIA WARUNKÓW UDZIAŁU W POSTĘPOWANIU</w:t>
      </w:r>
    </w:p>
    <w:p w14:paraId="269F5CE2" w14:textId="7F0F20AC" w:rsidR="006B71F4" w:rsidRPr="007722D9" w:rsidRDefault="006B71F4"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Wykonawca zobowiązany jest </w:t>
      </w:r>
      <w:r w:rsidR="00E5407A" w:rsidRPr="007722D9">
        <w:rPr>
          <w:rFonts w:ascii="Calibri Light" w:hAnsi="Calibri Light" w:cs="Calibri Light"/>
          <w:b w:val="0"/>
          <w:sz w:val="18"/>
          <w:szCs w:val="18"/>
        </w:rPr>
        <w:t>dołączyć do</w:t>
      </w:r>
      <w:r w:rsidRPr="007722D9">
        <w:rPr>
          <w:rFonts w:ascii="Calibri Light" w:hAnsi="Calibri Light" w:cs="Calibri Light"/>
          <w:b w:val="0"/>
          <w:sz w:val="18"/>
          <w:szCs w:val="18"/>
        </w:rPr>
        <w:t xml:space="preserve"> ofert</w:t>
      </w:r>
      <w:r w:rsidR="00E5407A" w:rsidRPr="007722D9">
        <w:rPr>
          <w:rFonts w:ascii="Calibri Light" w:hAnsi="Calibri Light" w:cs="Calibri Light"/>
          <w:b w:val="0"/>
          <w:sz w:val="18"/>
          <w:szCs w:val="18"/>
        </w:rPr>
        <w:t>y</w:t>
      </w:r>
      <w:r w:rsidRPr="007722D9">
        <w:rPr>
          <w:rFonts w:ascii="Calibri Light" w:hAnsi="Calibri Light" w:cs="Calibri Light"/>
          <w:b w:val="0"/>
          <w:sz w:val="18"/>
          <w:szCs w:val="18"/>
        </w:rPr>
        <w:t xml:space="preserve"> oświadczenie, że Wykonawca:</w:t>
      </w:r>
    </w:p>
    <w:p w14:paraId="4ABB1C13" w14:textId="77777777" w:rsidR="008270B1" w:rsidRPr="007722D9" w:rsidRDefault="00DA6AA3" w:rsidP="00C80EED">
      <w:pPr>
        <w:pStyle w:val="Tekstpodstawowy2"/>
        <w:numPr>
          <w:ilvl w:val="0"/>
          <w:numId w:val="27"/>
        </w:numPr>
        <w:spacing w:before="60"/>
        <w:ind w:left="851" w:hanging="284"/>
        <w:rPr>
          <w:rFonts w:ascii="Calibri Light" w:hAnsi="Calibri Light" w:cs="Calibri Light"/>
          <w:b w:val="0"/>
          <w:bCs w:val="0"/>
          <w:sz w:val="18"/>
          <w:szCs w:val="18"/>
        </w:rPr>
      </w:pPr>
      <w:r w:rsidRPr="007722D9">
        <w:rPr>
          <w:rFonts w:ascii="Calibri Light" w:hAnsi="Calibri Light" w:cs="Calibri Light"/>
          <w:b w:val="0"/>
          <w:sz w:val="18"/>
          <w:szCs w:val="18"/>
        </w:rPr>
        <w:t>nie podlega wykluczeniu z postępowania;</w:t>
      </w:r>
    </w:p>
    <w:p w14:paraId="0730D3CE" w14:textId="4D5E680D" w:rsidR="008270B1" w:rsidRPr="007722D9" w:rsidRDefault="008270B1" w:rsidP="00C80EED">
      <w:pPr>
        <w:pStyle w:val="Tekstpodstawowy2"/>
        <w:numPr>
          <w:ilvl w:val="0"/>
          <w:numId w:val="27"/>
        </w:numPr>
        <w:spacing w:before="60"/>
        <w:ind w:left="851" w:hanging="284"/>
        <w:rPr>
          <w:rFonts w:ascii="Calibri Light" w:hAnsi="Calibri Light" w:cs="Calibri Light"/>
          <w:b w:val="0"/>
          <w:bCs w:val="0"/>
          <w:sz w:val="18"/>
          <w:szCs w:val="18"/>
        </w:rPr>
      </w:pPr>
      <w:r w:rsidRPr="007722D9">
        <w:rPr>
          <w:rFonts w:ascii="Calibri Light" w:hAnsi="Calibri Light" w:cs="Calibri Light"/>
          <w:b w:val="0"/>
          <w:sz w:val="18"/>
          <w:szCs w:val="18"/>
        </w:rPr>
        <w:t>spełnia warunki udziału w postępowaniu</w:t>
      </w:r>
      <w:r w:rsidR="00E5407A" w:rsidRPr="007722D9">
        <w:rPr>
          <w:rFonts w:ascii="Calibri Light" w:hAnsi="Calibri Light" w:cs="Calibri Light"/>
          <w:b w:val="0"/>
          <w:sz w:val="18"/>
          <w:szCs w:val="18"/>
        </w:rPr>
        <w:t>;</w:t>
      </w:r>
    </w:p>
    <w:p w14:paraId="39CA8BA3" w14:textId="767A4356" w:rsidR="00E5407A" w:rsidRPr="007722D9" w:rsidRDefault="00E5407A" w:rsidP="00E5407A">
      <w:pPr>
        <w:pStyle w:val="Tekstpodstawowy2"/>
        <w:spacing w:before="60"/>
        <w:ind w:left="567"/>
        <w:rPr>
          <w:rFonts w:ascii="Calibri Light" w:hAnsi="Calibri Light" w:cs="Calibri Light"/>
          <w:b w:val="0"/>
          <w:bCs w:val="0"/>
          <w:sz w:val="18"/>
          <w:szCs w:val="18"/>
        </w:rPr>
      </w:pPr>
      <w:r w:rsidRPr="007722D9">
        <w:rPr>
          <w:rFonts w:ascii="Calibri Light" w:hAnsi="Calibri Light" w:cs="Calibri Light"/>
          <w:b w:val="0"/>
          <w:sz w:val="18"/>
          <w:szCs w:val="18"/>
        </w:rPr>
        <w:t>w zakresie wskazanym przez Zamawiającego.</w:t>
      </w:r>
    </w:p>
    <w:p w14:paraId="773A4393" w14:textId="15B8F48E" w:rsidR="00C63F4D" w:rsidRPr="007722D9" w:rsidRDefault="00FC3731"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Oświadczenie</w:t>
      </w:r>
      <w:r w:rsidR="00E154AF" w:rsidRPr="007722D9">
        <w:rPr>
          <w:rFonts w:ascii="Calibri Light" w:hAnsi="Calibri Light" w:cs="Calibri Light"/>
          <w:b w:val="0"/>
          <w:sz w:val="18"/>
          <w:szCs w:val="18"/>
        </w:rPr>
        <w:t>, o który</w:t>
      </w:r>
      <w:r w:rsidRPr="007722D9">
        <w:rPr>
          <w:rFonts w:ascii="Calibri Light" w:hAnsi="Calibri Light" w:cs="Calibri Light"/>
          <w:b w:val="0"/>
          <w:sz w:val="18"/>
          <w:szCs w:val="18"/>
        </w:rPr>
        <w:t>m</w:t>
      </w:r>
      <w:r w:rsidR="00E154AF" w:rsidRPr="007722D9">
        <w:rPr>
          <w:rFonts w:ascii="Calibri Light" w:hAnsi="Calibri Light" w:cs="Calibri Light"/>
          <w:b w:val="0"/>
          <w:sz w:val="18"/>
          <w:szCs w:val="18"/>
        </w:rPr>
        <w:t xml:space="preserve"> mowa w pkt </w:t>
      </w:r>
      <w:r w:rsidR="00F94323" w:rsidRPr="007722D9">
        <w:rPr>
          <w:rFonts w:ascii="Calibri Light" w:hAnsi="Calibri Light" w:cs="Calibri Light"/>
          <w:b w:val="0"/>
          <w:sz w:val="18"/>
          <w:szCs w:val="18"/>
        </w:rPr>
        <w:t>8</w:t>
      </w:r>
      <w:r w:rsidR="00E154AF" w:rsidRPr="007722D9">
        <w:rPr>
          <w:rFonts w:ascii="Calibri Light" w:hAnsi="Calibri Light" w:cs="Calibri Light"/>
          <w:b w:val="0"/>
          <w:sz w:val="18"/>
          <w:szCs w:val="18"/>
        </w:rPr>
        <w:t>.1.</w:t>
      </w:r>
      <w:r w:rsidR="00E5407A" w:rsidRPr="007722D9">
        <w:rPr>
          <w:rFonts w:ascii="Calibri Light" w:hAnsi="Calibri Light" w:cs="Calibri Light"/>
          <w:b w:val="0"/>
          <w:sz w:val="18"/>
          <w:szCs w:val="18"/>
        </w:rPr>
        <w:t xml:space="preserve"> stanowi dowód potwierdzający brak podstaw wykluczenia i spełnianie warunków udziału w postępowaniu na dzień składania ofert tymczasowo zastępujący wymagane przez </w:t>
      </w:r>
      <w:r w:rsidR="001B0433" w:rsidRPr="007722D9">
        <w:rPr>
          <w:rFonts w:ascii="Calibri Light" w:hAnsi="Calibri Light" w:cs="Calibri Light"/>
          <w:b w:val="0"/>
          <w:sz w:val="18"/>
          <w:szCs w:val="18"/>
        </w:rPr>
        <w:t>Zamawiającego</w:t>
      </w:r>
      <w:r w:rsidR="00E5407A" w:rsidRPr="007722D9">
        <w:rPr>
          <w:rFonts w:ascii="Calibri Light" w:hAnsi="Calibri Light" w:cs="Calibri Light"/>
          <w:b w:val="0"/>
          <w:sz w:val="18"/>
          <w:szCs w:val="18"/>
        </w:rPr>
        <w:t xml:space="preserve"> podmiotowe środki dowodowe i winno być</w:t>
      </w:r>
      <w:r w:rsidR="00C63F4D" w:rsidRPr="007722D9">
        <w:rPr>
          <w:rFonts w:ascii="Calibri Light" w:hAnsi="Calibri Light" w:cs="Calibri Light"/>
          <w:b w:val="0"/>
          <w:sz w:val="18"/>
          <w:szCs w:val="18"/>
        </w:rPr>
        <w:t xml:space="preserve"> złoż</w:t>
      </w:r>
      <w:r w:rsidR="00E5407A" w:rsidRPr="007722D9">
        <w:rPr>
          <w:rFonts w:ascii="Calibri Light" w:hAnsi="Calibri Light" w:cs="Calibri Light"/>
          <w:b w:val="0"/>
          <w:sz w:val="18"/>
          <w:szCs w:val="18"/>
        </w:rPr>
        <w:t>one</w:t>
      </w:r>
      <w:r w:rsidR="00C63F4D" w:rsidRPr="007722D9">
        <w:rPr>
          <w:rFonts w:ascii="Calibri Light" w:hAnsi="Calibri Light" w:cs="Calibri Light"/>
          <w:b w:val="0"/>
          <w:sz w:val="18"/>
          <w:szCs w:val="18"/>
        </w:rPr>
        <w:t xml:space="preserve"> zgodnie ze wzorem wg załącznika do SWZ.</w:t>
      </w:r>
    </w:p>
    <w:p w14:paraId="113F5205" w14:textId="7E0A1FE8" w:rsidR="00516B1C" w:rsidRPr="007722D9" w:rsidRDefault="00516B1C"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Zamawiający </w:t>
      </w:r>
      <w:r w:rsidR="001137E6" w:rsidRPr="007722D9">
        <w:rPr>
          <w:rFonts w:ascii="Calibri Light" w:hAnsi="Calibri Light" w:cs="Calibri Light"/>
          <w:b w:val="0"/>
          <w:sz w:val="18"/>
          <w:szCs w:val="18"/>
        </w:rPr>
        <w:t>wzywa</w:t>
      </w:r>
      <w:r w:rsidRPr="007722D9">
        <w:rPr>
          <w:rFonts w:ascii="Calibri Light" w:hAnsi="Calibri Light" w:cs="Calibri Light"/>
          <w:b w:val="0"/>
          <w:sz w:val="18"/>
          <w:szCs w:val="18"/>
        </w:rPr>
        <w:t xml:space="preserve"> Wykonawcę, którego oferta została </w:t>
      </w:r>
      <w:r w:rsidR="00C46588" w:rsidRPr="007722D9">
        <w:rPr>
          <w:rFonts w:ascii="Calibri Light" w:hAnsi="Calibri Light" w:cs="Calibri Light"/>
          <w:b w:val="0"/>
          <w:sz w:val="18"/>
          <w:szCs w:val="18"/>
        </w:rPr>
        <w:t xml:space="preserve">najwyżej </w:t>
      </w:r>
      <w:r w:rsidRPr="007722D9">
        <w:rPr>
          <w:rFonts w:ascii="Calibri Light" w:hAnsi="Calibri Light" w:cs="Calibri Light"/>
          <w:b w:val="0"/>
          <w:sz w:val="18"/>
          <w:szCs w:val="18"/>
        </w:rPr>
        <w:t>oceniona, do złożenia w</w:t>
      </w:r>
      <w:r w:rsidR="006B1036" w:rsidRPr="007722D9">
        <w:rPr>
          <w:rFonts w:ascii="Calibri Light" w:hAnsi="Calibri Light" w:cs="Calibri Light"/>
          <w:b w:val="0"/>
          <w:sz w:val="18"/>
          <w:szCs w:val="18"/>
        </w:rPr>
        <w:t> </w:t>
      </w:r>
      <w:r w:rsidRPr="007722D9">
        <w:rPr>
          <w:rFonts w:ascii="Calibri Light" w:hAnsi="Calibri Light" w:cs="Calibri Light"/>
          <w:b w:val="0"/>
          <w:sz w:val="18"/>
          <w:szCs w:val="18"/>
        </w:rPr>
        <w:t>wyznaczonym</w:t>
      </w:r>
      <w:r w:rsidR="00C46588" w:rsidRPr="007722D9">
        <w:rPr>
          <w:rFonts w:ascii="Calibri Light" w:hAnsi="Calibri Light" w:cs="Calibri Light"/>
          <w:b w:val="0"/>
          <w:sz w:val="18"/>
          <w:szCs w:val="18"/>
        </w:rPr>
        <w:t xml:space="preserve"> terminie</w:t>
      </w:r>
      <w:r w:rsidRPr="007722D9">
        <w:rPr>
          <w:rFonts w:ascii="Calibri Light" w:hAnsi="Calibri Light" w:cs="Calibri Light"/>
          <w:b w:val="0"/>
          <w:sz w:val="18"/>
          <w:szCs w:val="18"/>
        </w:rPr>
        <w:t xml:space="preserve">, nie krótszym niż </w:t>
      </w:r>
      <w:r w:rsidR="00C63F4D" w:rsidRPr="007722D9">
        <w:rPr>
          <w:rFonts w:ascii="Calibri Light" w:hAnsi="Calibri Light" w:cs="Calibri Light"/>
          <w:b w:val="0"/>
          <w:sz w:val="18"/>
          <w:szCs w:val="18"/>
        </w:rPr>
        <w:t>5</w:t>
      </w:r>
      <w:r w:rsidRPr="007722D9">
        <w:rPr>
          <w:rFonts w:ascii="Calibri Light" w:hAnsi="Calibri Light" w:cs="Calibri Light"/>
          <w:b w:val="0"/>
          <w:sz w:val="18"/>
          <w:szCs w:val="18"/>
        </w:rPr>
        <w:t xml:space="preserve"> dni</w:t>
      </w:r>
      <w:r w:rsidR="001137E6" w:rsidRPr="007722D9">
        <w:rPr>
          <w:rFonts w:ascii="Calibri Light" w:hAnsi="Calibri Light" w:cs="Calibri Light"/>
          <w:b w:val="0"/>
          <w:sz w:val="18"/>
          <w:szCs w:val="18"/>
        </w:rPr>
        <w:t xml:space="preserve"> od dnia wezwania</w:t>
      </w:r>
      <w:r w:rsidRPr="007722D9">
        <w:rPr>
          <w:rFonts w:ascii="Calibri Light" w:hAnsi="Calibri Light" w:cs="Calibri Light"/>
          <w:b w:val="0"/>
          <w:sz w:val="18"/>
          <w:szCs w:val="18"/>
        </w:rPr>
        <w:t xml:space="preserve">, aktualnych na dzień złożenia </w:t>
      </w:r>
      <w:r w:rsidR="00095C1C" w:rsidRPr="007722D9">
        <w:rPr>
          <w:rFonts w:ascii="Calibri Light" w:hAnsi="Calibri Light" w:cs="Calibri Light"/>
          <w:b w:val="0"/>
          <w:sz w:val="18"/>
          <w:szCs w:val="18"/>
        </w:rPr>
        <w:t>podmiotowych środków dowodowych:</w:t>
      </w:r>
    </w:p>
    <w:p w14:paraId="453A47C8" w14:textId="77777777" w:rsidR="00095C1C" w:rsidRPr="007722D9" w:rsidRDefault="00634AF0" w:rsidP="00C80EED">
      <w:pPr>
        <w:pStyle w:val="Tekstpodstawowy2"/>
        <w:numPr>
          <w:ilvl w:val="0"/>
          <w:numId w:val="13"/>
        </w:numPr>
        <w:rPr>
          <w:rFonts w:ascii="Calibri Light" w:hAnsi="Calibri Light" w:cs="Calibri Light"/>
          <w:b w:val="0"/>
          <w:sz w:val="18"/>
          <w:szCs w:val="18"/>
        </w:rPr>
      </w:pPr>
      <w:r w:rsidRPr="007722D9">
        <w:rPr>
          <w:rFonts w:ascii="Calibri Light" w:hAnsi="Calibri Light" w:cs="Calibri Light"/>
          <w:b w:val="0"/>
          <w:sz w:val="18"/>
          <w:szCs w:val="18"/>
        </w:rPr>
        <w:t>W celu p</w:t>
      </w:r>
      <w:r w:rsidR="00333E54" w:rsidRPr="007722D9">
        <w:rPr>
          <w:rFonts w:ascii="Calibri Light" w:hAnsi="Calibri Light" w:cs="Calibri Light"/>
          <w:b w:val="0"/>
          <w:sz w:val="18"/>
          <w:szCs w:val="18"/>
        </w:rPr>
        <w:t>otwierdz</w:t>
      </w:r>
      <w:r w:rsidRPr="007722D9">
        <w:rPr>
          <w:rFonts w:ascii="Calibri Light" w:hAnsi="Calibri Light" w:cs="Calibri Light"/>
          <w:b w:val="0"/>
          <w:sz w:val="18"/>
          <w:szCs w:val="18"/>
        </w:rPr>
        <w:t>enia</w:t>
      </w:r>
      <w:r w:rsidR="00333E54" w:rsidRPr="007722D9">
        <w:rPr>
          <w:rFonts w:ascii="Calibri Light" w:hAnsi="Calibri Light" w:cs="Calibri Light"/>
          <w:b w:val="0"/>
          <w:sz w:val="18"/>
          <w:szCs w:val="18"/>
        </w:rPr>
        <w:t xml:space="preserve"> brak</w:t>
      </w:r>
      <w:r w:rsidRPr="007722D9">
        <w:rPr>
          <w:rFonts w:ascii="Calibri Light" w:hAnsi="Calibri Light" w:cs="Calibri Light"/>
          <w:b w:val="0"/>
          <w:sz w:val="18"/>
          <w:szCs w:val="18"/>
        </w:rPr>
        <w:t>u</w:t>
      </w:r>
      <w:r w:rsidR="00333E54" w:rsidRPr="007722D9">
        <w:rPr>
          <w:rFonts w:ascii="Calibri Light" w:hAnsi="Calibri Light" w:cs="Calibri Light"/>
          <w:b w:val="0"/>
          <w:sz w:val="18"/>
          <w:szCs w:val="18"/>
        </w:rPr>
        <w:t xml:space="preserve"> podstaw wykluczenia Wykonawcy z udziału w postępowaniu:</w:t>
      </w:r>
    </w:p>
    <w:p w14:paraId="67E0A5CF" w14:textId="5A8C41FC" w:rsidR="00333E54" w:rsidRPr="007722D9" w:rsidRDefault="00B569C0" w:rsidP="00C80EED">
      <w:pPr>
        <w:pStyle w:val="Tekstpodstawowy2"/>
        <w:numPr>
          <w:ilvl w:val="0"/>
          <w:numId w:val="14"/>
        </w:numPr>
        <w:rPr>
          <w:rFonts w:ascii="Calibri Light" w:hAnsi="Calibri Light" w:cs="Calibri Light"/>
          <w:b w:val="0"/>
          <w:sz w:val="18"/>
          <w:szCs w:val="18"/>
        </w:rPr>
      </w:pPr>
      <w:r w:rsidRPr="007722D9">
        <w:rPr>
          <w:rFonts w:ascii="Calibri Light" w:hAnsi="Calibri Light" w:cs="Calibri Light"/>
          <w:bCs w:val="0"/>
          <w:sz w:val="18"/>
          <w:szCs w:val="18"/>
        </w:rPr>
        <w:t>Oświadczeni</w:t>
      </w:r>
      <w:r w:rsidR="00377E32" w:rsidRPr="007722D9">
        <w:rPr>
          <w:rFonts w:ascii="Calibri Light" w:hAnsi="Calibri Light" w:cs="Calibri Light"/>
          <w:bCs w:val="0"/>
          <w:sz w:val="18"/>
          <w:szCs w:val="18"/>
        </w:rPr>
        <w:t>a</w:t>
      </w:r>
      <w:r w:rsidRPr="007722D9">
        <w:rPr>
          <w:rFonts w:ascii="Calibri Light" w:hAnsi="Calibri Light" w:cs="Calibri Light"/>
          <w:bCs w:val="0"/>
          <w:sz w:val="18"/>
          <w:szCs w:val="18"/>
        </w:rPr>
        <w:t xml:space="preserve"> Wykonawcy, </w:t>
      </w:r>
      <w:r w:rsidRPr="007722D9">
        <w:rPr>
          <w:rFonts w:ascii="Calibri Light" w:hAnsi="Calibri Light" w:cs="Calibri Light"/>
          <w:b w:val="0"/>
          <w:sz w:val="18"/>
          <w:szCs w:val="18"/>
        </w:rPr>
        <w:t xml:space="preserve">w zakresie art. 108 ust. 1 pkt 5 ustawy </w:t>
      </w:r>
      <w:proofErr w:type="spellStart"/>
      <w:r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 xml:space="preserve">, o braku przynależności do tej samej grupy kapitałowej w rozumieniu ustawy z dnia 16 lutego 2007 r. </w:t>
      </w:r>
      <w:r w:rsidRPr="007722D9">
        <w:rPr>
          <w:rFonts w:ascii="Calibri Light" w:hAnsi="Calibri Light" w:cs="Calibri Light"/>
          <w:b w:val="0"/>
          <w:i/>
          <w:iCs/>
          <w:sz w:val="18"/>
          <w:szCs w:val="18"/>
        </w:rPr>
        <w:t>o ochronie konkurencji i konsumentów</w:t>
      </w:r>
      <w:r w:rsidRPr="007722D9">
        <w:rPr>
          <w:rFonts w:ascii="Calibri Light" w:hAnsi="Calibri Light" w:cs="Calibri Light"/>
          <w:b w:val="0"/>
          <w:sz w:val="18"/>
          <w:szCs w:val="18"/>
        </w:rPr>
        <w:t>, z</w:t>
      </w:r>
      <w:r w:rsidR="00FD4028" w:rsidRPr="007722D9">
        <w:rPr>
          <w:rFonts w:ascii="Calibri Light" w:hAnsi="Calibri Light" w:cs="Calibri Light"/>
          <w:b w:val="0"/>
          <w:sz w:val="18"/>
          <w:szCs w:val="18"/>
        </w:rPr>
        <w:t> </w:t>
      </w:r>
      <w:r w:rsidRPr="007722D9">
        <w:rPr>
          <w:rFonts w:ascii="Calibri Light" w:hAnsi="Calibri Light" w:cs="Calibri Light"/>
          <w:b w:val="0"/>
          <w:sz w:val="18"/>
          <w:szCs w:val="18"/>
        </w:rPr>
        <w:t>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r w:rsidR="00976520" w:rsidRPr="007722D9">
        <w:rPr>
          <w:rFonts w:ascii="Calibri Light" w:hAnsi="Calibri Light" w:cs="Calibri Light"/>
          <w:b w:val="0"/>
          <w:sz w:val="18"/>
          <w:szCs w:val="18"/>
        </w:rPr>
        <w:t>,</w:t>
      </w:r>
    </w:p>
    <w:p w14:paraId="3045F474" w14:textId="23E5AE42" w:rsidR="00FD4028" w:rsidRPr="007722D9" w:rsidRDefault="00FD4028" w:rsidP="00C80EED">
      <w:pPr>
        <w:pStyle w:val="Tekstpodstawowy2"/>
        <w:numPr>
          <w:ilvl w:val="0"/>
          <w:numId w:val="14"/>
        </w:numPr>
        <w:rPr>
          <w:rFonts w:ascii="Calibri Light" w:hAnsi="Calibri Light" w:cs="Calibri Light"/>
          <w:b w:val="0"/>
          <w:sz w:val="18"/>
          <w:szCs w:val="18"/>
        </w:rPr>
      </w:pPr>
      <w:r w:rsidRPr="007722D9">
        <w:rPr>
          <w:rFonts w:ascii="Calibri Light" w:hAnsi="Calibri Light" w:cs="Calibri Light"/>
          <w:bCs w:val="0"/>
          <w:sz w:val="18"/>
          <w:szCs w:val="18"/>
        </w:rPr>
        <w:t>Odpis</w:t>
      </w:r>
      <w:r w:rsidR="00377E32" w:rsidRPr="007722D9">
        <w:rPr>
          <w:rFonts w:ascii="Calibri Light" w:hAnsi="Calibri Light" w:cs="Calibri Light"/>
          <w:bCs w:val="0"/>
          <w:sz w:val="18"/>
          <w:szCs w:val="18"/>
        </w:rPr>
        <w:t>u</w:t>
      </w:r>
      <w:r w:rsidR="00B569C0" w:rsidRPr="007722D9">
        <w:rPr>
          <w:rFonts w:ascii="Calibri Light" w:hAnsi="Calibri Light" w:cs="Calibri Light"/>
          <w:bCs w:val="0"/>
          <w:sz w:val="18"/>
          <w:szCs w:val="18"/>
        </w:rPr>
        <w:t xml:space="preserve"> lub informacji z</w:t>
      </w:r>
      <w:r w:rsidRPr="007722D9">
        <w:rPr>
          <w:rFonts w:ascii="Calibri Light" w:hAnsi="Calibri Light" w:cs="Calibri Light"/>
          <w:bCs w:val="0"/>
          <w:sz w:val="18"/>
          <w:szCs w:val="18"/>
        </w:rPr>
        <w:t xml:space="preserve"> </w:t>
      </w:r>
      <w:r w:rsidR="00B569C0" w:rsidRPr="007722D9">
        <w:rPr>
          <w:rFonts w:ascii="Calibri Light" w:hAnsi="Calibri Light" w:cs="Calibri Light"/>
          <w:bCs w:val="0"/>
          <w:sz w:val="18"/>
          <w:szCs w:val="18"/>
        </w:rPr>
        <w:t>Krajowego Rejestru Sądowego lub z</w:t>
      </w:r>
      <w:r w:rsidRPr="007722D9">
        <w:rPr>
          <w:rFonts w:ascii="Calibri Light" w:hAnsi="Calibri Light" w:cs="Calibri Light"/>
          <w:bCs w:val="0"/>
          <w:sz w:val="18"/>
          <w:szCs w:val="18"/>
        </w:rPr>
        <w:t xml:space="preserve"> </w:t>
      </w:r>
      <w:r w:rsidR="00B569C0" w:rsidRPr="007722D9">
        <w:rPr>
          <w:rFonts w:ascii="Calibri Light" w:hAnsi="Calibri Light" w:cs="Calibri Light"/>
          <w:bCs w:val="0"/>
          <w:sz w:val="18"/>
          <w:szCs w:val="18"/>
        </w:rPr>
        <w:t>Centralnej Ewidencji i</w:t>
      </w:r>
      <w:r w:rsidRPr="007722D9">
        <w:rPr>
          <w:rFonts w:ascii="Calibri Light" w:hAnsi="Calibri Light" w:cs="Calibri Light"/>
          <w:bCs w:val="0"/>
          <w:sz w:val="18"/>
          <w:szCs w:val="18"/>
        </w:rPr>
        <w:t xml:space="preserve"> </w:t>
      </w:r>
      <w:r w:rsidR="00B569C0" w:rsidRPr="007722D9">
        <w:rPr>
          <w:rFonts w:ascii="Calibri Light" w:hAnsi="Calibri Light" w:cs="Calibri Light"/>
          <w:bCs w:val="0"/>
          <w:sz w:val="18"/>
          <w:szCs w:val="18"/>
        </w:rPr>
        <w:t>Informacji o</w:t>
      </w:r>
      <w:r w:rsidR="00155A39" w:rsidRPr="007722D9">
        <w:rPr>
          <w:rFonts w:ascii="Calibri Light" w:hAnsi="Calibri Light" w:cs="Calibri Light"/>
          <w:bCs w:val="0"/>
          <w:sz w:val="18"/>
          <w:szCs w:val="18"/>
        </w:rPr>
        <w:t> </w:t>
      </w:r>
      <w:r w:rsidR="00B569C0" w:rsidRPr="007722D9">
        <w:rPr>
          <w:rFonts w:ascii="Calibri Light" w:hAnsi="Calibri Light" w:cs="Calibri Light"/>
          <w:bCs w:val="0"/>
          <w:sz w:val="18"/>
          <w:szCs w:val="18"/>
        </w:rPr>
        <w:t>Działalności Gospodarczej</w:t>
      </w:r>
      <w:r w:rsidR="00B569C0" w:rsidRPr="007722D9">
        <w:rPr>
          <w:rFonts w:ascii="Calibri Light" w:hAnsi="Calibri Light" w:cs="Calibri Light"/>
          <w:b w:val="0"/>
          <w:sz w:val="18"/>
          <w:szCs w:val="18"/>
        </w:rPr>
        <w:t>, w</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zakresie art.</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109</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ust.</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1</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pkt</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4 ustawy</w:t>
      </w:r>
      <w:r w:rsidRPr="007722D9">
        <w:rPr>
          <w:rFonts w:ascii="Calibri Light" w:hAnsi="Calibri Light" w:cs="Calibri Light"/>
          <w:b w:val="0"/>
          <w:sz w:val="18"/>
          <w:szCs w:val="18"/>
        </w:rPr>
        <w:t xml:space="preserve"> </w:t>
      </w:r>
      <w:proofErr w:type="spellStart"/>
      <w:r w:rsidRPr="007722D9">
        <w:rPr>
          <w:rFonts w:ascii="Calibri Light" w:hAnsi="Calibri Light" w:cs="Calibri Light"/>
          <w:b w:val="0"/>
          <w:sz w:val="18"/>
          <w:szCs w:val="18"/>
        </w:rPr>
        <w:t>Pzp</w:t>
      </w:r>
      <w:proofErr w:type="spellEnd"/>
      <w:r w:rsidR="00B569C0" w:rsidRPr="007722D9">
        <w:rPr>
          <w:rFonts w:ascii="Calibri Light" w:hAnsi="Calibri Light" w:cs="Calibri Light"/>
          <w:b w:val="0"/>
          <w:sz w:val="18"/>
          <w:szCs w:val="18"/>
        </w:rPr>
        <w:t>, sporządzonych nie wcześniej niż 3</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miesiące</w:t>
      </w:r>
      <w:r w:rsidRPr="007722D9">
        <w:rPr>
          <w:rFonts w:ascii="Calibri Light" w:hAnsi="Calibri Light" w:cs="Calibri Light"/>
          <w:b w:val="0"/>
          <w:sz w:val="18"/>
          <w:szCs w:val="18"/>
        </w:rPr>
        <w:t xml:space="preserve"> </w:t>
      </w:r>
      <w:r w:rsidR="00B569C0" w:rsidRPr="007722D9">
        <w:rPr>
          <w:rFonts w:ascii="Calibri Light" w:hAnsi="Calibri Light" w:cs="Calibri Light"/>
          <w:b w:val="0"/>
          <w:sz w:val="18"/>
          <w:szCs w:val="18"/>
        </w:rPr>
        <w:t>przed jej złożeniem, jeżeli odrębne przepisy wymagają wpisu do rejestru lub ewidencji</w:t>
      </w:r>
      <w:r w:rsidR="00976520" w:rsidRPr="007722D9">
        <w:rPr>
          <w:rFonts w:ascii="Calibri Light" w:hAnsi="Calibri Light" w:cs="Calibri Light"/>
          <w:b w:val="0"/>
          <w:sz w:val="18"/>
          <w:szCs w:val="18"/>
        </w:rPr>
        <w:t>,</w:t>
      </w:r>
    </w:p>
    <w:p w14:paraId="1AF3D131" w14:textId="7E34C171" w:rsidR="00E05A0E" w:rsidRPr="007722D9" w:rsidRDefault="00E05A0E" w:rsidP="00C80EED">
      <w:pPr>
        <w:pStyle w:val="Tekstpodstawowy2"/>
        <w:numPr>
          <w:ilvl w:val="0"/>
          <w:numId w:val="14"/>
        </w:numPr>
        <w:rPr>
          <w:rFonts w:ascii="Calibri Light" w:hAnsi="Calibri Light" w:cs="Calibri Light"/>
          <w:b w:val="0"/>
          <w:sz w:val="18"/>
          <w:szCs w:val="18"/>
        </w:rPr>
      </w:pPr>
      <w:r w:rsidRPr="007722D9">
        <w:rPr>
          <w:rFonts w:ascii="Calibri Light" w:hAnsi="Calibri Light" w:cs="Calibri Light"/>
          <w:bCs w:val="0"/>
          <w:sz w:val="18"/>
          <w:szCs w:val="18"/>
        </w:rPr>
        <w:t>Oświadczenia wykonawcy o aktualności informacji zawartych w oświadczeniu, o którym mowa w art.125 ust.</w:t>
      </w:r>
      <w:r w:rsidR="00936ABD" w:rsidRPr="007722D9">
        <w:rPr>
          <w:rFonts w:ascii="Calibri Light" w:hAnsi="Calibri Light" w:cs="Calibri Light"/>
          <w:bCs w:val="0"/>
          <w:sz w:val="18"/>
          <w:szCs w:val="18"/>
        </w:rPr>
        <w:t> </w:t>
      </w:r>
      <w:r w:rsidRPr="007722D9">
        <w:rPr>
          <w:rFonts w:ascii="Calibri Light" w:hAnsi="Calibri Light" w:cs="Calibri Light"/>
          <w:bCs w:val="0"/>
          <w:sz w:val="18"/>
          <w:szCs w:val="18"/>
        </w:rPr>
        <w:t xml:space="preserve">1 ustawy </w:t>
      </w:r>
      <w:proofErr w:type="spellStart"/>
      <w:r w:rsidRPr="007722D9">
        <w:rPr>
          <w:rFonts w:ascii="Calibri Light" w:hAnsi="Calibri Light" w:cs="Calibri Light"/>
          <w:bCs w:val="0"/>
          <w:sz w:val="18"/>
          <w:szCs w:val="18"/>
        </w:rPr>
        <w:t>Pzp</w:t>
      </w:r>
      <w:proofErr w:type="spellEnd"/>
      <w:r w:rsidRPr="007722D9">
        <w:rPr>
          <w:rFonts w:ascii="Calibri Light" w:hAnsi="Calibri Light" w:cs="Calibri Light"/>
          <w:b w:val="0"/>
          <w:sz w:val="18"/>
          <w:szCs w:val="18"/>
        </w:rPr>
        <w:t xml:space="preserve">, w zakresie podstaw wykluczenia z postępowania wskazanych przez zamawiającego, o których mowa w: </w:t>
      </w:r>
    </w:p>
    <w:p w14:paraId="16AD1307" w14:textId="0B9D4E6A" w:rsidR="00E05A0E" w:rsidRPr="007722D9" w:rsidRDefault="00E05A0E" w:rsidP="00C80EED">
      <w:pPr>
        <w:pStyle w:val="Tekstpodstawowy2"/>
        <w:numPr>
          <w:ilvl w:val="0"/>
          <w:numId w:val="31"/>
        </w:numPr>
        <w:spacing w:before="60"/>
        <w:ind w:left="1560" w:hanging="284"/>
        <w:rPr>
          <w:rFonts w:ascii="Calibri Light" w:hAnsi="Calibri Light" w:cs="Calibri Light"/>
          <w:b w:val="0"/>
          <w:sz w:val="18"/>
          <w:szCs w:val="18"/>
        </w:rPr>
      </w:pPr>
      <w:r w:rsidRPr="007722D9">
        <w:rPr>
          <w:rFonts w:ascii="Calibri Light" w:hAnsi="Calibri Light" w:cs="Calibri Light"/>
          <w:b w:val="0"/>
          <w:sz w:val="18"/>
          <w:szCs w:val="18"/>
        </w:rPr>
        <w:lastRenderedPageBreak/>
        <w:t>art. 108 ust. 1 pkt 3 ustawy</w:t>
      </w:r>
      <w:r w:rsidR="00936ABD" w:rsidRPr="007722D9">
        <w:rPr>
          <w:rFonts w:ascii="Calibri Light" w:hAnsi="Calibri Light" w:cs="Calibri Light"/>
          <w:b w:val="0"/>
          <w:sz w:val="18"/>
          <w:szCs w:val="18"/>
        </w:rPr>
        <w:t xml:space="preserve"> </w:t>
      </w:r>
      <w:proofErr w:type="spellStart"/>
      <w:r w:rsidR="00936ABD"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 xml:space="preserve">, </w:t>
      </w:r>
    </w:p>
    <w:p w14:paraId="08BFBF4D" w14:textId="4796B1B0" w:rsidR="00E05A0E" w:rsidRPr="007722D9" w:rsidRDefault="00E05A0E" w:rsidP="00C80EED">
      <w:pPr>
        <w:pStyle w:val="Tekstpodstawowy2"/>
        <w:numPr>
          <w:ilvl w:val="0"/>
          <w:numId w:val="31"/>
        </w:numPr>
        <w:spacing w:before="60"/>
        <w:ind w:left="1560" w:hanging="284"/>
        <w:rPr>
          <w:rFonts w:ascii="Calibri Light" w:hAnsi="Calibri Light" w:cs="Calibri Light"/>
          <w:b w:val="0"/>
          <w:sz w:val="18"/>
          <w:szCs w:val="18"/>
        </w:rPr>
      </w:pPr>
      <w:r w:rsidRPr="007722D9">
        <w:rPr>
          <w:rFonts w:ascii="Calibri Light" w:hAnsi="Calibri Light" w:cs="Calibri Light"/>
          <w:b w:val="0"/>
          <w:sz w:val="18"/>
          <w:szCs w:val="18"/>
        </w:rPr>
        <w:t>art. 108 ust. 1 pkt 4 ustawy</w:t>
      </w:r>
      <w:r w:rsidR="00936ABD" w:rsidRPr="007722D9">
        <w:rPr>
          <w:rFonts w:ascii="Calibri Light" w:hAnsi="Calibri Light" w:cs="Calibri Light"/>
          <w:b w:val="0"/>
          <w:sz w:val="18"/>
          <w:szCs w:val="18"/>
        </w:rPr>
        <w:t xml:space="preserve"> </w:t>
      </w:r>
      <w:proofErr w:type="spellStart"/>
      <w:r w:rsidR="00936ABD"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 dotyczących orzeczenia zakazu ubiegania się o zamówienie publiczne tytułem środka zapobiegawczego,</w:t>
      </w:r>
    </w:p>
    <w:p w14:paraId="470417CC" w14:textId="23369433" w:rsidR="00E05A0E" w:rsidRPr="007722D9" w:rsidRDefault="00E05A0E" w:rsidP="00C80EED">
      <w:pPr>
        <w:pStyle w:val="Tekstpodstawowy2"/>
        <w:numPr>
          <w:ilvl w:val="0"/>
          <w:numId w:val="31"/>
        </w:numPr>
        <w:spacing w:before="60"/>
        <w:ind w:left="1560" w:hanging="284"/>
        <w:rPr>
          <w:rFonts w:ascii="Calibri Light" w:hAnsi="Calibri Light" w:cs="Calibri Light"/>
          <w:b w:val="0"/>
          <w:sz w:val="18"/>
          <w:szCs w:val="18"/>
        </w:rPr>
      </w:pPr>
      <w:r w:rsidRPr="007722D9">
        <w:rPr>
          <w:rFonts w:ascii="Calibri Light" w:hAnsi="Calibri Light" w:cs="Calibri Light"/>
          <w:b w:val="0"/>
          <w:sz w:val="18"/>
          <w:szCs w:val="18"/>
        </w:rPr>
        <w:t>art. 108 ust. 1 pkt 6 ustawy</w:t>
      </w:r>
      <w:r w:rsidR="00936ABD" w:rsidRPr="007722D9">
        <w:rPr>
          <w:rFonts w:ascii="Calibri Light" w:hAnsi="Calibri Light" w:cs="Calibri Light"/>
          <w:b w:val="0"/>
          <w:sz w:val="18"/>
          <w:szCs w:val="18"/>
        </w:rPr>
        <w:t xml:space="preserve"> </w:t>
      </w:r>
      <w:proofErr w:type="spellStart"/>
      <w:r w:rsidR="00936ABD"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w:t>
      </w:r>
    </w:p>
    <w:p w14:paraId="2BA00A32" w14:textId="77777777" w:rsidR="005B05B0" w:rsidRPr="007722D9" w:rsidRDefault="00516B1C"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7722D9">
        <w:rPr>
          <w:rFonts w:ascii="Calibri Light" w:hAnsi="Calibri Light" w:cs="Calibri Light"/>
          <w:b w:val="0"/>
          <w:sz w:val="18"/>
          <w:szCs w:val="18"/>
        </w:rPr>
        <w:t xml:space="preserve"> podmiotowych środków dowodowych aktualnych na dzień ich złożenia</w:t>
      </w:r>
      <w:r w:rsidRPr="007722D9">
        <w:rPr>
          <w:rFonts w:ascii="Calibri Light" w:hAnsi="Calibri Light" w:cs="Calibri Light"/>
          <w:b w:val="0"/>
          <w:sz w:val="18"/>
          <w:szCs w:val="18"/>
        </w:rPr>
        <w:t xml:space="preserve">, a jeżeli zachodzą uzasadnione podstawy do uznania, że złożone uprzednio </w:t>
      </w:r>
      <w:r w:rsidR="00095C1C" w:rsidRPr="007722D9">
        <w:rPr>
          <w:rFonts w:ascii="Calibri Light" w:hAnsi="Calibri Light" w:cs="Calibri Light"/>
          <w:b w:val="0"/>
          <w:sz w:val="18"/>
          <w:szCs w:val="18"/>
        </w:rPr>
        <w:t>podmiotowe środki dowodowe</w:t>
      </w:r>
      <w:r w:rsidRPr="007722D9">
        <w:rPr>
          <w:rFonts w:ascii="Calibri Light" w:hAnsi="Calibri Light" w:cs="Calibri Light"/>
          <w:b w:val="0"/>
          <w:sz w:val="18"/>
          <w:szCs w:val="18"/>
        </w:rPr>
        <w:t xml:space="preserve"> nie są już aktualne</w:t>
      </w:r>
      <w:r w:rsidR="00095C1C" w:rsidRPr="007722D9">
        <w:rPr>
          <w:rFonts w:ascii="Calibri Light" w:hAnsi="Calibri Light" w:cs="Calibri Light"/>
          <w:b w:val="0"/>
          <w:sz w:val="18"/>
          <w:szCs w:val="18"/>
        </w:rPr>
        <w:t>, Zamawiający może w każdym czasie wezwać Wykonawcę lub Wykonawców do złożenia wszystkich lub niektórych podmiotowych środków dowodowych aktualnych na dzień ich złożenia</w:t>
      </w:r>
      <w:r w:rsidRPr="007722D9">
        <w:rPr>
          <w:rFonts w:ascii="Calibri Light" w:hAnsi="Calibri Light" w:cs="Calibri Light"/>
          <w:b w:val="0"/>
          <w:sz w:val="18"/>
          <w:szCs w:val="18"/>
        </w:rPr>
        <w:t>.</w:t>
      </w:r>
    </w:p>
    <w:p w14:paraId="052CF5DF" w14:textId="0B4D3928" w:rsidR="00C811BB" w:rsidRPr="007722D9" w:rsidRDefault="003F3A68" w:rsidP="00C80EED">
      <w:pPr>
        <w:pStyle w:val="Tekstpodstawowy2"/>
        <w:numPr>
          <w:ilvl w:val="1"/>
          <w:numId w:val="12"/>
        </w:numPr>
        <w:ind w:left="567" w:hanging="567"/>
        <w:rPr>
          <w:rFonts w:ascii="Calibri Light" w:hAnsi="Calibri Light" w:cs="Calibri Light"/>
          <w:b w:val="0"/>
          <w:sz w:val="18"/>
          <w:szCs w:val="18"/>
        </w:rPr>
      </w:pPr>
      <w:r w:rsidRPr="007722D9">
        <w:rPr>
          <w:rFonts w:ascii="Calibri Light" w:hAnsi="Calibri Light" w:cs="Calibri Light"/>
          <w:b w:val="0"/>
          <w:sz w:val="18"/>
          <w:szCs w:val="18"/>
        </w:rPr>
        <w:t>Jeżeli wykonawca ma siedzibę lub miejsce zamieszkania poza granicami Rzeczypospolitej Polskiej, zamiast</w:t>
      </w:r>
      <w:r w:rsidR="00155A39"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odpisu albo informacji z Krajowego Rejestru Sądowego lub z Centralnej Ewidencji i Informacji o</w:t>
      </w:r>
      <w:r w:rsidR="00C52BA0" w:rsidRPr="007722D9">
        <w:rPr>
          <w:rFonts w:ascii="Calibri Light" w:hAnsi="Calibri Light" w:cs="Calibri Light"/>
          <w:b w:val="0"/>
          <w:sz w:val="18"/>
          <w:szCs w:val="18"/>
        </w:rPr>
        <w:t> </w:t>
      </w:r>
      <w:r w:rsidRPr="007722D9">
        <w:rPr>
          <w:rFonts w:ascii="Calibri Light" w:hAnsi="Calibri Light" w:cs="Calibri Light"/>
          <w:b w:val="0"/>
          <w:sz w:val="18"/>
          <w:szCs w:val="18"/>
        </w:rPr>
        <w:t>Działalności Gospodarczej, o</w:t>
      </w:r>
      <w:r w:rsidR="00155A39" w:rsidRPr="007722D9">
        <w:rPr>
          <w:rFonts w:ascii="Calibri Light" w:hAnsi="Calibri Light" w:cs="Calibri Light"/>
          <w:b w:val="0"/>
          <w:sz w:val="18"/>
          <w:szCs w:val="18"/>
        </w:rPr>
        <w:t> </w:t>
      </w:r>
      <w:r w:rsidRPr="007722D9">
        <w:rPr>
          <w:rFonts w:ascii="Calibri Light" w:hAnsi="Calibri Light" w:cs="Calibri Light"/>
          <w:b w:val="0"/>
          <w:sz w:val="18"/>
          <w:szCs w:val="18"/>
        </w:rPr>
        <w:t>których mowa w pkt 8.</w:t>
      </w:r>
      <w:r w:rsidR="00155A39" w:rsidRPr="007722D9">
        <w:rPr>
          <w:rFonts w:ascii="Calibri Light" w:hAnsi="Calibri Light" w:cs="Calibri Light"/>
          <w:b w:val="0"/>
          <w:sz w:val="18"/>
          <w:szCs w:val="18"/>
        </w:rPr>
        <w:t>3</w:t>
      </w:r>
      <w:r w:rsidRPr="007722D9">
        <w:rPr>
          <w:rFonts w:ascii="Calibri Light" w:hAnsi="Calibri Light" w:cs="Calibri Light"/>
          <w:b w:val="0"/>
          <w:sz w:val="18"/>
          <w:szCs w:val="18"/>
        </w:rPr>
        <w:t xml:space="preserve">. </w:t>
      </w:r>
      <w:proofErr w:type="spellStart"/>
      <w:r w:rsidRPr="007722D9">
        <w:rPr>
          <w:rFonts w:ascii="Calibri Light" w:hAnsi="Calibri Light" w:cs="Calibri Light"/>
          <w:b w:val="0"/>
          <w:sz w:val="18"/>
          <w:szCs w:val="18"/>
        </w:rPr>
        <w:t>ppkt</w:t>
      </w:r>
      <w:proofErr w:type="spellEnd"/>
      <w:r w:rsidRPr="007722D9">
        <w:rPr>
          <w:rFonts w:ascii="Calibri Light" w:hAnsi="Calibri Light" w:cs="Calibri Light"/>
          <w:b w:val="0"/>
          <w:sz w:val="18"/>
          <w:szCs w:val="18"/>
        </w:rPr>
        <w:t xml:space="preserve"> 1 lit. </w:t>
      </w:r>
      <w:r w:rsidR="00155A39" w:rsidRPr="007722D9">
        <w:rPr>
          <w:rFonts w:ascii="Calibri Light" w:hAnsi="Calibri Light" w:cs="Calibri Light"/>
          <w:b w:val="0"/>
          <w:sz w:val="18"/>
          <w:szCs w:val="18"/>
        </w:rPr>
        <w:t>b</w:t>
      </w:r>
      <w:r w:rsidRPr="007722D9">
        <w:rPr>
          <w:rFonts w:ascii="Calibri Light" w:hAnsi="Calibri Light" w:cs="Calibri Light"/>
          <w:b w:val="0"/>
          <w:sz w:val="18"/>
          <w:szCs w:val="18"/>
        </w:rPr>
        <w:t xml:space="preserve"> – składa dokument lub dokumenty wystawione w kraju, w którym Wykonawca ma siedzibę lub miejsce zamieszkania, potwierdzające, że</w:t>
      </w:r>
      <w:r w:rsidR="00155A39"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nie otwarto jego</w:t>
      </w:r>
      <w:r w:rsidR="00C811BB"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likwidacji, nie ogłoszono upadłości, jego aktywami nie zarządza likwidator lub sąd, nie zawarł układu z</w:t>
      </w:r>
      <w:r w:rsidR="00C811BB"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wierzycielami, jego działalność gospodarcza nie jest zawieszona ani nie znajduje się on winnej tego</w:t>
      </w:r>
      <w:r w:rsidR="00C811BB"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rodzaju sytuacji wynikającej z</w:t>
      </w:r>
      <w:r w:rsidR="00C811BB"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podobnej procedury przewidzianej w</w:t>
      </w:r>
      <w:r w:rsidR="00155A39" w:rsidRPr="007722D9">
        <w:rPr>
          <w:rFonts w:ascii="Calibri Light" w:hAnsi="Calibri Light" w:cs="Calibri Light"/>
          <w:b w:val="0"/>
          <w:sz w:val="18"/>
          <w:szCs w:val="18"/>
        </w:rPr>
        <w:t> </w:t>
      </w:r>
      <w:r w:rsidRPr="007722D9">
        <w:rPr>
          <w:rFonts w:ascii="Calibri Light" w:hAnsi="Calibri Light" w:cs="Calibri Light"/>
          <w:b w:val="0"/>
          <w:sz w:val="18"/>
          <w:szCs w:val="18"/>
        </w:rPr>
        <w:t>przepisach miejsca wszczęcia tej procedury</w:t>
      </w:r>
      <w:r w:rsidR="00C811BB" w:rsidRPr="007722D9">
        <w:rPr>
          <w:rFonts w:ascii="Calibri Light" w:hAnsi="Calibri Light" w:cs="Calibri Light"/>
          <w:b w:val="0"/>
          <w:sz w:val="18"/>
          <w:szCs w:val="18"/>
        </w:rPr>
        <w:t>,</w:t>
      </w:r>
      <w:r w:rsidR="00155A39" w:rsidRPr="007722D9">
        <w:rPr>
          <w:rFonts w:ascii="Calibri Light" w:hAnsi="Calibri Light" w:cs="Calibri Light"/>
          <w:b w:val="0"/>
          <w:sz w:val="18"/>
          <w:szCs w:val="18"/>
        </w:rPr>
        <w:t xml:space="preserve"> </w:t>
      </w:r>
      <w:r w:rsidR="00316CA9" w:rsidRPr="007722D9">
        <w:rPr>
          <w:rFonts w:ascii="Calibri Light" w:hAnsi="Calibri Light" w:cs="Calibri Light"/>
          <w:b w:val="0"/>
          <w:sz w:val="18"/>
          <w:szCs w:val="18"/>
        </w:rPr>
        <w:t>wystawione</w:t>
      </w:r>
      <w:r w:rsidR="00C811BB" w:rsidRPr="007722D9">
        <w:rPr>
          <w:rFonts w:ascii="Calibri Light" w:hAnsi="Calibri Light" w:cs="Calibri Light"/>
          <w:b w:val="0"/>
          <w:sz w:val="18"/>
          <w:szCs w:val="18"/>
        </w:rPr>
        <w:t xml:space="preserve"> nie wcześniej niż 3 miesiące przed ich złożeniem.</w:t>
      </w:r>
    </w:p>
    <w:p w14:paraId="28E12CD4" w14:textId="15B45A57" w:rsidR="00316CA9" w:rsidRPr="007722D9" w:rsidRDefault="00316CA9" w:rsidP="00C80EED">
      <w:pPr>
        <w:pStyle w:val="Tekstpodstawowy2"/>
        <w:numPr>
          <w:ilvl w:val="1"/>
          <w:numId w:val="12"/>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Jeżeli w kraju, w którym Wykonawca ma siedzibę lub miejsce zamieszkania</w:t>
      </w:r>
      <w:r w:rsidR="003A55D8">
        <w:rPr>
          <w:rFonts w:ascii="Calibri Light" w:hAnsi="Calibri Light" w:cs="Calibri Light"/>
          <w:b w:val="0"/>
          <w:bCs w:val="0"/>
          <w:sz w:val="18"/>
          <w:szCs w:val="18"/>
        </w:rPr>
        <w:t xml:space="preserve"> lub miejsce zamieszkania ma osoba, której dokument dotyczy</w:t>
      </w:r>
      <w:r w:rsidRPr="007722D9">
        <w:rPr>
          <w:rFonts w:ascii="Calibri Light" w:hAnsi="Calibri Light" w:cs="Calibri Light"/>
          <w:b w:val="0"/>
          <w:bCs w:val="0"/>
          <w:sz w:val="18"/>
          <w:szCs w:val="18"/>
        </w:rPr>
        <w:t>, nie wydaje się dokumentów, o których mowa w pkt 8.</w:t>
      </w:r>
      <w:r w:rsidR="00155A39" w:rsidRPr="007722D9">
        <w:rPr>
          <w:rFonts w:ascii="Calibri Light" w:hAnsi="Calibri Light" w:cs="Calibri Light"/>
          <w:b w:val="0"/>
          <w:bCs w:val="0"/>
          <w:sz w:val="18"/>
          <w:szCs w:val="18"/>
        </w:rPr>
        <w:t>5</w:t>
      </w:r>
      <w:r w:rsidRPr="007722D9">
        <w:rPr>
          <w:rFonts w:ascii="Calibri Light" w:hAnsi="Calibri Light" w:cs="Calibri Light"/>
          <w:b w:val="0"/>
          <w:bCs w:val="0"/>
          <w:sz w:val="18"/>
          <w:szCs w:val="18"/>
        </w:rPr>
        <w:t>., lub gdy dokumenty te nie odnoszą się do wszystkich przypadków, o których mowa w art. 108 ust. 1 pkt 1, 2 i</w:t>
      </w:r>
      <w:r w:rsidR="00236151" w:rsidRPr="007722D9">
        <w:rPr>
          <w:rFonts w:ascii="Calibri Light" w:hAnsi="Calibri Light" w:cs="Calibri Light"/>
          <w:b w:val="0"/>
          <w:bCs w:val="0"/>
          <w:sz w:val="18"/>
          <w:szCs w:val="18"/>
        </w:rPr>
        <w:t> </w:t>
      </w:r>
      <w:r w:rsidRPr="007722D9">
        <w:rPr>
          <w:rFonts w:ascii="Calibri Light" w:hAnsi="Calibri Light" w:cs="Calibri Light"/>
          <w:b w:val="0"/>
          <w:bCs w:val="0"/>
          <w:sz w:val="18"/>
          <w:szCs w:val="18"/>
        </w:rPr>
        <w:t>4, art.</w:t>
      </w:r>
      <w:r w:rsidR="00CC05DD" w:rsidRPr="007722D9">
        <w:rPr>
          <w:rFonts w:ascii="Calibri Light" w:hAnsi="Calibri Light" w:cs="Calibri Light"/>
          <w:b w:val="0"/>
          <w:bCs w:val="0"/>
          <w:sz w:val="18"/>
          <w:szCs w:val="18"/>
        </w:rPr>
        <w:t xml:space="preserve"> </w:t>
      </w:r>
      <w:r w:rsidRPr="007722D9">
        <w:rPr>
          <w:rFonts w:ascii="Calibri Light" w:hAnsi="Calibri Light" w:cs="Calibri Light"/>
          <w:b w:val="0"/>
          <w:bCs w:val="0"/>
          <w:sz w:val="18"/>
          <w:szCs w:val="18"/>
        </w:rPr>
        <w:t xml:space="preserve">109 ust. 1 pkt 1, 2 lit. a i b oraz pkt 3 ustawy </w:t>
      </w:r>
      <w:proofErr w:type="spellStart"/>
      <w:r w:rsidRPr="007722D9">
        <w:rPr>
          <w:rFonts w:ascii="Calibri Light" w:hAnsi="Calibri Light" w:cs="Calibri Light"/>
          <w:b w:val="0"/>
          <w:bCs w:val="0"/>
          <w:sz w:val="18"/>
          <w:szCs w:val="18"/>
        </w:rPr>
        <w:t>Pzp</w:t>
      </w:r>
      <w:proofErr w:type="spellEnd"/>
      <w:r w:rsidRPr="007722D9">
        <w:rPr>
          <w:rFonts w:ascii="Calibri Light" w:hAnsi="Calibri Light" w:cs="Calibri Light"/>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w:t>
      </w:r>
      <w:r w:rsidR="00155A39" w:rsidRPr="007722D9">
        <w:rPr>
          <w:rFonts w:ascii="Calibri Light" w:hAnsi="Calibri Light" w:cs="Calibri Light"/>
          <w:b w:val="0"/>
          <w:bCs w:val="0"/>
          <w:sz w:val="18"/>
          <w:szCs w:val="18"/>
        </w:rPr>
        <w:t> </w:t>
      </w:r>
      <w:r w:rsidRPr="007722D9">
        <w:rPr>
          <w:rFonts w:ascii="Calibri Light" w:hAnsi="Calibri Light" w:cs="Calibri Light"/>
          <w:b w:val="0"/>
          <w:bCs w:val="0"/>
          <w:sz w:val="18"/>
          <w:szCs w:val="18"/>
        </w:rPr>
        <w:t>kraju, w</w:t>
      </w:r>
      <w:r w:rsidR="00236151" w:rsidRPr="007722D9">
        <w:rPr>
          <w:rFonts w:ascii="Calibri Light" w:hAnsi="Calibri Light" w:cs="Calibri Light"/>
          <w:b w:val="0"/>
          <w:bCs w:val="0"/>
          <w:sz w:val="18"/>
          <w:szCs w:val="18"/>
        </w:rPr>
        <w:t> </w:t>
      </w:r>
      <w:r w:rsidRPr="007722D9">
        <w:rPr>
          <w:rFonts w:ascii="Calibri Light" w:hAnsi="Calibri Light" w:cs="Calibri Light"/>
          <w:b w:val="0"/>
          <w:bCs w:val="0"/>
          <w:sz w:val="18"/>
          <w:szCs w:val="18"/>
        </w:rPr>
        <w:t xml:space="preserve">którym Wykonawca ma siedzibę lub miejsce zamieszkania </w:t>
      </w:r>
      <w:r w:rsidR="003A55D8">
        <w:rPr>
          <w:rFonts w:ascii="Calibri Light" w:hAnsi="Calibri Light" w:cs="Calibri Light"/>
          <w:b w:val="0"/>
          <w:bCs w:val="0"/>
          <w:sz w:val="18"/>
          <w:szCs w:val="18"/>
        </w:rPr>
        <w:t>lub miejsce zamieszkania ma osoba, której dokument</w:t>
      </w:r>
      <w:r w:rsidR="00CC1B53">
        <w:rPr>
          <w:rFonts w:ascii="Calibri Light" w:hAnsi="Calibri Light" w:cs="Calibri Light"/>
          <w:b w:val="0"/>
          <w:bCs w:val="0"/>
          <w:sz w:val="18"/>
          <w:szCs w:val="18"/>
        </w:rPr>
        <w:t xml:space="preserve"> miał dotyczyć, </w:t>
      </w:r>
      <w:r w:rsidRPr="007722D9">
        <w:rPr>
          <w:rFonts w:ascii="Calibri Light" w:hAnsi="Calibri Light" w:cs="Calibri Light"/>
          <w:b w:val="0"/>
          <w:bCs w:val="0"/>
          <w:sz w:val="18"/>
          <w:szCs w:val="18"/>
        </w:rPr>
        <w:t xml:space="preserve">nie ma przepisów o oświadczeniu pod przysięgą, złożone przed organem sądowym lub administracyjnym, notariuszem, organem samorządu zawodowego lub gospodarczego, właściwym ze względu na siedzibę lub miejsce zamieszkania </w:t>
      </w:r>
      <w:r w:rsidR="00155A39" w:rsidRPr="007722D9">
        <w:rPr>
          <w:rFonts w:ascii="Calibri Light" w:hAnsi="Calibri Light" w:cs="Calibri Light"/>
          <w:b w:val="0"/>
          <w:bCs w:val="0"/>
          <w:sz w:val="18"/>
          <w:szCs w:val="18"/>
        </w:rPr>
        <w:t>W</w:t>
      </w:r>
      <w:r w:rsidRPr="007722D9">
        <w:rPr>
          <w:rFonts w:ascii="Calibri Light" w:hAnsi="Calibri Light" w:cs="Calibri Light"/>
          <w:b w:val="0"/>
          <w:bCs w:val="0"/>
          <w:sz w:val="18"/>
          <w:szCs w:val="18"/>
        </w:rPr>
        <w:t>ykonawcy</w:t>
      </w:r>
      <w:r w:rsidR="00CC1B53">
        <w:rPr>
          <w:rFonts w:ascii="Calibri Light" w:hAnsi="Calibri Light" w:cs="Calibri Light"/>
          <w:b w:val="0"/>
          <w:bCs w:val="0"/>
          <w:sz w:val="18"/>
          <w:szCs w:val="18"/>
        </w:rPr>
        <w:t xml:space="preserve"> lub miejsce zamieszkania osoby, której dokument miał dotyczyć</w:t>
      </w:r>
      <w:r w:rsidRPr="007722D9">
        <w:rPr>
          <w:rFonts w:ascii="Calibri Light" w:hAnsi="Calibri Light" w:cs="Calibri Light"/>
          <w:b w:val="0"/>
          <w:bCs w:val="0"/>
          <w:sz w:val="18"/>
          <w:szCs w:val="18"/>
        </w:rPr>
        <w:t>. Wymagania dotyczące terminu wystawienia dokumentów lub oświadczeń są analogiczne jak w pkt 8.</w:t>
      </w:r>
      <w:r w:rsidR="00155A39" w:rsidRPr="007722D9">
        <w:rPr>
          <w:rFonts w:ascii="Calibri Light" w:hAnsi="Calibri Light" w:cs="Calibri Light"/>
          <w:b w:val="0"/>
          <w:bCs w:val="0"/>
          <w:sz w:val="18"/>
          <w:szCs w:val="18"/>
        </w:rPr>
        <w:t>5</w:t>
      </w:r>
      <w:r w:rsidRPr="007722D9">
        <w:rPr>
          <w:rFonts w:ascii="Calibri Light" w:hAnsi="Calibri Light" w:cs="Calibri Light"/>
          <w:b w:val="0"/>
          <w:bCs w:val="0"/>
          <w:sz w:val="18"/>
          <w:szCs w:val="18"/>
        </w:rPr>
        <w:t>.</w:t>
      </w:r>
    </w:p>
    <w:p w14:paraId="6181790F" w14:textId="45092521" w:rsidR="00E70173" w:rsidRPr="007722D9" w:rsidRDefault="00E70173" w:rsidP="00C80EED">
      <w:pPr>
        <w:pStyle w:val="Tekstpodstawowy2"/>
        <w:numPr>
          <w:ilvl w:val="1"/>
          <w:numId w:val="12"/>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Zamawiający nie wzywa do złożenia podmiotowych środków dowodowych, jeżeli może je uzyskać za pomocą bezpłatnych i ogólnodostępnych baz danych, w szczególności rejestrów publicznych w rozumieniu ustawy z dnia 17 lutego 2005 r. o</w:t>
      </w:r>
      <w:r w:rsidR="0051292A" w:rsidRPr="007722D9">
        <w:rPr>
          <w:rFonts w:ascii="Calibri Light" w:hAnsi="Calibri Light" w:cs="Calibri Light"/>
          <w:b w:val="0"/>
          <w:bCs w:val="0"/>
          <w:sz w:val="18"/>
          <w:szCs w:val="18"/>
        </w:rPr>
        <w:t> </w:t>
      </w:r>
      <w:r w:rsidRPr="007722D9">
        <w:rPr>
          <w:rFonts w:ascii="Calibri Light" w:hAnsi="Calibri Light" w:cs="Calibri Light"/>
          <w:b w:val="0"/>
          <w:bCs w:val="0"/>
          <w:sz w:val="18"/>
          <w:szCs w:val="18"/>
        </w:rPr>
        <w:t>informatyzacji działalności podmiotów realizujących zadania publiczne, o ile Wykonawca wskazał w</w:t>
      </w:r>
      <w:r w:rsidR="00D53194" w:rsidRPr="007722D9">
        <w:rPr>
          <w:rFonts w:ascii="Calibri Light" w:hAnsi="Calibri Light" w:cs="Calibri Light"/>
          <w:b w:val="0"/>
          <w:bCs w:val="0"/>
          <w:sz w:val="18"/>
          <w:szCs w:val="18"/>
        </w:rPr>
        <w:t> </w:t>
      </w:r>
      <w:r w:rsidR="00155A39" w:rsidRPr="007722D9">
        <w:rPr>
          <w:rFonts w:ascii="Calibri Light" w:hAnsi="Calibri Light" w:cs="Calibri Light"/>
          <w:b w:val="0"/>
          <w:bCs w:val="0"/>
          <w:sz w:val="18"/>
          <w:szCs w:val="18"/>
        </w:rPr>
        <w:t>oświadczeniu, o</w:t>
      </w:r>
      <w:r w:rsidR="0051292A" w:rsidRPr="007722D9">
        <w:rPr>
          <w:rFonts w:ascii="Calibri Light" w:hAnsi="Calibri Light" w:cs="Calibri Light"/>
          <w:b w:val="0"/>
          <w:bCs w:val="0"/>
          <w:sz w:val="18"/>
          <w:szCs w:val="18"/>
        </w:rPr>
        <w:t> </w:t>
      </w:r>
      <w:r w:rsidR="00155A39" w:rsidRPr="007722D9">
        <w:rPr>
          <w:rFonts w:ascii="Calibri Light" w:hAnsi="Calibri Light" w:cs="Calibri Light"/>
          <w:b w:val="0"/>
          <w:bCs w:val="0"/>
          <w:sz w:val="18"/>
          <w:szCs w:val="18"/>
        </w:rPr>
        <w:t xml:space="preserve">którym mowa w art. 125 ust. 1 ustawy </w:t>
      </w:r>
      <w:proofErr w:type="spellStart"/>
      <w:r w:rsidR="00155A39" w:rsidRPr="007722D9">
        <w:rPr>
          <w:rFonts w:ascii="Calibri Light" w:hAnsi="Calibri Light" w:cs="Calibri Light"/>
          <w:b w:val="0"/>
          <w:bCs w:val="0"/>
          <w:sz w:val="18"/>
          <w:szCs w:val="18"/>
        </w:rPr>
        <w:t>Pzp</w:t>
      </w:r>
      <w:proofErr w:type="spellEnd"/>
      <w:r w:rsidR="00155A39" w:rsidRPr="007722D9">
        <w:rPr>
          <w:rFonts w:ascii="Calibri Light" w:hAnsi="Calibri Light" w:cs="Calibri Light"/>
          <w:b w:val="0"/>
          <w:bCs w:val="0"/>
          <w:sz w:val="18"/>
          <w:szCs w:val="18"/>
        </w:rPr>
        <w:t>,</w:t>
      </w:r>
      <w:r w:rsidRPr="007722D9">
        <w:rPr>
          <w:rFonts w:ascii="Calibri Light" w:hAnsi="Calibri Light" w:cs="Calibri Light"/>
          <w:b w:val="0"/>
          <w:bCs w:val="0"/>
          <w:sz w:val="18"/>
          <w:szCs w:val="18"/>
        </w:rPr>
        <w:t xml:space="preserve"> dane umożliwiające dostęp do tych środków</w:t>
      </w:r>
      <w:r w:rsidR="00155A39" w:rsidRPr="007722D9">
        <w:rPr>
          <w:rFonts w:ascii="Calibri Light" w:hAnsi="Calibri Light" w:cs="Calibri Light"/>
          <w:b w:val="0"/>
          <w:bCs w:val="0"/>
          <w:sz w:val="18"/>
          <w:szCs w:val="18"/>
        </w:rPr>
        <w:t xml:space="preserve">. </w:t>
      </w:r>
      <w:r w:rsidRPr="007722D9">
        <w:rPr>
          <w:rFonts w:ascii="Calibri Light" w:hAnsi="Calibri Light" w:cs="Calibri Light"/>
          <w:b w:val="0"/>
          <w:bCs w:val="0"/>
          <w:sz w:val="18"/>
          <w:szCs w:val="18"/>
        </w:rPr>
        <w:t>Wykonawca nie jest zobowiązany do złożenia podmiotowych środków dowodowych, które Zamawiający posiada, jeżeli Wykonawca wskaże te</w:t>
      </w:r>
      <w:r w:rsidR="004F7D38">
        <w:rPr>
          <w:rFonts w:ascii="Calibri Light" w:hAnsi="Calibri Light" w:cs="Calibri Light"/>
          <w:b w:val="0"/>
          <w:bCs w:val="0"/>
          <w:sz w:val="18"/>
          <w:szCs w:val="18"/>
        </w:rPr>
        <w:t> </w:t>
      </w:r>
      <w:r w:rsidRPr="007722D9">
        <w:rPr>
          <w:rFonts w:ascii="Calibri Light" w:hAnsi="Calibri Light" w:cs="Calibri Light"/>
          <w:b w:val="0"/>
          <w:bCs w:val="0"/>
          <w:sz w:val="18"/>
          <w:szCs w:val="18"/>
        </w:rPr>
        <w:t xml:space="preserve">środki </w:t>
      </w:r>
      <w:r w:rsidR="00155A39" w:rsidRPr="007722D9">
        <w:rPr>
          <w:rFonts w:ascii="Calibri Light" w:hAnsi="Calibri Light" w:cs="Calibri Light"/>
          <w:b w:val="0"/>
          <w:bCs w:val="0"/>
          <w:sz w:val="18"/>
          <w:szCs w:val="18"/>
        </w:rPr>
        <w:t xml:space="preserve">(poprzez podanie nr referencyjnego postępowania lub nazwy postępowania) </w:t>
      </w:r>
      <w:r w:rsidRPr="007722D9">
        <w:rPr>
          <w:rFonts w:ascii="Calibri Light" w:hAnsi="Calibri Light" w:cs="Calibri Light"/>
          <w:b w:val="0"/>
          <w:bCs w:val="0"/>
          <w:sz w:val="18"/>
          <w:szCs w:val="18"/>
        </w:rPr>
        <w:t>oraz potwierdzi ich prawidłowość i</w:t>
      </w:r>
      <w:r w:rsidR="004F7D38">
        <w:rPr>
          <w:rFonts w:ascii="Calibri Light" w:hAnsi="Calibri Light" w:cs="Calibri Light"/>
          <w:b w:val="0"/>
          <w:bCs w:val="0"/>
          <w:sz w:val="18"/>
          <w:szCs w:val="18"/>
        </w:rPr>
        <w:t> </w:t>
      </w:r>
      <w:r w:rsidRPr="007722D9">
        <w:rPr>
          <w:rFonts w:ascii="Calibri Light" w:hAnsi="Calibri Light" w:cs="Calibri Light"/>
          <w:b w:val="0"/>
          <w:bCs w:val="0"/>
          <w:sz w:val="18"/>
          <w:szCs w:val="18"/>
        </w:rPr>
        <w:t>aktualność.</w:t>
      </w:r>
    </w:p>
    <w:p w14:paraId="3F0E2F8F" w14:textId="65FCC535" w:rsidR="00185A79" w:rsidRPr="007722D9" w:rsidRDefault="00185A79" w:rsidP="00C80EED">
      <w:pPr>
        <w:pStyle w:val="Tekstpodstawowy2"/>
        <w:numPr>
          <w:ilvl w:val="1"/>
          <w:numId w:val="12"/>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 xml:space="preserve">W zakresie nieuregulowanym ustawą </w:t>
      </w:r>
      <w:proofErr w:type="spellStart"/>
      <w:r w:rsidRPr="007722D9">
        <w:rPr>
          <w:rFonts w:ascii="Calibri Light" w:hAnsi="Calibri Light" w:cs="Calibri Light"/>
          <w:b w:val="0"/>
          <w:bCs w:val="0"/>
          <w:sz w:val="18"/>
          <w:szCs w:val="18"/>
        </w:rPr>
        <w:t>Pzp</w:t>
      </w:r>
      <w:proofErr w:type="spellEnd"/>
      <w:r w:rsidRPr="007722D9">
        <w:rPr>
          <w:rFonts w:ascii="Calibri Light" w:hAnsi="Calibri Light" w:cs="Calibri Light"/>
          <w:b w:val="0"/>
          <w:bCs w:val="0"/>
          <w:sz w:val="18"/>
          <w:szCs w:val="18"/>
        </w:rPr>
        <w:t xml:space="preserve"> lub niniejszą SWZ do oświadczeń i dokumentów składanych przez Wykonawcę w postępowaniu, zastosowanie mają przepisy </w:t>
      </w:r>
      <w:r w:rsidR="00EA5FE9" w:rsidRPr="007722D9">
        <w:rPr>
          <w:rFonts w:ascii="Calibri Light" w:hAnsi="Calibri Light" w:cs="Calibri Light"/>
          <w:b w:val="0"/>
          <w:bCs w:val="0"/>
          <w:sz w:val="18"/>
          <w:szCs w:val="18"/>
        </w:rPr>
        <w:t>R</w:t>
      </w:r>
      <w:r w:rsidRPr="007722D9">
        <w:rPr>
          <w:rFonts w:ascii="Calibri Light" w:hAnsi="Calibri Light" w:cs="Calibri Light"/>
          <w:b w:val="0"/>
          <w:bCs w:val="0"/>
          <w:sz w:val="18"/>
          <w:szCs w:val="18"/>
        </w:rPr>
        <w:t xml:space="preserve">ozporządzenia Ministra Rozwoju, </w:t>
      </w:r>
      <w:r w:rsidR="00C5202C" w:rsidRPr="007722D9">
        <w:rPr>
          <w:rFonts w:ascii="Calibri Light" w:hAnsi="Calibri Light" w:cs="Calibri Light"/>
          <w:b w:val="0"/>
          <w:bCs w:val="0"/>
          <w:sz w:val="18"/>
          <w:szCs w:val="18"/>
        </w:rPr>
        <w:t>Pracy i Technologii z</w:t>
      </w:r>
      <w:r w:rsidR="00155A39" w:rsidRPr="007722D9">
        <w:rPr>
          <w:rFonts w:ascii="Calibri Light" w:hAnsi="Calibri Light" w:cs="Calibri Light"/>
          <w:b w:val="0"/>
          <w:bCs w:val="0"/>
          <w:sz w:val="18"/>
          <w:szCs w:val="18"/>
        </w:rPr>
        <w:t> </w:t>
      </w:r>
      <w:r w:rsidR="00C5202C" w:rsidRPr="007722D9">
        <w:rPr>
          <w:rFonts w:ascii="Calibri Light" w:hAnsi="Calibri Light" w:cs="Calibri Light"/>
          <w:b w:val="0"/>
          <w:bCs w:val="0"/>
          <w:sz w:val="18"/>
          <w:szCs w:val="18"/>
        </w:rPr>
        <w:t xml:space="preserve">dnia 23 grudnia 2020 r. </w:t>
      </w:r>
      <w:r w:rsidR="00C5202C" w:rsidRPr="007722D9">
        <w:rPr>
          <w:rFonts w:ascii="Calibri Light" w:hAnsi="Calibri Light" w:cs="Calibri Light"/>
          <w:b w:val="0"/>
          <w:bCs w:val="0"/>
          <w:i/>
          <w:iCs/>
          <w:sz w:val="18"/>
          <w:szCs w:val="18"/>
        </w:rPr>
        <w:t>w sprawie podmiotowych środków dowodowych oraz innych dokumentów lub oświadczeń, jakich może żądać zamawiający od wykonawcy</w:t>
      </w:r>
      <w:r w:rsidR="00C5202C" w:rsidRPr="007722D9">
        <w:rPr>
          <w:rFonts w:ascii="Calibri Light" w:hAnsi="Calibri Light" w:cs="Calibri Light"/>
          <w:b w:val="0"/>
          <w:bCs w:val="0"/>
          <w:sz w:val="18"/>
          <w:szCs w:val="18"/>
        </w:rPr>
        <w:t xml:space="preserve"> (Dz. U. poz. 2415) oraz przepisy </w:t>
      </w:r>
      <w:r w:rsidR="00EA5FE9" w:rsidRPr="007722D9">
        <w:rPr>
          <w:rFonts w:ascii="Calibri Light" w:hAnsi="Calibri Light" w:cs="Calibri Light"/>
          <w:b w:val="0"/>
          <w:bCs w:val="0"/>
          <w:sz w:val="18"/>
          <w:szCs w:val="18"/>
        </w:rPr>
        <w:t>R</w:t>
      </w:r>
      <w:r w:rsidR="00C5202C" w:rsidRPr="007722D9">
        <w:rPr>
          <w:rFonts w:ascii="Calibri Light" w:hAnsi="Calibri Light" w:cs="Calibri Light"/>
          <w:b w:val="0"/>
          <w:bCs w:val="0"/>
          <w:sz w:val="18"/>
          <w:szCs w:val="18"/>
        </w:rPr>
        <w:t xml:space="preserve">ozporządzenia Prezesa Rady Ministrów z dnia 30 grudnia 2020 r. </w:t>
      </w:r>
      <w:r w:rsidR="00C5202C" w:rsidRPr="007722D9">
        <w:rPr>
          <w:rFonts w:ascii="Calibri Light" w:hAnsi="Calibri Light" w:cs="Calibri Light"/>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7722D9">
        <w:rPr>
          <w:rFonts w:ascii="Calibri Light" w:hAnsi="Calibri Light" w:cs="Calibri Light"/>
          <w:b w:val="0"/>
          <w:bCs w:val="0"/>
          <w:sz w:val="18"/>
          <w:szCs w:val="18"/>
        </w:rPr>
        <w:t xml:space="preserve"> (Dz. U. poz. 2452).</w:t>
      </w:r>
    </w:p>
    <w:p w14:paraId="1E434523" w14:textId="77777777" w:rsidR="001249DC" w:rsidRPr="007722D9" w:rsidRDefault="00E01770" w:rsidP="00C80EED">
      <w:pPr>
        <w:pStyle w:val="Akapitzlist"/>
        <w:numPr>
          <w:ilvl w:val="0"/>
          <w:numId w:val="15"/>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 xml:space="preserve">INFORMACJA DLA WYKONAWCÓW </w:t>
      </w:r>
      <w:r w:rsidR="00D65335" w:rsidRPr="007722D9">
        <w:rPr>
          <w:rFonts w:ascii="Calibri Light" w:hAnsi="Calibri Light" w:cs="Calibri Light"/>
          <w:b/>
          <w:sz w:val="18"/>
          <w:szCs w:val="18"/>
        </w:rPr>
        <w:t>POLEGA</w:t>
      </w:r>
      <w:r w:rsidRPr="007722D9">
        <w:rPr>
          <w:rFonts w:ascii="Calibri Light" w:hAnsi="Calibri Light" w:cs="Calibri Light"/>
          <w:b/>
          <w:sz w:val="18"/>
          <w:szCs w:val="18"/>
        </w:rPr>
        <w:t>JĄCYCH</w:t>
      </w:r>
      <w:r w:rsidR="001249DC" w:rsidRPr="007722D9">
        <w:rPr>
          <w:rFonts w:ascii="Calibri Light" w:hAnsi="Calibri Light" w:cs="Calibri Light"/>
          <w:b/>
          <w:sz w:val="18"/>
          <w:szCs w:val="18"/>
        </w:rPr>
        <w:t xml:space="preserve"> NA Z</w:t>
      </w:r>
      <w:r w:rsidRPr="007722D9">
        <w:rPr>
          <w:rFonts w:ascii="Calibri Light" w:hAnsi="Calibri Light" w:cs="Calibri Light"/>
          <w:b/>
          <w:sz w:val="18"/>
          <w:szCs w:val="18"/>
        </w:rPr>
        <w:t xml:space="preserve">DOLNOŚCIACH </w:t>
      </w:r>
      <w:r w:rsidR="001249DC" w:rsidRPr="007722D9">
        <w:rPr>
          <w:rFonts w:ascii="Calibri Light" w:hAnsi="Calibri Light" w:cs="Calibri Light"/>
          <w:b/>
          <w:sz w:val="18"/>
          <w:szCs w:val="18"/>
        </w:rPr>
        <w:t>PODMIOTÓW</w:t>
      </w:r>
      <w:r w:rsidRPr="007722D9">
        <w:rPr>
          <w:rFonts w:ascii="Calibri Light" w:hAnsi="Calibri Light" w:cs="Calibri Light"/>
          <w:b/>
          <w:sz w:val="18"/>
          <w:szCs w:val="18"/>
        </w:rPr>
        <w:t xml:space="preserve"> UDOSTĘPNIAJĄCYCH ZASOBY</w:t>
      </w:r>
    </w:p>
    <w:p w14:paraId="15C00E6F" w14:textId="77777777" w:rsidR="001249DC" w:rsidRPr="007722D9" w:rsidRDefault="001249DC"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Wykonawca może w celu potwierdzenia spełniania warunków udziału w postępowaniu, w stosownych sytuacjach oraz w</w:t>
      </w:r>
      <w:r w:rsidR="009319A4" w:rsidRPr="007722D9">
        <w:rPr>
          <w:rFonts w:ascii="Calibri Light" w:hAnsi="Calibri Light" w:cs="Calibri Light"/>
          <w:b w:val="0"/>
          <w:iCs/>
          <w:sz w:val="18"/>
          <w:szCs w:val="18"/>
        </w:rPr>
        <w:t> </w:t>
      </w:r>
      <w:r w:rsidRPr="007722D9">
        <w:rPr>
          <w:rFonts w:ascii="Calibri Light" w:hAnsi="Calibri Light" w:cs="Calibri Light"/>
          <w:b w:val="0"/>
          <w:iCs/>
          <w:sz w:val="18"/>
          <w:szCs w:val="18"/>
        </w:rPr>
        <w:t xml:space="preserve">odniesieniu do </w:t>
      </w:r>
      <w:r w:rsidR="00E01770" w:rsidRPr="007722D9">
        <w:rPr>
          <w:rFonts w:ascii="Calibri Light" w:hAnsi="Calibri Light" w:cs="Calibri Light"/>
          <w:b w:val="0"/>
          <w:iCs/>
          <w:sz w:val="18"/>
          <w:szCs w:val="18"/>
        </w:rPr>
        <w:t xml:space="preserve">konkretnego </w:t>
      </w:r>
      <w:r w:rsidRPr="007722D9">
        <w:rPr>
          <w:rFonts w:ascii="Calibri Light" w:hAnsi="Calibri Light" w:cs="Calibri Light"/>
          <w:b w:val="0"/>
          <w:iCs/>
          <w:sz w:val="18"/>
          <w:szCs w:val="18"/>
        </w:rPr>
        <w:t xml:space="preserve">zamówienia, lub jego części, polegać na zdolnościach technicznych lub zawodowych </w:t>
      </w:r>
      <w:r w:rsidR="00D144C0" w:rsidRPr="007722D9">
        <w:rPr>
          <w:rFonts w:ascii="Calibri Light" w:hAnsi="Calibri Light" w:cs="Calibri Light"/>
          <w:b w:val="0"/>
          <w:iCs/>
          <w:sz w:val="18"/>
          <w:szCs w:val="18"/>
        </w:rPr>
        <w:t xml:space="preserve">lub sytuacji finansowej lub ekonomicznej </w:t>
      </w:r>
      <w:r w:rsidRPr="007722D9">
        <w:rPr>
          <w:rFonts w:ascii="Calibri Light" w:hAnsi="Calibri Light" w:cs="Calibri Light"/>
          <w:b w:val="0"/>
          <w:iCs/>
          <w:sz w:val="18"/>
          <w:szCs w:val="18"/>
        </w:rPr>
        <w:t>podmiotów</w:t>
      </w:r>
      <w:r w:rsidR="00E01770" w:rsidRPr="007722D9">
        <w:rPr>
          <w:rFonts w:ascii="Calibri Light" w:hAnsi="Calibri Light" w:cs="Calibri Light"/>
          <w:b w:val="0"/>
          <w:iCs/>
          <w:sz w:val="18"/>
          <w:szCs w:val="18"/>
        </w:rPr>
        <w:t xml:space="preserve"> udostępniających zasoby</w:t>
      </w:r>
      <w:r w:rsidRPr="007722D9">
        <w:rPr>
          <w:rFonts w:ascii="Calibri Light" w:hAnsi="Calibri Light" w:cs="Calibri Light"/>
          <w:b w:val="0"/>
          <w:iCs/>
          <w:sz w:val="18"/>
          <w:szCs w:val="18"/>
        </w:rPr>
        <w:t>, niezależnie od charakteru prawnego łączących go z nim stosunków prawnych.</w:t>
      </w:r>
    </w:p>
    <w:p w14:paraId="03F66D14" w14:textId="5D358151" w:rsidR="001249DC" w:rsidRPr="007722D9" w:rsidRDefault="001249DC"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Wykonawca, który polega na zdolnościach lub sytuacji podmiotów</w:t>
      </w:r>
      <w:r w:rsidR="00095E86" w:rsidRPr="007722D9">
        <w:rPr>
          <w:rFonts w:ascii="Calibri Light" w:hAnsi="Calibri Light" w:cs="Calibri Light"/>
          <w:b w:val="0"/>
          <w:iCs/>
          <w:sz w:val="18"/>
          <w:szCs w:val="18"/>
        </w:rPr>
        <w:t xml:space="preserve"> udostępniających zasoby</w:t>
      </w:r>
      <w:r w:rsidR="00155A39" w:rsidRPr="007722D9">
        <w:rPr>
          <w:rFonts w:ascii="Calibri Light" w:hAnsi="Calibri Light" w:cs="Calibri Light"/>
          <w:b w:val="0"/>
          <w:iCs/>
          <w:sz w:val="18"/>
          <w:szCs w:val="18"/>
        </w:rPr>
        <w:t xml:space="preserve"> składa wraz z ofertą </w:t>
      </w:r>
      <w:r w:rsidRPr="007722D9">
        <w:rPr>
          <w:rFonts w:ascii="Calibri Light" w:hAnsi="Calibri Light" w:cs="Calibri Light"/>
          <w:iCs/>
          <w:sz w:val="18"/>
          <w:szCs w:val="18"/>
        </w:rPr>
        <w:t xml:space="preserve">zobowiązanie </w:t>
      </w:r>
      <w:r w:rsidR="00307509" w:rsidRPr="007722D9">
        <w:rPr>
          <w:rFonts w:ascii="Calibri Light" w:hAnsi="Calibri Light" w:cs="Calibri Light"/>
          <w:iCs/>
          <w:sz w:val="18"/>
          <w:szCs w:val="18"/>
        </w:rPr>
        <w:t xml:space="preserve">tych </w:t>
      </w:r>
      <w:r w:rsidRPr="007722D9">
        <w:rPr>
          <w:rFonts w:ascii="Calibri Light" w:hAnsi="Calibri Light" w:cs="Calibri Light"/>
          <w:iCs/>
          <w:sz w:val="18"/>
          <w:szCs w:val="18"/>
        </w:rPr>
        <w:t>podmiotów do oddania mu do dyspozycji niezbędnych zasobów na potrzeby realizacji zamówienia</w:t>
      </w:r>
      <w:r w:rsidR="00307509" w:rsidRPr="007722D9">
        <w:rPr>
          <w:rFonts w:ascii="Calibri Light" w:hAnsi="Calibri Light" w:cs="Calibri Light"/>
          <w:iCs/>
          <w:sz w:val="18"/>
          <w:szCs w:val="18"/>
        </w:rPr>
        <w:t xml:space="preserve"> lub inny podmiotowy środek dowodowy potwierdzający</w:t>
      </w:r>
      <w:r w:rsidR="00155A39" w:rsidRPr="007722D9">
        <w:rPr>
          <w:rFonts w:ascii="Calibri Light" w:hAnsi="Calibri Light" w:cs="Calibri Light"/>
          <w:iCs/>
          <w:sz w:val="18"/>
          <w:szCs w:val="18"/>
        </w:rPr>
        <w:t xml:space="preserve">, </w:t>
      </w:r>
      <w:r w:rsidR="00155A39" w:rsidRPr="007722D9">
        <w:rPr>
          <w:rFonts w:ascii="Calibri Light" w:hAnsi="Calibri Light" w:cs="Calibri Light"/>
          <w:bCs w:val="0"/>
          <w:iCs/>
          <w:sz w:val="18"/>
          <w:szCs w:val="18"/>
        </w:rPr>
        <w:t>że Wykonawca realizując zamówienie, będzie dysponował niezbędnymi zasobami tych podmiotów</w:t>
      </w:r>
      <w:r w:rsidRPr="007722D9">
        <w:rPr>
          <w:rFonts w:ascii="Calibri Light" w:hAnsi="Calibri Light" w:cs="Calibri Light"/>
          <w:iCs/>
          <w:sz w:val="18"/>
          <w:szCs w:val="18"/>
        </w:rPr>
        <w:t>.</w:t>
      </w:r>
    </w:p>
    <w:p w14:paraId="1FC346F3" w14:textId="77777777" w:rsidR="00434FA1" w:rsidRPr="007722D9" w:rsidRDefault="00434FA1"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7722D9">
        <w:rPr>
          <w:rFonts w:ascii="Calibri Light" w:hAnsi="Calibri Light" w:cs="Calibri Light"/>
          <w:b w:val="0"/>
          <w:iCs/>
          <w:sz w:val="18"/>
          <w:szCs w:val="18"/>
        </w:rPr>
        <w:t> </w:t>
      </w:r>
      <w:r w:rsidRPr="007722D9">
        <w:rPr>
          <w:rFonts w:ascii="Calibri Light" w:hAnsi="Calibri Light" w:cs="Calibri Light"/>
          <w:b w:val="0"/>
          <w:iCs/>
          <w:sz w:val="18"/>
          <w:szCs w:val="18"/>
        </w:rPr>
        <w:t>szczególności:</w:t>
      </w:r>
    </w:p>
    <w:p w14:paraId="218591F9" w14:textId="77777777" w:rsidR="00434FA1" w:rsidRPr="007722D9" w:rsidRDefault="00434FA1" w:rsidP="00C80EED">
      <w:pPr>
        <w:pStyle w:val="Tekstpodstawowy2"/>
        <w:numPr>
          <w:ilvl w:val="0"/>
          <w:numId w:val="16"/>
        </w:numPr>
        <w:spacing w:before="60"/>
        <w:ind w:left="851" w:hanging="284"/>
        <w:rPr>
          <w:rFonts w:ascii="Calibri Light" w:hAnsi="Calibri Light" w:cs="Calibri Light"/>
          <w:b w:val="0"/>
          <w:iCs/>
          <w:sz w:val="18"/>
          <w:szCs w:val="18"/>
        </w:rPr>
      </w:pPr>
      <w:r w:rsidRPr="007722D9">
        <w:rPr>
          <w:rFonts w:ascii="Calibri Light" w:hAnsi="Calibri Light" w:cs="Calibri Light"/>
          <w:b w:val="0"/>
          <w:iCs/>
          <w:sz w:val="18"/>
          <w:szCs w:val="18"/>
        </w:rPr>
        <w:t>zakres dostępnych wykonawcy zasobów podmiotu udostępniającego zasoby;</w:t>
      </w:r>
    </w:p>
    <w:p w14:paraId="1C3DD20E" w14:textId="1AE6471D" w:rsidR="00434FA1" w:rsidRPr="007722D9" w:rsidRDefault="00434FA1" w:rsidP="00C80EED">
      <w:pPr>
        <w:pStyle w:val="Tekstpodstawowy2"/>
        <w:numPr>
          <w:ilvl w:val="0"/>
          <w:numId w:val="16"/>
        </w:numPr>
        <w:spacing w:before="60"/>
        <w:ind w:left="851" w:hanging="284"/>
        <w:rPr>
          <w:rFonts w:ascii="Calibri Light" w:hAnsi="Calibri Light" w:cs="Calibri Light"/>
          <w:b w:val="0"/>
          <w:iCs/>
          <w:sz w:val="18"/>
          <w:szCs w:val="18"/>
        </w:rPr>
      </w:pPr>
      <w:r w:rsidRPr="007722D9">
        <w:rPr>
          <w:rFonts w:ascii="Calibri Light" w:hAnsi="Calibri Light" w:cs="Calibri Light"/>
          <w:b w:val="0"/>
          <w:iCs/>
          <w:sz w:val="18"/>
          <w:szCs w:val="18"/>
        </w:rPr>
        <w:t>sposób i okres udostępnienia Wykonawcy i wykorzystania przez niego zasobów podmiotu udostępniające</w:t>
      </w:r>
      <w:r w:rsidR="00155A39" w:rsidRPr="007722D9">
        <w:rPr>
          <w:rFonts w:ascii="Calibri Light" w:hAnsi="Calibri Light" w:cs="Calibri Light"/>
          <w:b w:val="0"/>
          <w:iCs/>
          <w:sz w:val="18"/>
          <w:szCs w:val="18"/>
        </w:rPr>
        <w:t>go</w:t>
      </w:r>
      <w:r w:rsidRPr="007722D9">
        <w:rPr>
          <w:rFonts w:ascii="Calibri Light" w:hAnsi="Calibri Light" w:cs="Calibri Light"/>
          <w:b w:val="0"/>
          <w:iCs/>
          <w:sz w:val="18"/>
          <w:szCs w:val="18"/>
        </w:rPr>
        <w:t xml:space="preserve"> te zasoby przy wykonywaniu zamówienia;</w:t>
      </w:r>
    </w:p>
    <w:p w14:paraId="0AB01956" w14:textId="77777777" w:rsidR="00434FA1" w:rsidRPr="007722D9" w:rsidRDefault="00434FA1" w:rsidP="00C80EED">
      <w:pPr>
        <w:pStyle w:val="Tekstpodstawowy2"/>
        <w:numPr>
          <w:ilvl w:val="0"/>
          <w:numId w:val="16"/>
        </w:numPr>
        <w:spacing w:before="60"/>
        <w:ind w:left="851" w:hanging="284"/>
        <w:rPr>
          <w:rFonts w:ascii="Calibri Light" w:hAnsi="Calibri Light" w:cs="Calibri Light"/>
          <w:b w:val="0"/>
          <w:iCs/>
          <w:sz w:val="18"/>
          <w:szCs w:val="18"/>
        </w:rPr>
      </w:pPr>
      <w:r w:rsidRPr="007722D9">
        <w:rPr>
          <w:rFonts w:ascii="Calibri Light" w:hAnsi="Calibri Light" w:cs="Calibri Light"/>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C8BF34" w14:textId="147E45E6" w:rsidR="001249DC" w:rsidRPr="007722D9" w:rsidRDefault="001249DC"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lastRenderedPageBreak/>
        <w:t>Zamawiający oceni</w:t>
      </w:r>
      <w:r w:rsidR="00155A39" w:rsidRPr="007722D9">
        <w:rPr>
          <w:rFonts w:ascii="Calibri Light" w:hAnsi="Calibri Light" w:cs="Calibri Light"/>
          <w:b w:val="0"/>
          <w:iCs/>
          <w:sz w:val="18"/>
          <w:szCs w:val="18"/>
        </w:rPr>
        <w:t>a</w:t>
      </w:r>
      <w:r w:rsidRPr="007722D9">
        <w:rPr>
          <w:rFonts w:ascii="Calibri Light" w:hAnsi="Calibri Light" w:cs="Calibri Light"/>
          <w:b w:val="0"/>
          <w:iCs/>
          <w:sz w:val="18"/>
          <w:szCs w:val="18"/>
        </w:rPr>
        <w:t xml:space="preserve">, czy udostępniane Wykonawcy przez podmioty </w:t>
      </w:r>
      <w:r w:rsidR="00EA1F3E" w:rsidRPr="007722D9">
        <w:rPr>
          <w:rFonts w:ascii="Calibri Light" w:hAnsi="Calibri Light" w:cs="Calibri Light"/>
          <w:b w:val="0"/>
          <w:iCs/>
          <w:sz w:val="18"/>
          <w:szCs w:val="18"/>
        </w:rPr>
        <w:t xml:space="preserve">udostępniające zasoby </w:t>
      </w:r>
      <w:r w:rsidRPr="007722D9">
        <w:rPr>
          <w:rFonts w:ascii="Calibri Light" w:hAnsi="Calibri Light" w:cs="Calibri Light"/>
          <w:b w:val="0"/>
          <w:iCs/>
          <w:sz w:val="18"/>
          <w:szCs w:val="18"/>
        </w:rPr>
        <w:t>zdolności techniczne lub zawodowe</w:t>
      </w:r>
      <w:r w:rsidR="00D144C0" w:rsidRPr="007722D9">
        <w:rPr>
          <w:rFonts w:ascii="Calibri Light" w:hAnsi="Calibri Light" w:cs="Calibri Light"/>
          <w:b w:val="0"/>
          <w:iCs/>
          <w:sz w:val="18"/>
          <w:szCs w:val="18"/>
        </w:rPr>
        <w:t xml:space="preserve"> lub </w:t>
      </w:r>
      <w:r w:rsidR="00EA1F3E" w:rsidRPr="007722D9">
        <w:rPr>
          <w:rFonts w:ascii="Calibri Light" w:hAnsi="Calibri Light" w:cs="Calibri Light"/>
          <w:b w:val="0"/>
          <w:iCs/>
          <w:sz w:val="18"/>
          <w:szCs w:val="18"/>
        </w:rPr>
        <w:t xml:space="preserve">ich </w:t>
      </w:r>
      <w:r w:rsidR="00D144C0" w:rsidRPr="007722D9">
        <w:rPr>
          <w:rFonts w:ascii="Calibri Light" w:hAnsi="Calibri Light" w:cs="Calibri Light"/>
          <w:b w:val="0"/>
          <w:iCs/>
          <w:sz w:val="18"/>
          <w:szCs w:val="18"/>
        </w:rPr>
        <w:t>sytuacja finansowa lub ekonomiczna</w:t>
      </w:r>
      <w:r w:rsidRPr="007722D9">
        <w:rPr>
          <w:rFonts w:ascii="Calibri Light" w:hAnsi="Calibri Light" w:cs="Calibri Light"/>
          <w:b w:val="0"/>
          <w:iCs/>
          <w:sz w:val="18"/>
          <w:szCs w:val="18"/>
        </w:rPr>
        <w:t xml:space="preserve">, pozwalają na wykazanie przez Wykonawcę spełniania warunków udziału w postępowaniu oraz bada, czy nie zachodzą wobec tego podmiotu podstawy wykluczenia, </w:t>
      </w:r>
      <w:r w:rsidR="00EA1F3E" w:rsidRPr="007722D9">
        <w:rPr>
          <w:rFonts w:ascii="Calibri Light" w:hAnsi="Calibri Light" w:cs="Calibri Light"/>
          <w:b w:val="0"/>
          <w:iCs/>
          <w:sz w:val="18"/>
          <w:szCs w:val="18"/>
        </w:rPr>
        <w:t>które zostały przewidziane względem Wykonawcy</w:t>
      </w:r>
      <w:r w:rsidR="00127E29" w:rsidRPr="007722D9">
        <w:rPr>
          <w:rFonts w:ascii="Calibri Light" w:hAnsi="Calibri Light" w:cs="Calibri Light"/>
          <w:b w:val="0"/>
          <w:iCs/>
          <w:sz w:val="18"/>
          <w:szCs w:val="18"/>
        </w:rPr>
        <w:t>.</w:t>
      </w:r>
    </w:p>
    <w:p w14:paraId="505BE1E4" w14:textId="77777777" w:rsidR="00282974" w:rsidRPr="007722D9" w:rsidRDefault="00EA1F3E"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W</w:t>
      </w:r>
      <w:r w:rsidR="00282974" w:rsidRPr="007722D9">
        <w:rPr>
          <w:rFonts w:ascii="Calibri Light" w:hAnsi="Calibri Light" w:cs="Calibri Light"/>
          <w:b w:val="0"/>
          <w:iCs/>
          <w:sz w:val="18"/>
          <w:szCs w:val="18"/>
        </w:rPr>
        <w:t xml:space="preserve"> odniesieniu do warunków dotyczących wykształcenia, kwalifikacji zawodowych lub doświadczenia, Wykonawcy mogą polegać na zdolnościach podmiotów</w:t>
      </w:r>
      <w:r w:rsidRPr="007722D9">
        <w:rPr>
          <w:rFonts w:ascii="Calibri Light" w:hAnsi="Calibri Light" w:cs="Calibri Light"/>
          <w:b w:val="0"/>
          <w:iCs/>
          <w:sz w:val="18"/>
          <w:szCs w:val="18"/>
        </w:rPr>
        <w:t xml:space="preserve"> udostępniających zasoby</w:t>
      </w:r>
      <w:r w:rsidR="00282974" w:rsidRPr="007722D9">
        <w:rPr>
          <w:rFonts w:ascii="Calibri Light" w:hAnsi="Calibri Light" w:cs="Calibri Light"/>
          <w:b w:val="0"/>
          <w:iCs/>
          <w:sz w:val="18"/>
          <w:szCs w:val="18"/>
        </w:rPr>
        <w:t xml:space="preserve">, jeśli podmioty te </w:t>
      </w:r>
      <w:r w:rsidRPr="007722D9">
        <w:rPr>
          <w:rFonts w:ascii="Calibri Light" w:hAnsi="Calibri Light" w:cs="Calibri Light"/>
          <w:b w:val="0"/>
          <w:iCs/>
          <w:sz w:val="18"/>
          <w:szCs w:val="18"/>
        </w:rPr>
        <w:t>wykonają roboty budowlane lub</w:t>
      </w:r>
      <w:r w:rsidR="00282974" w:rsidRPr="007722D9">
        <w:rPr>
          <w:rFonts w:ascii="Calibri Light" w:hAnsi="Calibri Light" w:cs="Calibri Light"/>
          <w:b w:val="0"/>
          <w:iCs/>
          <w:sz w:val="18"/>
          <w:szCs w:val="18"/>
        </w:rPr>
        <w:t xml:space="preserve"> usługi, do realizacji których te zdolności są wymagane</w:t>
      </w:r>
      <w:r w:rsidRPr="007722D9">
        <w:rPr>
          <w:rFonts w:ascii="Calibri Light" w:hAnsi="Calibri Light" w:cs="Calibri Light"/>
          <w:b w:val="0"/>
          <w:iCs/>
          <w:sz w:val="18"/>
          <w:szCs w:val="18"/>
        </w:rPr>
        <w:t>.</w:t>
      </w:r>
    </w:p>
    <w:p w14:paraId="6FF5C3EA" w14:textId="77777777" w:rsidR="001249DC" w:rsidRPr="007722D9" w:rsidRDefault="00EA1F3E"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Podmiot, który zobowiązał się do udostępnienia zasobów</w:t>
      </w:r>
      <w:r w:rsidR="001249DC" w:rsidRPr="007722D9">
        <w:rPr>
          <w:rFonts w:ascii="Calibri Light" w:hAnsi="Calibri Light" w:cs="Calibri Light"/>
          <w:b w:val="0"/>
          <w:iCs/>
          <w:sz w:val="18"/>
          <w:szCs w:val="18"/>
        </w:rPr>
        <w:t>, odpowiada solidarnie z</w:t>
      </w:r>
      <w:r w:rsidR="009C237E" w:rsidRPr="007722D9">
        <w:rPr>
          <w:rFonts w:ascii="Calibri Light" w:hAnsi="Calibri Light" w:cs="Calibri Light"/>
          <w:b w:val="0"/>
          <w:iCs/>
          <w:sz w:val="18"/>
          <w:szCs w:val="18"/>
        </w:rPr>
        <w:t> </w:t>
      </w:r>
      <w:r w:rsidR="00050517" w:rsidRPr="007722D9">
        <w:rPr>
          <w:rFonts w:ascii="Calibri Light" w:hAnsi="Calibri Light" w:cs="Calibri Light"/>
          <w:b w:val="0"/>
          <w:iCs/>
          <w:sz w:val="18"/>
          <w:szCs w:val="18"/>
        </w:rPr>
        <w:t>Wykonawcą</w:t>
      </w:r>
      <w:r w:rsidR="001249DC" w:rsidRPr="007722D9">
        <w:rPr>
          <w:rFonts w:ascii="Calibri Light" w:hAnsi="Calibri Light" w:cs="Calibri Light"/>
          <w:b w:val="0"/>
          <w:iCs/>
          <w:sz w:val="18"/>
          <w:szCs w:val="18"/>
        </w:rPr>
        <w:t xml:space="preserve">, który </w:t>
      </w:r>
      <w:r w:rsidR="00050517" w:rsidRPr="007722D9">
        <w:rPr>
          <w:rFonts w:ascii="Calibri Light" w:hAnsi="Calibri Light" w:cs="Calibri Light"/>
          <w:b w:val="0"/>
          <w:iCs/>
          <w:sz w:val="18"/>
          <w:szCs w:val="18"/>
        </w:rPr>
        <w:t>polega na jego sytuacji finansowej lub ekonomicznej</w:t>
      </w:r>
      <w:r w:rsidR="001249DC" w:rsidRPr="007722D9">
        <w:rPr>
          <w:rFonts w:ascii="Calibri Light" w:hAnsi="Calibri Light" w:cs="Calibri Light"/>
          <w:b w:val="0"/>
          <w:iCs/>
          <w:sz w:val="18"/>
          <w:szCs w:val="18"/>
        </w:rPr>
        <w:t xml:space="preserve">, za szkodę poniesioną przez Zamawiającego powstałą wskutek nieudostępnienia tych zasobów, chyba że za nieudostępnienie zasobów </w:t>
      </w:r>
      <w:r w:rsidR="00050517" w:rsidRPr="007722D9">
        <w:rPr>
          <w:rFonts w:ascii="Calibri Light" w:hAnsi="Calibri Light" w:cs="Calibri Light"/>
          <w:b w:val="0"/>
          <w:iCs/>
          <w:sz w:val="18"/>
          <w:szCs w:val="18"/>
        </w:rPr>
        <w:t xml:space="preserve">podmiot ten </w:t>
      </w:r>
      <w:r w:rsidR="001249DC" w:rsidRPr="007722D9">
        <w:rPr>
          <w:rFonts w:ascii="Calibri Light" w:hAnsi="Calibri Light" w:cs="Calibri Light"/>
          <w:b w:val="0"/>
          <w:iCs/>
          <w:sz w:val="18"/>
          <w:szCs w:val="18"/>
        </w:rPr>
        <w:t>nie ponosi winy.</w:t>
      </w:r>
    </w:p>
    <w:p w14:paraId="4269CAEA" w14:textId="77777777" w:rsidR="00242CBD" w:rsidRPr="007722D9" w:rsidRDefault="001249DC"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Jeżeli zdolności techniczne lub zawodowe</w:t>
      </w:r>
      <w:r w:rsidR="00050517" w:rsidRPr="007722D9">
        <w:rPr>
          <w:rFonts w:ascii="Calibri Light" w:hAnsi="Calibri Light" w:cs="Calibri Light"/>
          <w:b w:val="0"/>
          <w:iCs/>
          <w:sz w:val="18"/>
          <w:szCs w:val="18"/>
        </w:rPr>
        <w:t>,</w:t>
      </w:r>
      <w:r w:rsidRPr="007722D9">
        <w:rPr>
          <w:rFonts w:ascii="Calibri Light" w:hAnsi="Calibri Light" w:cs="Calibri Light"/>
          <w:b w:val="0"/>
          <w:iCs/>
          <w:sz w:val="18"/>
          <w:szCs w:val="18"/>
        </w:rPr>
        <w:t xml:space="preserve"> sytuacja ekonomiczna lub finansowa, podmiotu</w:t>
      </w:r>
      <w:r w:rsidR="00050517" w:rsidRPr="007722D9">
        <w:rPr>
          <w:rFonts w:ascii="Calibri Light" w:hAnsi="Calibri Light" w:cs="Calibri Light"/>
          <w:b w:val="0"/>
          <w:iCs/>
          <w:sz w:val="18"/>
          <w:szCs w:val="18"/>
        </w:rPr>
        <w:t xml:space="preserve"> udostępniającego zasoby</w:t>
      </w:r>
      <w:r w:rsidRPr="007722D9">
        <w:rPr>
          <w:rFonts w:ascii="Calibri Light" w:hAnsi="Calibri Light" w:cs="Calibri Light"/>
          <w:b w:val="0"/>
          <w:iCs/>
          <w:sz w:val="18"/>
          <w:szCs w:val="18"/>
        </w:rPr>
        <w:t xml:space="preserve"> nie potwierdzają spełni</w:t>
      </w:r>
      <w:r w:rsidR="00242CBD" w:rsidRPr="007722D9">
        <w:rPr>
          <w:rFonts w:ascii="Calibri Light" w:hAnsi="Calibri Light" w:cs="Calibri Light"/>
          <w:b w:val="0"/>
          <w:iCs/>
          <w:sz w:val="18"/>
          <w:szCs w:val="18"/>
        </w:rPr>
        <w:t>a</w:t>
      </w:r>
      <w:r w:rsidRPr="007722D9">
        <w:rPr>
          <w:rFonts w:ascii="Calibri Light" w:hAnsi="Calibri Light" w:cs="Calibri Light"/>
          <w:b w:val="0"/>
          <w:iCs/>
          <w:sz w:val="18"/>
          <w:szCs w:val="18"/>
        </w:rPr>
        <w:t>nia przez Wykonawcę warunków udziału w postępowaniu lub zachodzą wobec t</w:t>
      </w:r>
      <w:r w:rsidR="00242CBD" w:rsidRPr="007722D9">
        <w:rPr>
          <w:rFonts w:ascii="Calibri Light" w:hAnsi="Calibri Light" w:cs="Calibri Light"/>
          <w:b w:val="0"/>
          <w:iCs/>
          <w:sz w:val="18"/>
          <w:szCs w:val="18"/>
        </w:rPr>
        <w:t>ego</w:t>
      </w:r>
      <w:r w:rsidRPr="007722D9">
        <w:rPr>
          <w:rFonts w:ascii="Calibri Light" w:hAnsi="Calibri Light" w:cs="Calibri Light"/>
          <w:b w:val="0"/>
          <w:iCs/>
          <w:sz w:val="18"/>
          <w:szCs w:val="18"/>
        </w:rPr>
        <w:t xml:space="preserve"> podmiot</w:t>
      </w:r>
      <w:r w:rsidR="00242CBD" w:rsidRPr="007722D9">
        <w:rPr>
          <w:rFonts w:ascii="Calibri Light" w:hAnsi="Calibri Light" w:cs="Calibri Light"/>
          <w:b w:val="0"/>
          <w:iCs/>
          <w:sz w:val="18"/>
          <w:szCs w:val="18"/>
        </w:rPr>
        <w:t>u</w:t>
      </w:r>
      <w:r w:rsidRPr="007722D9">
        <w:rPr>
          <w:rFonts w:ascii="Calibri Light" w:hAnsi="Calibri Light" w:cs="Calibri Light"/>
          <w:b w:val="0"/>
          <w:iCs/>
          <w:sz w:val="18"/>
          <w:szCs w:val="18"/>
        </w:rPr>
        <w:t xml:space="preserve"> podstawy wykluczenia, Zamawiający żąda, aby </w:t>
      </w:r>
      <w:r w:rsidR="00242CBD" w:rsidRPr="007722D9">
        <w:rPr>
          <w:rFonts w:ascii="Calibri Light" w:hAnsi="Calibri Light" w:cs="Calibri Light"/>
          <w:b w:val="0"/>
          <w:iCs/>
          <w:sz w:val="18"/>
          <w:szCs w:val="18"/>
        </w:rPr>
        <w:t>W</w:t>
      </w:r>
      <w:r w:rsidRPr="007722D9">
        <w:rPr>
          <w:rFonts w:ascii="Calibri Light" w:hAnsi="Calibri Light" w:cs="Calibri Light"/>
          <w:b w:val="0"/>
          <w:iCs/>
          <w:sz w:val="18"/>
          <w:szCs w:val="18"/>
        </w:rPr>
        <w:t>ykonawca w terminie określonym przez Zamawiającego</w:t>
      </w:r>
      <w:r w:rsidR="00242CBD" w:rsidRPr="007722D9">
        <w:rPr>
          <w:rFonts w:ascii="Calibri Light" w:hAnsi="Calibri Light" w:cs="Calibri Light"/>
          <w:b w:val="0"/>
          <w:iCs/>
          <w:sz w:val="18"/>
          <w:szCs w:val="18"/>
        </w:rPr>
        <w:t xml:space="preserve"> zastąpił ten podmiot innym podmiotem lub podmiotami albo wykazał, że samodzielnie spełnia warunki udziału w postępowaniu.</w:t>
      </w:r>
      <w:r w:rsidR="00744D79" w:rsidRPr="007722D9">
        <w:rPr>
          <w:rFonts w:ascii="Calibri Light" w:hAnsi="Calibri Light" w:cs="Calibri Light"/>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9A43DA" w14:textId="49DBD654" w:rsidR="00127E29" w:rsidRPr="007722D9" w:rsidRDefault="00127E29"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 xml:space="preserve">Wykonawca, </w:t>
      </w:r>
      <w:r w:rsidR="00AC1FFC" w:rsidRPr="007722D9">
        <w:rPr>
          <w:rFonts w:ascii="Calibri Light" w:hAnsi="Calibri Light" w:cs="Calibri Light"/>
          <w:b w:val="0"/>
          <w:iCs/>
          <w:sz w:val="18"/>
          <w:szCs w:val="18"/>
        </w:rPr>
        <w:t>w przypadku</w:t>
      </w:r>
      <w:r w:rsidRPr="007722D9">
        <w:rPr>
          <w:rFonts w:ascii="Calibri Light" w:hAnsi="Calibri Light" w:cs="Calibri Light"/>
          <w:b w:val="0"/>
          <w:iCs/>
          <w:sz w:val="18"/>
          <w:szCs w:val="18"/>
        </w:rPr>
        <w:t xml:space="preserve"> </w:t>
      </w:r>
      <w:r w:rsidR="00AC1FFC" w:rsidRPr="007722D9">
        <w:rPr>
          <w:rFonts w:ascii="Calibri Light" w:hAnsi="Calibri Light" w:cs="Calibri Light"/>
          <w:b w:val="0"/>
          <w:iCs/>
          <w:sz w:val="18"/>
          <w:szCs w:val="18"/>
        </w:rPr>
        <w:t>polegania</w:t>
      </w:r>
      <w:r w:rsidRPr="007722D9">
        <w:rPr>
          <w:rFonts w:ascii="Calibri Light" w:hAnsi="Calibri Light" w:cs="Calibri Light"/>
          <w:b w:val="0"/>
          <w:iCs/>
          <w:sz w:val="18"/>
          <w:szCs w:val="18"/>
        </w:rPr>
        <w:t xml:space="preserve"> na </w:t>
      </w:r>
      <w:r w:rsidR="00AC1FFC" w:rsidRPr="007722D9">
        <w:rPr>
          <w:rFonts w:ascii="Calibri Light" w:hAnsi="Calibri Light" w:cs="Calibri Light"/>
          <w:b w:val="0"/>
          <w:iCs/>
          <w:sz w:val="18"/>
          <w:szCs w:val="18"/>
        </w:rPr>
        <w:t>zdolnościach lub sytuacji podmiotów udostępniających zasoby</w:t>
      </w:r>
      <w:r w:rsidRPr="007722D9">
        <w:rPr>
          <w:rFonts w:ascii="Calibri Light" w:hAnsi="Calibri Light" w:cs="Calibri Light"/>
          <w:b w:val="0"/>
          <w:iCs/>
          <w:sz w:val="18"/>
          <w:szCs w:val="18"/>
        </w:rPr>
        <w:t xml:space="preserve">, </w:t>
      </w:r>
      <w:r w:rsidR="00AC1FFC" w:rsidRPr="007722D9">
        <w:rPr>
          <w:rFonts w:ascii="Calibri Light" w:hAnsi="Calibri Light" w:cs="Calibri Light"/>
          <w:b w:val="0"/>
          <w:iCs/>
          <w:sz w:val="18"/>
          <w:szCs w:val="18"/>
        </w:rPr>
        <w:t xml:space="preserve">przedstawia </w:t>
      </w:r>
      <w:r w:rsidR="00155A39" w:rsidRPr="007722D9">
        <w:rPr>
          <w:rFonts w:ascii="Calibri Light" w:hAnsi="Calibri Light" w:cs="Calibri Light"/>
          <w:b w:val="0"/>
          <w:iCs/>
          <w:sz w:val="18"/>
          <w:szCs w:val="18"/>
        </w:rPr>
        <w:t xml:space="preserve">wraz z oświadczeniem, o którym mowa w art. 125 ust. 1 ustawy </w:t>
      </w:r>
      <w:proofErr w:type="spellStart"/>
      <w:r w:rsidR="00155A39" w:rsidRPr="007722D9">
        <w:rPr>
          <w:rFonts w:ascii="Calibri Light" w:hAnsi="Calibri Light" w:cs="Calibri Light"/>
          <w:b w:val="0"/>
          <w:iCs/>
          <w:sz w:val="18"/>
          <w:szCs w:val="18"/>
        </w:rPr>
        <w:t>Pzp</w:t>
      </w:r>
      <w:proofErr w:type="spellEnd"/>
      <w:r w:rsidR="00155A39" w:rsidRPr="007722D9">
        <w:rPr>
          <w:rFonts w:ascii="Calibri Light" w:hAnsi="Calibri Light" w:cs="Calibri Light"/>
          <w:b w:val="0"/>
          <w:iCs/>
          <w:sz w:val="18"/>
          <w:szCs w:val="18"/>
        </w:rPr>
        <w:t xml:space="preserve"> także oświadczenie</w:t>
      </w:r>
      <w:r w:rsidR="00AC1FFC" w:rsidRPr="007722D9">
        <w:rPr>
          <w:rFonts w:ascii="Calibri Light" w:hAnsi="Calibri Light" w:cs="Calibri Light"/>
          <w:b w:val="0"/>
          <w:iCs/>
          <w:sz w:val="18"/>
          <w:szCs w:val="18"/>
        </w:rPr>
        <w:t xml:space="preserve"> podmiotu udostępniającego zasoby, potwierdzający </w:t>
      </w:r>
      <w:r w:rsidRPr="007722D9">
        <w:rPr>
          <w:rFonts w:ascii="Calibri Light" w:hAnsi="Calibri Light" w:cs="Calibri Light"/>
          <w:b w:val="0"/>
          <w:iCs/>
          <w:sz w:val="18"/>
          <w:szCs w:val="18"/>
        </w:rPr>
        <w:t xml:space="preserve">brak podstaw wykluczenia </w:t>
      </w:r>
      <w:r w:rsidR="00AC1FFC" w:rsidRPr="007722D9">
        <w:rPr>
          <w:rFonts w:ascii="Calibri Light" w:hAnsi="Calibri Light" w:cs="Calibri Light"/>
          <w:b w:val="0"/>
          <w:iCs/>
          <w:sz w:val="18"/>
          <w:szCs w:val="18"/>
        </w:rPr>
        <w:t xml:space="preserve">tego podmiotu </w:t>
      </w:r>
      <w:r w:rsidRPr="007722D9">
        <w:rPr>
          <w:rFonts w:ascii="Calibri Light" w:hAnsi="Calibri Light" w:cs="Calibri Light"/>
          <w:b w:val="0"/>
          <w:iCs/>
          <w:sz w:val="18"/>
          <w:szCs w:val="18"/>
        </w:rPr>
        <w:t xml:space="preserve">oraz </w:t>
      </w:r>
      <w:r w:rsidR="00AC1FFC" w:rsidRPr="007722D9">
        <w:rPr>
          <w:rFonts w:ascii="Calibri Light" w:hAnsi="Calibri Light" w:cs="Calibri Light"/>
          <w:b w:val="0"/>
          <w:iCs/>
          <w:sz w:val="18"/>
          <w:szCs w:val="18"/>
        </w:rPr>
        <w:t xml:space="preserve">odpowiednio </w:t>
      </w:r>
      <w:r w:rsidRPr="007722D9">
        <w:rPr>
          <w:rFonts w:ascii="Calibri Light" w:hAnsi="Calibri Light" w:cs="Calibri Light"/>
          <w:b w:val="0"/>
          <w:iCs/>
          <w:sz w:val="18"/>
          <w:szCs w:val="18"/>
        </w:rPr>
        <w:t>spełniani</w:t>
      </w:r>
      <w:r w:rsidR="00AC1FFC" w:rsidRPr="007722D9">
        <w:rPr>
          <w:rFonts w:ascii="Calibri Light" w:hAnsi="Calibri Light" w:cs="Calibri Light"/>
          <w:b w:val="0"/>
          <w:iCs/>
          <w:sz w:val="18"/>
          <w:szCs w:val="18"/>
        </w:rPr>
        <w:t>e warunków udziału w</w:t>
      </w:r>
      <w:r w:rsidR="00155A39" w:rsidRPr="007722D9">
        <w:rPr>
          <w:rFonts w:ascii="Calibri Light" w:hAnsi="Calibri Light" w:cs="Calibri Light"/>
          <w:b w:val="0"/>
          <w:iCs/>
          <w:sz w:val="18"/>
          <w:szCs w:val="18"/>
        </w:rPr>
        <w:t> </w:t>
      </w:r>
      <w:r w:rsidR="00AC1FFC" w:rsidRPr="007722D9">
        <w:rPr>
          <w:rFonts w:ascii="Calibri Light" w:hAnsi="Calibri Light" w:cs="Calibri Light"/>
          <w:b w:val="0"/>
          <w:iCs/>
          <w:sz w:val="18"/>
          <w:szCs w:val="18"/>
        </w:rPr>
        <w:t>postępowaniu</w:t>
      </w:r>
      <w:r w:rsidRPr="007722D9">
        <w:rPr>
          <w:rFonts w:ascii="Calibri Light" w:hAnsi="Calibri Light" w:cs="Calibri Light"/>
          <w:b w:val="0"/>
          <w:iCs/>
          <w:sz w:val="18"/>
          <w:szCs w:val="18"/>
        </w:rPr>
        <w:t>, w zakresie, w</w:t>
      </w:r>
      <w:r w:rsidR="00AC1FFC" w:rsidRPr="007722D9">
        <w:rPr>
          <w:rFonts w:ascii="Calibri Light" w:hAnsi="Calibri Light" w:cs="Calibri Light"/>
          <w:b w:val="0"/>
          <w:iCs/>
          <w:sz w:val="18"/>
          <w:szCs w:val="18"/>
        </w:rPr>
        <w:t> </w:t>
      </w:r>
      <w:r w:rsidRPr="007722D9">
        <w:rPr>
          <w:rFonts w:ascii="Calibri Light" w:hAnsi="Calibri Light" w:cs="Calibri Light"/>
          <w:b w:val="0"/>
          <w:iCs/>
          <w:sz w:val="18"/>
          <w:szCs w:val="18"/>
        </w:rPr>
        <w:t xml:space="preserve">jakim </w:t>
      </w:r>
      <w:r w:rsidR="00AC1FFC" w:rsidRPr="007722D9">
        <w:rPr>
          <w:rFonts w:ascii="Calibri Light" w:hAnsi="Calibri Light" w:cs="Calibri Light"/>
          <w:b w:val="0"/>
          <w:iCs/>
          <w:sz w:val="18"/>
          <w:szCs w:val="18"/>
        </w:rPr>
        <w:t xml:space="preserve">Wykonawca </w:t>
      </w:r>
      <w:r w:rsidRPr="007722D9">
        <w:rPr>
          <w:rFonts w:ascii="Calibri Light" w:hAnsi="Calibri Light" w:cs="Calibri Light"/>
          <w:b w:val="0"/>
          <w:iCs/>
          <w:sz w:val="18"/>
          <w:szCs w:val="18"/>
        </w:rPr>
        <w:t xml:space="preserve">powołuje się na </w:t>
      </w:r>
      <w:r w:rsidR="00AC1FFC" w:rsidRPr="007722D9">
        <w:rPr>
          <w:rFonts w:ascii="Calibri Light" w:hAnsi="Calibri Light" w:cs="Calibri Light"/>
          <w:b w:val="0"/>
          <w:iCs/>
          <w:sz w:val="18"/>
          <w:szCs w:val="18"/>
        </w:rPr>
        <w:t>jego</w:t>
      </w:r>
      <w:r w:rsidRPr="007722D9">
        <w:rPr>
          <w:rFonts w:ascii="Calibri Light" w:hAnsi="Calibri Light" w:cs="Calibri Light"/>
          <w:b w:val="0"/>
          <w:iCs/>
          <w:sz w:val="18"/>
          <w:szCs w:val="18"/>
        </w:rPr>
        <w:t xml:space="preserve"> zasoby</w:t>
      </w:r>
      <w:r w:rsidR="005248F4" w:rsidRPr="007722D9">
        <w:rPr>
          <w:rFonts w:ascii="Calibri Light" w:hAnsi="Calibri Light" w:cs="Calibri Light"/>
          <w:b w:val="0"/>
          <w:iCs/>
          <w:sz w:val="18"/>
          <w:szCs w:val="18"/>
        </w:rPr>
        <w:t>.</w:t>
      </w:r>
    </w:p>
    <w:p w14:paraId="0C2A0207" w14:textId="20955ADA" w:rsidR="00127E29" w:rsidRPr="007722D9" w:rsidRDefault="006A231B" w:rsidP="00C80EED">
      <w:pPr>
        <w:pStyle w:val="Tekstpodstawowy2"/>
        <w:numPr>
          <w:ilvl w:val="1"/>
          <w:numId w:val="15"/>
        </w:numPr>
        <w:ind w:left="567"/>
        <w:rPr>
          <w:rFonts w:ascii="Calibri Light" w:hAnsi="Calibri Light" w:cs="Calibri Light"/>
          <w:b w:val="0"/>
          <w:iCs/>
          <w:sz w:val="18"/>
          <w:szCs w:val="18"/>
        </w:rPr>
      </w:pPr>
      <w:r w:rsidRPr="007722D9">
        <w:rPr>
          <w:rFonts w:ascii="Calibri Light" w:hAnsi="Calibri Light" w:cs="Calibri Light"/>
          <w:b w:val="0"/>
          <w:iCs/>
          <w:sz w:val="18"/>
          <w:szCs w:val="18"/>
        </w:rPr>
        <w:t>Na wezwanie Z</w:t>
      </w:r>
      <w:r w:rsidR="00127E29" w:rsidRPr="007722D9">
        <w:rPr>
          <w:rFonts w:ascii="Calibri Light" w:hAnsi="Calibri Light" w:cs="Calibri Light"/>
          <w:b w:val="0"/>
          <w:iCs/>
          <w:sz w:val="18"/>
          <w:szCs w:val="18"/>
        </w:rPr>
        <w:t xml:space="preserve">amawiającego Wykonawca, który polega na zdolnościach </w:t>
      </w:r>
      <w:r w:rsidR="005C4445" w:rsidRPr="007722D9">
        <w:rPr>
          <w:rFonts w:ascii="Calibri Light" w:hAnsi="Calibri Light" w:cs="Calibri Light"/>
          <w:b w:val="0"/>
          <w:iCs/>
          <w:sz w:val="18"/>
          <w:szCs w:val="18"/>
        </w:rPr>
        <w:t>technicznych lub zawodowych lub</w:t>
      </w:r>
      <w:r w:rsidR="00127E29" w:rsidRPr="007722D9">
        <w:rPr>
          <w:rFonts w:ascii="Calibri Light" w:hAnsi="Calibri Light" w:cs="Calibri Light"/>
          <w:b w:val="0"/>
          <w:iCs/>
          <w:sz w:val="18"/>
          <w:szCs w:val="18"/>
        </w:rPr>
        <w:t xml:space="preserve"> sytuacji</w:t>
      </w:r>
      <w:r w:rsidR="005C4445" w:rsidRPr="007722D9">
        <w:rPr>
          <w:rFonts w:ascii="Calibri Light" w:hAnsi="Calibri Light" w:cs="Calibri Light"/>
          <w:b w:val="0"/>
          <w:iCs/>
          <w:sz w:val="18"/>
          <w:szCs w:val="18"/>
        </w:rPr>
        <w:t xml:space="preserve"> finansowej lub ekonomicznej</w:t>
      </w:r>
      <w:r w:rsidR="00127E29" w:rsidRPr="007722D9">
        <w:rPr>
          <w:rFonts w:ascii="Calibri Light" w:hAnsi="Calibri Light" w:cs="Calibri Light"/>
          <w:b w:val="0"/>
          <w:iCs/>
          <w:sz w:val="18"/>
          <w:szCs w:val="18"/>
        </w:rPr>
        <w:t xml:space="preserve"> podmiotów </w:t>
      </w:r>
      <w:r w:rsidR="005C4445" w:rsidRPr="007722D9">
        <w:rPr>
          <w:rFonts w:ascii="Calibri Light" w:hAnsi="Calibri Light" w:cs="Calibri Light"/>
          <w:b w:val="0"/>
          <w:iCs/>
          <w:sz w:val="18"/>
          <w:szCs w:val="18"/>
        </w:rPr>
        <w:t xml:space="preserve">udostępniających zasoby </w:t>
      </w:r>
      <w:r w:rsidR="00127E29" w:rsidRPr="007722D9">
        <w:rPr>
          <w:rFonts w:ascii="Calibri Light" w:hAnsi="Calibri Light" w:cs="Calibri Light"/>
          <w:b w:val="0"/>
          <w:iCs/>
          <w:sz w:val="18"/>
          <w:szCs w:val="18"/>
        </w:rPr>
        <w:t xml:space="preserve">na zasadach określonych w art. </w:t>
      </w:r>
      <w:r w:rsidR="005C4445" w:rsidRPr="007722D9">
        <w:rPr>
          <w:rFonts w:ascii="Calibri Light" w:hAnsi="Calibri Light" w:cs="Calibri Light"/>
          <w:b w:val="0"/>
          <w:iCs/>
          <w:sz w:val="18"/>
          <w:szCs w:val="18"/>
        </w:rPr>
        <w:t>118</w:t>
      </w:r>
      <w:r w:rsidR="00127E29" w:rsidRPr="007722D9">
        <w:rPr>
          <w:rFonts w:ascii="Calibri Light" w:hAnsi="Calibri Light" w:cs="Calibri Light"/>
          <w:b w:val="0"/>
          <w:iCs/>
          <w:sz w:val="18"/>
          <w:szCs w:val="18"/>
        </w:rPr>
        <w:t xml:space="preserve"> ustawy </w:t>
      </w:r>
      <w:proofErr w:type="spellStart"/>
      <w:r w:rsidR="00127E29" w:rsidRPr="007722D9">
        <w:rPr>
          <w:rFonts w:ascii="Calibri Light" w:hAnsi="Calibri Light" w:cs="Calibri Light"/>
          <w:b w:val="0"/>
          <w:iCs/>
          <w:sz w:val="18"/>
          <w:szCs w:val="18"/>
        </w:rPr>
        <w:t>Pzp</w:t>
      </w:r>
      <w:proofErr w:type="spellEnd"/>
      <w:r w:rsidR="00127E29" w:rsidRPr="007722D9">
        <w:rPr>
          <w:rFonts w:ascii="Calibri Light" w:hAnsi="Calibri Light" w:cs="Calibri Light"/>
          <w:b w:val="0"/>
          <w:iCs/>
          <w:sz w:val="18"/>
          <w:szCs w:val="18"/>
        </w:rPr>
        <w:t>, zobow</w:t>
      </w:r>
      <w:r w:rsidR="00CF1072" w:rsidRPr="007722D9">
        <w:rPr>
          <w:rFonts w:ascii="Calibri Light" w:hAnsi="Calibri Light" w:cs="Calibri Light"/>
          <w:b w:val="0"/>
          <w:iCs/>
          <w:sz w:val="18"/>
          <w:szCs w:val="18"/>
        </w:rPr>
        <w:t xml:space="preserve">iązany jest do przedstawienia </w:t>
      </w:r>
      <w:r w:rsidR="005C4445" w:rsidRPr="007722D9">
        <w:rPr>
          <w:rFonts w:ascii="Calibri Light" w:hAnsi="Calibri Light" w:cs="Calibri Light"/>
          <w:b w:val="0"/>
          <w:iCs/>
          <w:sz w:val="18"/>
          <w:szCs w:val="18"/>
        </w:rPr>
        <w:t>podmiotowych środków dowodowych, o których mowa w pkt 8.</w:t>
      </w:r>
      <w:r w:rsidR="00155A39" w:rsidRPr="007722D9">
        <w:rPr>
          <w:rFonts w:ascii="Calibri Light" w:hAnsi="Calibri Light" w:cs="Calibri Light"/>
          <w:b w:val="0"/>
          <w:iCs/>
          <w:sz w:val="18"/>
          <w:szCs w:val="18"/>
        </w:rPr>
        <w:t>3</w:t>
      </w:r>
      <w:r w:rsidR="005C4445" w:rsidRPr="007722D9">
        <w:rPr>
          <w:rFonts w:ascii="Calibri Light" w:hAnsi="Calibri Light" w:cs="Calibri Light"/>
          <w:b w:val="0"/>
          <w:iCs/>
          <w:sz w:val="18"/>
          <w:szCs w:val="18"/>
        </w:rPr>
        <w:t xml:space="preserve">. </w:t>
      </w:r>
      <w:proofErr w:type="spellStart"/>
      <w:r w:rsidR="005C4445" w:rsidRPr="007722D9">
        <w:rPr>
          <w:rFonts w:ascii="Calibri Light" w:hAnsi="Calibri Light" w:cs="Calibri Light"/>
          <w:b w:val="0"/>
          <w:iCs/>
          <w:sz w:val="18"/>
          <w:szCs w:val="18"/>
        </w:rPr>
        <w:t>ppkt</w:t>
      </w:r>
      <w:proofErr w:type="spellEnd"/>
      <w:r w:rsidR="005C4445" w:rsidRPr="007722D9">
        <w:rPr>
          <w:rFonts w:ascii="Calibri Light" w:hAnsi="Calibri Light" w:cs="Calibri Light"/>
          <w:b w:val="0"/>
          <w:iCs/>
          <w:sz w:val="18"/>
          <w:szCs w:val="18"/>
        </w:rPr>
        <w:t xml:space="preserve"> 1 lit. </w:t>
      </w:r>
      <w:r w:rsidR="00F0765B" w:rsidRPr="007722D9">
        <w:rPr>
          <w:rFonts w:ascii="Calibri Light" w:hAnsi="Calibri Light" w:cs="Calibri Light"/>
          <w:b w:val="0"/>
          <w:iCs/>
          <w:sz w:val="18"/>
          <w:szCs w:val="18"/>
        </w:rPr>
        <w:t>b</w:t>
      </w:r>
      <w:r w:rsidR="00AD7B45" w:rsidRPr="007722D9">
        <w:rPr>
          <w:rFonts w:ascii="Calibri Light" w:hAnsi="Calibri Light" w:cs="Calibri Light"/>
          <w:b w:val="0"/>
          <w:iCs/>
          <w:sz w:val="18"/>
          <w:szCs w:val="18"/>
        </w:rPr>
        <w:t xml:space="preserve"> i c</w:t>
      </w:r>
      <w:r w:rsidR="005C4445" w:rsidRPr="007722D9">
        <w:rPr>
          <w:rFonts w:ascii="Calibri Light" w:hAnsi="Calibri Light" w:cs="Calibri Light"/>
          <w:b w:val="0"/>
          <w:iCs/>
          <w:sz w:val="18"/>
          <w:szCs w:val="18"/>
        </w:rPr>
        <w:t>, dotyczących tych</w:t>
      </w:r>
      <w:r w:rsidR="00127E29" w:rsidRPr="007722D9">
        <w:rPr>
          <w:rFonts w:ascii="Calibri Light" w:hAnsi="Calibri Light" w:cs="Calibri Light"/>
          <w:b w:val="0"/>
          <w:iCs/>
          <w:sz w:val="18"/>
          <w:szCs w:val="18"/>
        </w:rPr>
        <w:t xml:space="preserve"> podmiotów</w:t>
      </w:r>
      <w:r w:rsidR="005C4445" w:rsidRPr="007722D9">
        <w:rPr>
          <w:rFonts w:ascii="Calibri Light" w:hAnsi="Calibri Light" w:cs="Calibri Light"/>
          <w:b w:val="0"/>
          <w:iCs/>
          <w:sz w:val="18"/>
          <w:szCs w:val="18"/>
        </w:rPr>
        <w:t>, potwierdzających, że nie zachodzą wobec tych podmiotów podstawy wykluczenia z</w:t>
      </w:r>
      <w:r w:rsidR="00486E2D" w:rsidRPr="007722D9">
        <w:rPr>
          <w:rFonts w:ascii="Calibri Light" w:hAnsi="Calibri Light" w:cs="Calibri Light"/>
          <w:b w:val="0"/>
          <w:iCs/>
          <w:sz w:val="18"/>
          <w:szCs w:val="18"/>
        </w:rPr>
        <w:t> </w:t>
      </w:r>
      <w:r w:rsidR="005C4445" w:rsidRPr="007722D9">
        <w:rPr>
          <w:rFonts w:ascii="Calibri Light" w:hAnsi="Calibri Light" w:cs="Calibri Light"/>
          <w:b w:val="0"/>
          <w:iCs/>
          <w:sz w:val="18"/>
          <w:szCs w:val="18"/>
        </w:rPr>
        <w:t>postępowania</w:t>
      </w:r>
      <w:r w:rsidR="005248F4" w:rsidRPr="007722D9">
        <w:rPr>
          <w:rFonts w:ascii="Calibri Light" w:hAnsi="Calibri Light" w:cs="Calibri Light"/>
          <w:b w:val="0"/>
          <w:iCs/>
          <w:sz w:val="18"/>
          <w:szCs w:val="18"/>
        </w:rPr>
        <w:t>.</w:t>
      </w:r>
    </w:p>
    <w:p w14:paraId="07556B40" w14:textId="77777777" w:rsidR="001249DC" w:rsidRPr="007722D9" w:rsidRDefault="001249DC" w:rsidP="00C80EED">
      <w:pPr>
        <w:pStyle w:val="Akapitzlist"/>
        <w:numPr>
          <w:ilvl w:val="0"/>
          <w:numId w:val="15"/>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INFORMACJA DLA WYKONAWCÓW WSPÓLNIE UBIEGAJĄCYCH SIĘ O UDZIELENIE ZAMÓWIENIA (SPÓŁKI CYWILNE/ KONSORCJA)</w:t>
      </w:r>
    </w:p>
    <w:p w14:paraId="73003A5B" w14:textId="38DBF758" w:rsidR="001249DC" w:rsidRPr="007722D9" w:rsidRDefault="001249DC"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sz w:val="18"/>
          <w:szCs w:val="18"/>
        </w:rPr>
        <w:t>Wykonawcy mogą wspólnie ubiegać się o udzielenie zamówienia. W takim przypadku Wykonawcy ustanawiają</w:t>
      </w:r>
      <w:r w:rsidR="002264D6"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 xml:space="preserve">pełnomocnika do reprezentowania ich w postępowaniu o udzielenie zamówienia albo </w:t>
      </w:r>
      <w:r w:rsidR="00486E2D" w:rsidRPr="007722D9">
        <w:rPr>
          <w:rFonts w:ascii="Calibri Light" w:hAnsi="Calibri Light" w:cs="Calibri Light"/>
          <w:b w:val="0"/>
          <w:sz w:val="18"/>
          <w:szCs w:val="18"/>
        </w:rPr>
        <w:t xml:space="preserve">do </w:t>
      </w:r>
      <w:r w:rsidRPr="007722D9">
        <w:rPr>
          <w:rFonts w:ascii="Calibri Light" w:hAnsi="Calibri Light" w:cs="Calibri Light"/>
          <w:b w:val="0"/>
          <w:sz w:val="18"/>
          <w:szCs w:val="18"/>
        </w:rPr>
        <w:t>reprezentowania w</w:t>
      </w:r>
      <w:r w:rsidR="00F60806" w:rsidRPr="007722D9">
        <w:rPr>
          <w:rFonts w:ascii="Calibri Light" w:hAnsi="Calibri Light" w:cs="Calibri Light"/>
          <w:b w:val="0"/>
          <w:sz w:val="18"/>
          <w:szCs w:val="18"/>
        </w:rPr>
        <w:t> </w:t>
      </w:r>
      <w:r w:rsidRPr="007722D9">
        <w:rPr>
          <w:rFonts w:ascii="Calibri Light" w:hAnsi="Calibri Light" w:cs="Calibri Light"/>
          <w:b w:val="0"/>
          <w:sz w:val="18"/>
          <w:szCs w:val="18"/>
        </w:rPr>
        <w:t>postępowaniu i</w:t>
      </w:r>
      <w:r w:rsidR="009C237E" w:rsidRPr="007722D9">
        <w:rPr>
          <w:rFonts w:ascii="Calibri Light" w:hAnsi="Calibri Light" w:cs="Calibri Light"/>
          <w:b w:val="0"/>
          <w:sz w:val="18"/>
          <w:szCs w:val="18"/>
        </w:rPr>
        <w:t> </w:t>
      </w:r>
      <w:r w:rsidRPr="007722D9">
        <w:rPr>
          <w:rFonts w:ascii="Calibri Light" w:hAnsi="Calibri Light" w:cs="Calibri Light"/>
          <w:b w:val="0"/>
          <w:sz w:val="18"/>
          <w:szCs w:val="18"/>
        </w:rPr>
        <w:t>zawarcia umowy w sprawie zamówienia publicznego.</w:t>
      </w:r>
    </w:p>
    <w:p w14:paraId="6ACBB988" w14:textId="0F5EDE96" w:rsidR="001249DC" w:rsidRPr="007722D9" w:rsidRDefault="001249DC"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sz w:val="18"/>
          <w:szCs w:val="18"/>
        </w:rPr>
        <w:t xml:space="preserve">W przypadku Wykonawców wspólnie ubiegających się o udzielenie zamówienia, </w:t>
      </w:r>
      <w:r w:rsidR="003904E2" w:rsidRPr="007722D9">
        <w:rPr>
          <w:rFonts w:ascii="Calibri Light" w:hAnsi="Calibri Light" w:cs="Calibri Light"/>
          <w:b w:val="0"/>
          <w:sz w:val="18"/>
          <w:szCs w:val="18"/>
        </w:rPr>
        <w:t>Oświadczenie</w:t>
      </w:r>
      <w:r w:rsidR="00BA1A62" w:rsidRPr="007722D9">
        <w:rPr>
          <w:rFonts w:ascii="Calibri Light" w:hAnsi="Calibri Light" w:cs="Calibri Light"/>
          <w:b w:val="0"/>
          <w:sz w:val="18"/>
          <w:szCs w:val="18"/>
        </w:rPr>
        <w:t>, o którym mowa</w:t>
      </w:r>
      <w:r w:rsidR="003904E2" w:rsidRPr="007722D9">
        <w:rPr>
          <w:rFonts w:ascii="Calibri Light" w:hAnsi="Calibri Light" w:cs="Calibri Light"/>
          <w:b w:val="0"/>
          <w:sz w:val="18"/>
          <w:szCs w:val="18"/>
        </w:rPr>
        <w:t xml:space="preserve"> </w:t>
      </w:r>
      <w:r w:rsidR="00BA1A62" w:rsidRPr="007722D9">
        <w:rPr>
          <w:rFonts w:ascii="Calibri Light" w:hAnsi="Calibri Light" w:cs="Calibri Light"/>
          <w:b w:val="0"/>
          <w:sz w:val="18"/>
          <w:szCs w:val="18"/>
        </w:rPr>
        <w:t>w</w:t>
      </w:r>
      <w:r w:rsidR="003904E2" w:rsidRPr="007722D9">
        <w:rPr>
          <w:rFonts w:ascii="Calibri Light" w:hAnsi="Calibri Light" w:cs="Calibri Light"/>
          <w:b w:val="0"/>
          <w:sz w:val="18"/>
          <w:szCs w:val="18"/>
        </w:rPr>
        <w:t xml:space="preserve"> art.</w:t>
      </w:r>
      <w:r w:rsidR="00141244" w:rsidRPr="007722D9">
        <w:rPr>
          <w:rFonts w:ascii="Calibri Light" w:hAnsi="Calibri Light" w:cs="Calibri Light"/>
          <w:b w:val="0"/>
          <w:sz w:val="18"/>
          <w:szCs w:val="18"/>
        </w:rPr>
        <w:t> </w:t>
      </w:r>
      <w:r w:rsidR="003904E2" w:rsidRPr="007722D9">
        <w:rPr>
          <w:rFonts w:ascii="Calibri Light" w:hAnsi="Calibri Light" w:cs="Calibri Light"/>
          <w:b w:val="0"/>
          <w:sz w:val="18"/>
          <w:szCs w:val="18"/>
        </w:rPr>
        <w:t xml:space="preserve">125 ust. 1 </w:t>
      </w:r>
      <w:r w:rsidR="00BA1A62" w:rsidRPr="007722D9">
        <w:rPr>
          <w:rFonts w:ascii="Calibri Light" w:hAnsi="Calibri Light" w:cs="Calibri Light"/>
          <w:b w:val="0"/>
          <w:sz w:val="18"/>
          <w:szCs w:val="18"/>
        </w:rPr>
        <w:t xml:space="preserve">ustawy </w:t>
      </w:r>
      <w:proofErr w:type="spellStart"/>
      <w:r w:rsidR="00BA1A62" w:rsidRPr="007722D9">
        <w:rPr>
          <w:rFonts w:ascii="Calibri Light" w:hAnsi="Calibri Light" w:cs="Calibri Light"/>
          <w:b w:val="0"/>
          <w:sz w:val="18"/>
          <w:szCs w:val="18"/>
        </w:rPr>
        <w:t>Pzp</w:t>
      </w:r>
      <w:proofErr w:type="spellEnd"/>
      <w:r w:rsidR="009350AB" w:rsidRPr="007722D9">
        <w:rPr>
          <w:rFonts w:ascii="Calibri Light" w:hAnsi="Calibri Light" w:cs="Calibri Light"/>
          <w:b w:val="0"/>
          <w:iCs/>
          <w:sz w:val="18"/>
          <w:szCs w:val="18"/>
        </w:rPr>
        <w:t xml:space="preserve"> </w:t>
      </w:r>
      <w:r w:rsidRPr="007722D9">
        <w:rPr>
          <w:rFonts w:ascii="Calibri Light" w:hAnsi="Calibri Light" w:cs="Calibri Light"/>
          <w:b w:val="0"/>
          <w:sz w:val="18"/>
          <w:szCs w:val="18"/>
        </w:rPr>
        <w:t xml:space="preserve">składa każdy z Wykonawców. </w:t>
      </w:r>
      <w:r w:rsidR="00613FE0" w:rsidRPr="007722D9">
        <w:rPr>
          <w:rFonts w:ascii="Calibri Light" w:hAnsi="Calibri Light" w:cs="Calibri Light"/>
          <w:b w:val="0"/>
          <w:sz w:val="18"/>
          <w:szCs w:val="18"/>
        </w:rPr>
        <w:t>Oświadczenia te</w:t>
      </w:r>
      <w:r w:rsidRPr="007722D9">
        <w:rPr>
          <w:rFonts w:ascii="Calibri Light" w:hAnsi="Calibri Light" w:cs="Calibri Light"/>
          <w:b w:val="0"/>
          <w:sz w:val="18"/>
          <w:szCs w:val="18"/>
        </w:rPr>
        <w:t xml:space="preserve"> potwierdzają </w:t>
      </w:r>
      <w:r w:rsidR="009350AB" w:rsidRPr="007722D9">
        <w:rPr>
          <w:rFonts w:ascii="Calibri Light" w:hAnsi="Calibri Light" w:cs="Calibri Light"/>
          <w:b w:val="0"/>
          <w:sz w:val="18"/>
          <w:szCs w:val="18"/>
        </w:rPr>
        <w:t xml:space="preserve">brak podstaw wykluczenia oraz </w:t>
      </w:r>
      <w:r w:rsidRPr="007722D9">
        <w:rPr>
          <w:rFonts w:ascii="Calibri Light" w:hAnsi="Calibri Light" w:cs="Calibri Light"/>
          <w:b w:val="0"/>
          <w:sz w:val="18"/>
          <w:szCs w:val="18"/>
        </w:rPr>
        <w:t>spełnianie warunków udziału w postępowaniu w zakresie, w</w:t>
      </w:r>
      <w:r w:rsidR="00D36AAF" w:rsidRPr="007722D9">
        <w:rPr>
          <w:rFonts w:ascii="Calibri Light" w:hAnsi="Calibri Light" w:cs="Calibri Light"/>
          <w:b w:val="0"/>
          <w:sz w:val="18"/>
          <w:szCs w:val="18"/>
        </w:rPr>
        <w:t> </w:t>
      </w:r>
      <w:r w:rsidR="009350AB" w:rsidRPr="007722D9">
        <w:rPr>
          <w:rFonts w:ascii="Calibri Light" w:hAnsi="Calibri Light" w:cs="Calibri Light"/>
          <w:b w:val="0"/>
          <w:sz w:val="18"/>
          <w:szCs w:val="18"/>
        </w:rPr>
        <w:t>jakim</w:t>
      </w:r>
      <w:r w:rsidRPr="007722D9">
        <w:rPr>
          <w:rFonts w:ascii="Calibri Light" w:hAnsi="Calibri Light" w:cs="Calibri Light"/>
          <w:b w:val="0"/>
          <w:sz w:val="18"/>
          <w:szCs w:val="18"/>
        </w:rPr>
        <w:t xml:space="preserve"> każdy z</w:t>
      </w:r>
      <w:r w:rsidR="00401F13" w:rsidRPr="007722D9">
        <w:rPr>
          <w:rFonts w:ascii="Calibri Light" w:hAnsi="Calibri Light" w:cs="Calibri Light"/>
          <w:b w:val="0"/>
          <w:sz w:val="18"/>
          <w:szCs w:val="18"/>
        </w:rPr>
        <w:t> </w:t>
      </w:r>
      <w:r w:rsidRPr="007722D9">
        <w:rPr>
          <w:rFonts w:ascii="Calibri Light" w:hAnsi="Calibri Light" w:cs="Calibri Light"/>
          <w:b w:val="0"/>
          <w:sz w:val="18"/>
          <w:szCs w:val="18"/>
        </w:rPr>
        <w:t>Wykonawców wykazuje spełnianie warunków udziału w</w:t>
      </w:r>
      <w:r w:rsidR="00E769BA" w:rsidRPr="007722D9">
        <w:rPr>
          <w:rFonts w:ascii="Calibri Light" w:hAnsi="Calibri Light" w:cs="Calibri Light"/>
          <w:b w:val="0"/>
          <w:sz w:val="18"/>
          <w:szCs w:val="18"/>
        </w:rPr>
        <w:t> </w:t>
      </w:r>
      <w:r w:rsidRPr="007722D9">
        <w:rPr>
          <w:rFonts w:ascii="Calibri Light" w:hAnsi="Calibri Light" w:cs="Calibri Light"/>
          <w:b w:val="0"/>
          <w:sz w:val="18"/>
          <w:szCs w:val="18"/>
        </w:rPr>
        <w:t>postępowaniu.</w:t>
      </w:r>
    </w:p>
    <w:p w14:paraId="249975A4" w14:textId="77777777" w:rsidR="003E6290" w:rsidRPr="007722D9" w:rsidRDefault="003E6290"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1E320A93" w14:textId="16D521F4" w:rsidR="00377E32" w:rsidRPr="007722D9" w:rsidRDefault="00377E32"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iCs/>
          <w:sz w:val="18"/>
          <w:szCs w:val="18"/>
        </w:rPr>
        <w:t xml:space="preserve">W przypadku, gdy spełnianie warunku opisanego w pkt </w:t>
      </w:r>
      <w:r w:rsidR="00EA3C05" w:rsidRPr="007722D9">
        <w:rPr>
          <w:rFonts w:ascii="Calibri Light" w:hAnsi="Calibri Light" w:cs="Calibri Light"/>
          <w:b w:val="0"/>
          <w:iCs/>
          <w:sz w:val="18"/>
          <w:szCs w:val="18"/>
        </w:rPr>
        <w:t xml:space="preserve">6.2.2. oraz </w:t>
      </w:r>
      <w:r w:rsidRPr="007722D9">
        <w:rPr>
          <w:rFonts w:ascii="Calibri Light" w:hAnsi="Calibri Light" w:cs="Calibri Light"/>
          <w:b w:val="0"/>
          <w:iCs/>
          <w:sz w:val="18"/>
          <w:szCs w:val="18"/>
        </w:rPr>
        <w:t>6.2.4. SWZ:</w:t>
      </w:r>
    </w:p>
    <w:p w14:paraId="00CC60C7" w14:textId="77777777" w:rsidR="00377E32" w:rsidRPr="007722D9" w:rsidRDefault="00377E32" w:rsidP="00C80EED">
      <w:pPr>
        <w:pStyle w:val="Tekstpodstawowy2"/>
        <w:numPr>
          <w:ilvl w:val="0"/>
          <w:numId w:val="30"/>
        </w:numPr>
        <w:ind w:left="851" w:hanging="284"/>
        <w:rPr>
          <w:rFonts w:ascii="Calibri Light" w:hAnsi="Calibri Light" w:cs="Calibri Light"/>
          <w:b w:val="0"/>
          <w:iCs/>
          <w:sz w:val="18"/>
          <w:szCs w:val="18"/>
        </w:rPr>
      </w:pPr>
      <w:r w:rsidRPr="007722D9">
        <w:rPr>
          <w:rFonts w:ascii="Calibri Light" w:hAnsi="Calibri Light" w:cs="Calibri Light"/>
          <w:b w:val="0"/>
          <w:iCs/>
          <w:sz w:val="18"/>
          <w:szCs w:val="18"/>
        </w:rPr>
        <w:t>wykazuje co najmniej jeden z Wykonawców wspólnie ubiegających się o udzielenie zamówienia,</w:t>
      </w:r>
    </w:p>
    <w:p w14:paraId="3BA96EB0" w14:textId="77777777" w:rsidR="00377E32" w:rsidRPr="007722D9" w:rsidRDefault="00377E32" w:rsidP="00C80EED">
      <w:pPr>
        <w:pStyle w:val="Tekstpodstawowy2"/>
        <w:numPr>
          <w:ilvl w:val="0"/>
          <w:numId w:val="30"/>
        </w:numPr>
        <w:ind w:left="851" w:hanging="284"/>
        <w:rPr>
          <w:rFonts w:ascii="Calibri Light" w:hAnsi="Calibri Light" w:cs="Calibri Light"/>
          <w:b w:val="0"/>
          <w:iCs/>
          <w:sz w:val="18"/>
          <w:szCs w:val="18"/>
        </w:rPr>
      </w:pPr>
      <w:r w:rsidRPr="007722D9">
        <w:rPr>
          <w:rFonts w:ascii="Calibri Light" w:hAnsi="Calibri Light" w:cs="Calibri Light"/>
          <w:b w:val="0"/>
          <w:iCs/>
          <w:sz w:val="18"/>
          <w:szCs w:val="18"/>
        </w:rPr>
        <w:t>Wykonawcy wykazują poprzez poleganie na zdolnościach tych z Wykonawców, którzy wykonają roboty budowlane lub usługi, do realizacji których te zdolności są wymagane,</w:t>
      </w:r>
    </w:p>
    <w:p w14:paraId="1A136AF7" w14:textId="1736CBB2" w:rsidR="00377E32" w:rsidRPr="007722D9" w:rsidRDefault="00377E32" w:rsidP="00377E32">
      <w:pPr>
        <w:pStyle w:val="Tekstpodstawowy2"/>
        <w:ind w:left="567"/>
        <w:rPr>
          <w:rFonts w:ascii="Calibri Light" w:hAnsi="Calibri Light" w:cs="Calibri Light"/>
          <w:b w:val="0"/>
          <w:iCs/>
          <w:sz w:val="18"/>
          <w:szCs w:val="18"/>
        </w:rPr>
      </w:pPr>
      <w:r w:rsidRPr="007722D9">
        <w:rPr>
          <w:rFonts w:ascii="Calibri Light" w:hAnsi="Calibri Light" w:cs="Calibri Light"/>
          <w:b w:val="0"/>
          <w:iCs/>
          <w:sz w:val="18"/>
          <w:szCs w:val="18"/>
        </w:rPr>
        <w:t>Wykonawcy wspólnie ubiegający się o udzielenie zamówienia oświadczają, które roboty budowlane, dostawy lub usługi wykonają poszczególni Wykonawcy – zgodnie z załącznikiem do SWZ.</w:t>
      </w:r>
    </w:p>
    <w:p w14:paraId="2E42E953" w14:textId="72EA1ACF" w:rsidR="009C237E" w:rsidRPr="007722D9" w:rsidRDefault="009C237E"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sz w:val="18"/>
          <w:szCs w:val="18"/>
        </w:rPr>
        <w:t>W przypadku wyboru oferty Wykonawców wspólnie ubiegających się o udzielenie zamówienia:</w:t>
      </w:r>
    </w:p>
    <w:p w14:paraId="57FDD956" w14:textId="77777777" w:rsidR="009C237E" w:rsidRPr="007722D9" w:rsidRDefault="009C237E" w:rsidP="00C80EED">
      <w:pPr>
        <w:pStyle w:val="Tekstpodstawowy2"/>
        <w:numPr>
          <w:ilvl w:val="0"/>
          <w:numId w:val="17"/>
        </w:numPr>
        <w:spacing w:before="60"/>
        <w:ind w:left="851" w:hanging="284"/>
        <w:rPr>
          <w:rFonts w:ascii="Calibri Light" w:hAnsi="Calibri Light" w:cs="Calibri Light"/>
          <w:b w:val="0"/>
          <w:sz w:val="18"/>
          <w:szCs w:val="18"/>
        </w:rPr>
      </w:pPr>
      <w:r w:rsidRPr="007722D9">
        <w:rPr>
          <w:rFonts w:ascii="Calibri Light" w:hAnsi="Calibri Light" w:cs="Calibri Light"/>
          <w:b w:val="0"/>
          <w:sz w:val="18"/>
          <w:szCs w:val="18"/>
        </w:rPr>
        <w:t xml:space="preserve">Zamawiający, zgodnie z art. </w:t>
      </w:r>
      <w:r w:rsidR="005E0554" w:rsidRPr="007722D9">
        <w:rPr>
          <w:rFonts w:ascii="Calibri Light" w:hAnsi="Calibri Light" w:cs="Calibri Light"/>
          <w:b w:val="0"/>
          <w:sz w:val="18"/>
          <w:szCs w:val="18"/>
        </w:rPr>
        <w:t>59</w:t>
      </w:r>
      <w:r w:rsidRPr="007722D9">
        <w:rPr>
          <w:rFonts w:ascii="Calibri Light" w:hAnsi="Calibri Light" w:cs="Calibri Light"/>
          <w:b w:val="0"/>
          <w:sz w:val="18"/>
          <w:szCs w:val="18"/>
        </w:rPr>
        <w:t xml:space="preserve"> ustawy </w:t>
      </w:r>
      <w:proofErr w:type="spellStart"/>
      <w:r w:rsidRPr="007722D9">
        <w:rPr>
          <w:rFonts w:ascii="Calibri Light" w:hAnsi="Calibri Light" w:cs="Calibri Light"/>
          <w:b w:val="0"/>
          <w:sz w:val="18"/>
          <w:szCs w:val="18"/>
        </w:rPr>
        <w:t>P</w:t>
      </w:r>
      <w:r w:rsidR="005E0554" w:rsidRPr="007722D9">
        <w:rPr>
          <w:rFonts w:ascii="Calibri Light" w:hAnsi="Calibri Light" w:cs="Calibri Light"/>
          <w:b w:val="0"/>
          <w:sz w:val="18"/>
          <w:szCs w:val="18"/>
        </w:rPr>
        <w:t>zp</w:t>
      </w:r>
      <w:proofErr w:type="spellEnd"/>
      <w:r w:rsidRPr="007722D9">
        <w:rPr>
          <w:rFonts w:ascii="Calibri Light" w:hAnsi="Calibri Light" w:cs="Calibri Light"/>
          <w:b w:val="0"/>
          <w:sz w:val="18"/>
          <w:szCs w:val="18"/>
        </w:rPr>
        <w:t xml:space="preserve">, żąda </w:t>
      </w:r>
      <w:r w:rsidR="005E0554" w:rsidRPr="007722D9">
        <w:rPr>
          <w:rFonts w:ascii="Calibri Light" w:hAnsi="Calibri Light" w:cs="Calibri Light"/>
          <w:b w:val="0"/>
          <w:sz w:val="18"/>
          <w:szCs w:val="18"/>
        </w:rPr>
        <w:t xml:space="preserve">kopii </w:t>
      </w:r>
      <w:r w:rsidRPr="007722D9">
        <w:rPr>
          <w:rFonts w:ascii="Calibri Light" w:hAnsi="Calibri Light" w:cs="Calibri Light"/>
          <w:b w:val="0"/>
          <w:sz w:val="18"/>
          <w:szCs w:val="18"/>
        </w:rPr>
        <w:t xml:space="preserve">umowy regulującej współpracę tych Wykonawców przed </w:t>
      </w:r>
      <w:r w:rsidR="005E0554" w:rsidRPr="007722D9">
        <w:rPr>
          <w:rFonts w:ascii="Calibri Light" w:hAnsi="Calibri Light" w:cs="Calibri Light"/>
          <w:b w:val="0"/>
          <w:sz w:val="18"/>
          <w:szCs w:val="18"/>
        </w:rPr>
        <w:t>zawarciem</w:t>
      </w:r>
      <w:r w:rsidRPr="007722D9">
        <w:rPr>
          <w:rFonts w:ascii="Calibri Light" w:hAnsi="Calibri Light" w:cs="Calibri Light"/>
          <w:b w:val="0"/>
          <w:sz w:val="18"/>
          <w:szCs w:val="18"/>
        </w:rPr>
        <w:t xml:space="preserve"> umowy,</w:t>
      </w:r>
    </w:p>
    <w:p w14:paraId="267820E3" w14:textId="4EDD46F9" w:rsidR="00F31420" w:rsidRPr="007722D9" w:rsidRDefault="009C237E" w:rsidP="00C80EED">
      <w:pPr>
        <w:pStyle w:val="Tekstpodstawowy2"/>
        <w:numPr>
          <w:ilvl w:val="0"/>
          <w:numId w:val="17"/>
        </w:numPr>
        <w:spacing w:before="60"/>
        <w:ind w:left="851" w:hanging="284"/>
        <w:rPr>
          <w:rFonts w:ascii="Calibri Light" w:hAnsi="Calibri Light" w:cs="Calibri Light"/>
          <w:b w:val="0"/>
          <w:sz w:val="18"/>
          <w:szCs w:val="18"/>
        </w:rPr>
      </w:pPr>
      <w:r w:rsidRPr="007722D9">
        <w:rPr>
          <w:rFonts w:ascii="Calibri Light" w:hAnsi="Calibri Light" w:cs="Calibri Light"/>
          <w:b w:val="0"/>
          <w:sz w:val="18"/>
          <w:szCs w:val="18"/>
        </w:rPr>
        <w:t>Wykonawcy ponoszą solidarną odpowiedzialność za wykonanie umowy</w:t>
      </w:r>
      <w:r w:rsidR="00AD57CC" w:rsidRPr="007722D9">
        <w:rPr>
          <w:rFonts w:ascii="Calibri Light" w:hAnsi="Calibri Light" w:cs="Calibri Light"/>
          <w:b w:val="0"/>
          <w:sz w:val="18"/>
          <w:szCs w:val="18"/>
        </w:rPr>
        <w:t xml:space="preserve"> i wniesienie zabezpieczenia należytego wykonania umowy</w:t>
      </w:r>
      <w:r w:rsidRPr="007722D9">
        <w:rPr>
          <w:rFonts w:ascii="Calibri Light" w:hAnsi="Calibri Light" w:cs="Calibri Light"/>
          <w:b w:val="0"/>
          <w:sz w:val="18"/>
          <w:szCs w:val="18"/>
        </w:rPr>
        <w:t>.</w:t>
      </w:r>
    </w:p>
    <w:p w14:paraId="2DAB2DE7" w14:textId="77777777" w:rsidR="00F11AC8" w:rsidRPr="007722D9" w:rsidRDefault="001249DC" w:rsidP="00C80EED">
      <w:pPr>
        <w:pStyle w:val="Akapitzlist"/>
        <w:numPr>
          <w:ilvl w:val="0"/>
          <w:numId w:val="15"/>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 xml:space="preserve">SPOSÓB KOMUNIKACJI </w:t>
      </w:r>
    </w:p>
    <w:p w14:paraId="686563CC" w14:textId="77777777" w:rsidR="0014632B" w:rsidRPr="007722D9" w:rsidRDefault="0014632B" w:rsidP="0014632B">
      <w:pPr>
        <w:pStyle w:val="Akapitzlist"/>
        <w:numPr>
          <w:ilvl w:val="1"/>
          <w:numId w:val="15"/>
        </w:numPr>
        <w:spacing w:before="120" w:line="240" w:lineRule="auto"/>
        <w:ind w:left="567" w:hanging="567"/>
        <w:jc w:val="both"/>
        <w:rPr>
          <w:rFonts w:ascii="Calibri Light" w:hAnsi="Calibri Light" w:cs="Calibri Light"/>
          <w:sz w:val="18"/>
          <w:szCs w:val="18"/>
        </w:rPr>
      </w:pPr>
      <w:bookmarkStart w:id="1" w:name="_Hlk73954421"/>
      <w:r w:rsidRPr="007722D9">
        <w:rPr>
          <w:rFonts w:ascii="Calibri Light" w:hAnsi="Calibri Light" w:cs="Calibri Light"/>
          <w:b/>
          <w:sz w:val="18"/>
          <w:szCs w:val="18"/>
        </w:rPr>
        <w:t xml:space="preserve">W przedmiotowym postępowaniu komunikacja między Zamawiającym a Wykonawcami odbywa się przy użyciu Platformy e-Zamówienia, dostępnej pod adresem: </w:t>
      </w:r>
      <w:hyperlink r:id="rId13" w:history="1">
        <w:r w:rsidRPr="007722D9">
          <w:rPr>
            <w:rStyle w:val="Hipercze"/>
            <w:rFonts w:ascii="Calibri Light" w:hAnsi="Calibri Light" w:cs="Calibri Light"/>
            <w:i/>
            <w:iCs/>
            <w:sz w:val="18"/>
            <w:szCs w:val="18"/>
          </w:rPr>
          <w:t>https://ezamowienia.gov.pl/pl</w:t>
        </w:r>
      </w:hyperlink>
      <w:r w:rsidRPr="007722D9">
        <w:rPr>
          <w:rFonts w:ascii="Calibri Light" w:hAnsi="Calibri Light" w:cs="Calibri Light"/>
          <w:sz w:val="18"/>
          <w:szCs w:val="18"/>
        </w:rPr>
        <w:t>.</w:t>
      </w:r>
    </w:p>
    <w:p w14:paraId="14B28891" w14:textId="77777777" w:rsidR="0014632B" w:rsidRPr="007722D9" w:rsidRDefault="0014632B" w:rsidP="0014632B">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zgodnie z § 11 ust. 2 Rozporządzenia</w:t>
      </w:r>
      <w:r w:rsidRPr="007722D9">
        <w:rPr>
          <w:rFonts w:ascii="Calibri Light" w:hAnsi="Calibri Light" w:cs="Calibri Light"/>
          <w:b/>
          <w:bCs/>
          <w:sz w:val="18"/>
          <w:szCs w:val="18"/>
        </w:rPr>
        <w:t xml:space="preserve"> </w:t>
      </w:r>
      <w:r w:rsidRPr="007722D9">
        <w:rPr>
          <w:rFonts w:ascii="Calibri Light" w:hAnsi="Calibri Light" w:cs="Calibri Light"/>
          <w:sz w:val="18"/>
          <w:szCs w:val="18"/>
        </w:rPr>
        <w:t xml:space="preserve">Prezesa Rady Ministrów z dnia 30 grudnia 2020 r. </w:t>
      </w:r>
      <w:r w:rsidRPr="007722D9">
        <w:rPr>
          <w:rFonts w:ascii="Calibri Light" w:hAnsi="Calibri Light" w:cs="Calibri Light"/>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722D9">
        <w:rPr>
          <w:rFonts w:ascii="Calibri Light" w:hAnsi="Calibri Light" w:cs="Calibri Light"/>
          <w:sz w:val="18"/>
          <w:szCs w:val="18"/>
        </w:rPr>
        <w:t xml:space="preserve">udostępnia poniżej informacje na temat specyfikacji połączenia, formatu przesłanych danych oraz szyfrowania i oznaczania czasu przekazania </w:t>
      </w:r>
      <w:r w:rsidRPr="007722D9">
        <w:rPr>
          <w:rFonts w:ascii="Calibri Light" w:hAnsi="Calibri Light" w:cs="Calibri Light"/>
          <w:sz w:val="18"/>
          <w:szCs w:val="18"/>
        </w:rPr>
        <w:lastRenderedPageBreak/>
        <w:t xml:space="preserve">i odbioru danych. Wymagania techniczne związane z korzystaniem z Platformy e-Zamówienia dostępne są na stronie </w:t>
      </w:r>
      <w:hyperlink r:id="rId14" w:history="1">
        <w:r w:rsidRPr="007722D9">
          <w:rPr>
            <w:rStyle w:val="Hipercze"/>
            <w:rFonts w:ascii="Calibri Light" w:hAnsi="Calibri Light" w:cs="Calibri Light"/>
            <w:sz w:val="18"/>
            <w:szCs w:val="18"/>
          </w:rPr>
          <w:t>https://ezamowienia.gov.pl/pl/regulamin</w:t>
        </w:r>
      </w:hyperlink>
      <w:r w:rsidRPr="007722D9">
        <w:rPr>
          <w:rFonts w:ascii="Calibri Light" w:hAnsi="Calibri Light" w:cs="Calibri Light"/>
          <w:sz w:val="18"/>
          <w:szCs w:val="18"/>
        </w:rPr>
        <w:t xml:space="preserve">. </w:t>
      </w:r>
    </w:p>
    <w:p w14:paraId="202DD508" w14:textId="77777777" w:rsidR="0014632B" w:rsidRPr="007722D9" w:rsidRDefault="0014632B" w:rsidP="0014632B">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W postępowaniu o udzielenie zamówienia </w:t>
      </w:r>
      <w:r w:rsidRPr="007722D9">
        <w:rPr>
          <w:rFonts w:ascii="Calibri Light" w:hAnsi="Calibri Light" w:cs="Calibri Light"/>
          <w:b/>
          <w:bCs/>
          <w:sz w:val="18"/>
          <w:szCs w:val="18"/>
        </w:rPr>
        <w:t xml:space="preserve">ofertę oraz oświadczenie, o którym mowa w art. 125 ust. 1 ustawy </w:t>
      </w:r>
      <w:proofErr w:type="spellStart"/>
      <w:r w:rsidRPr="007722D9">
        <w:rPr>
          <w:rFonts w:ascii="Calibri Light" w:hAnsi="Calibri Light" w:cs="Calibri Light"/>
          <w:b/>
          <w:bCs/>
          <w:sz w:val="18"/>
          <w:szCs w:val="18"/>
        </w:rPr>
        <w:t>Pzp</w:t>
      </w:r>
      <w:proofErr w:type="spellEnd"/>
      <w:r w:rsidRPr="007722D9">
        <w:rPr>
          <w:rFonts w:ascii="Calibri Light" w:hAnsi="Calibri Light" w:cs="Calibri Light"/>
          <w:b/>
          <w:bCs/>
          <w:sz w:val="18"/>
          <w:szCs w:val="18"/>
        </w:rPr>
        <w:t xml:space="preserve"> składa się, pod rygorem nieważności, w formie elektronicznej lub w postaci elektronicznej opatrzonej podpisem zaufanym, kwalifikowanym podpisem elektronicznym lub podpisem osobistym </w:t>
      </w:r>
      <w:r w:rsidRPr="007722D9">
        <w:rPr>
          <w:rFonts w:ascii="Calibri Light" w:hAnsi="Calibri Light" w:cs="Calibri Light"/>
          <w:sz w:val="18"/>
          <w:szCs w:val="18"/>
        </w:rPr>
        <w:t>(za pomocą e-dowodu osobistego z certyfikatem podpisu osobistego).</w:t>
      </w:r>
    </w:p>
    <w:p w14:paraId="195249C8" w14:textId="77777777" w:rsidR="0014632B" w:rsidRPr="007722D9" w:rsidRDefault="0014632B" w:rsidP="0014632B">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bCs/>
          <w:iCs/>
          <w:sz w:val="18"/>
          <w:szCs w:val="18"/>
        </w:rPr>
        <w:t>Wykonawca zamierzający wziąć udział w postępowaniu o udzielenie zamówienia powinien zarejestrować się na Platformie e-Zamówienia. Rejestracja i udział w postępowaniu jest bezpłatne. Wykonawca posiadający</w:t>
      </w:r>
      <w:r w:rsidRPr="007722D9">
        <w:rPr>
          <w:rFonts w:ascii="Calibri Light" w:hAnsi="Calibri Light" w:cs="Calibri Light"/>
          <w:sz w:val="18"/>
          <w:szCs w:val="18"/>
        </w:rPr>
        <w:t xml:space="preserve"> </w:t>
      </w:r>
      <w:r w:rsidRPr="007722D9">
        <w:rPr>
          <w:rFonts w:ascii="Calibri Light" w:hAnsi="Calibri Light" w:cs="Calibri Light"/>
          <w:bCs/>
          <w:iCs/>
          <w:sz w:val="18"/>
          <w:szCs w:val="18"/>
        </w:rPr>
        <w:t>konto na Platformie e-Zamówienia ma dostęp do</w:t>
      </w:r>
      <w:r w:rsidRPr="007722D9">
        <w:rPr>
          <w:rFonts w:ascii="Calibri Light" w:hAnsi="Calibri Light" w:cs="Calibri Light"/>
          <w:sz w:val="18"/>
          <w:szCs w:val="18"/>
        </w:rPr>
        <w:t xml:space="preserve"> </w:t>
      </w:r>
      <w:r w:rsidRPr="007722D9">
        <w:rPr>
          <w:rFonts w:ascii="Calibri Light" w:hAnsi="Calibri Light" w:cs="Calibri Light"/>
          <w:bCs/>
          <w:iCs/>
          <w:sz w:val="18"/>
          <w:szCs w:val="18"/>
        </w:rPr>
        <w:t>złożenia, zmiany, wycofania oferty, a także funkcjonalności pozwalających na zadawanie pytań</w:t>
      </w:r>
      <w:r w:rsidRPr="007722D9">
        <w:rPr>
          <w:rFonts w:ascii="Calibri Light" w:hAnsi="Calibri Light" w:cs="Calibri Light"/>
          <w:sz w:val="18"/>
          <w:szCs w:val="18"/>
        </w:rPr>
        <w:t xml:space="preserve"> </w:t>
      </w:r>
      <w:r w:rsidRPr="007722D9">
        <w:rPr>
          <w:rFonts w:ascii="Calibri Light" w:hAnsi="Calibri Light" w:cs="Calibri Light"/>
          <w:bCs/>
          <w:iCs/>
          <w:sz w:val="18"/>
          <w:szCs w:val="18"/>
        </w:rPr>
        <w:t>do treści SWZ oraz komunikację z Zamawiającym w pozostałych obszarach.</w:t>
      </w:r>
    </w:p>
    <w:p w14:paraId="04E54824" w14:textId="77777777" w:rsidR="0014632B" w:rsidRPr="007722D9" w:rsidRDefault="0014632B" w:rsidP="0014632B">
      <w:pPr>
        <w:pStyle w:val="Akapitzlist"/>
        <w:numPr>
          <w:ilvl w:val="1"/>
          <w:numId w:val="15"/>
        </w:numPr>
        <w:spacing w:before="120" w:line="240" w:lineRule="auto"/>
        <w:ind w:left="567"/>
        <w:jc w:val="both"/>
        <w:rPr>
          <w:rFonts w:ascii="Calibri Light" w:hAnsi="Calibri Light" w:cs="Calibri Light"/>
          <w:i/>
          <w:iCs/>
          <w:sz w:val="18"/>
          <w:szCs w:val="18"/>
        </w:rPr>
      </w:pPr>
      <w:r w:rsidRPr="007722D9">
        <w:rPr>
          <w:rFonts w:ascii="Calibri Light" w:hAnsi="Calibri Light" w:cs="Calibri Light"/>
          <w:bCs/>
          <w:iCs/>
          <w:sz w:val="18"/>
          <w:szCs w:val="18"/>
        </w:rPr>
        <w:t xml:space="preserve">Rejestracja na Platformie jest równoznaczna z akceptacją przez Wykonawcę „Regulaminu korzystania z platformy e-Zamówienia” udostępnionego na stronie </w:t>
      </w:r>
      <w:hyperlink r:id="rId15" w:history="1">
        <w:r w:rsidRPr="007722D9">
          <w:rPr>
            <w:rStyle w:val="Hipercze"/>
            <w:rFonts w:ascii="Calibri Light" w:hAnsi="Calibri Light" w:cs="Calibri Light"/>
            <w:i/>
            <w:iCs/>
            <w:sz w:val="18"/>
            <w:szCs w:val="18"/>
          </w:rPr>
          <w:t>https://ezamowienia.gov.pl/pl</w:t>
        </w:r>
      </w:hyperlink>
      <w:r w:rsidRPr="007722D9">
        <w:rPr>
          <w:rStyle w:val="Hipercze"/>
          <w:rFonts w:ascii="Calibri Light" w:hAnsi="Calibri Light" w:cs="Calibri Light"/>
          <w:i/>
          <w:iCs/>
          <w:sz w:val="18"/>
          <w:szCs w:val="18"/>
        </w:rPr>
        <w:t>/regulamin/</w:t>
      </w:r>
      <w:r w:rsidRPr="007722D9">
        <w:rPr>
          <w:rFonts w:ascii="Calibri Light" w:hAnsi="Calibri Light" w:cs="Calibri Light"/>
          <w:bCs/>
          <w:i/>
          <w:iCs/>
          <w:sz w:val="18"/>
          <w:szCs w:val="18"/>
        </w:rPr>
        <w:t xml:space="preserve">. </w:t>
      </w:r>
    </w:p>
    <w:p w14:paraId="6B0D2F51" w14:textId="77777777" w:rsidR="0014632B" w:rsidRPr="007722D9" w:rsidRDefault="0014632B" w:rsidP="0014632B">
      <w:pPr>
        <w:pStyle w:val="Akapitzlist"/>
        <w:numPr>
          <w:ilvl w:val="1"/>
          <w:numId w:val="15"/>
        </w:numPr>
        <w:spacing w:before="120" w:line="240" w:lineRule="auto"/>
        <w:ind w:left="567"/>
        <w:jc w:val="both"/>
        <w:rPr>
          <w:rFonts w:ascii="Calibri Light" w:hAnsi="Calibri Light" w:cs="Calibri Light"/>
          <w:b/>
          <w:sz w:val="18"/>
          <w:szCs w:val="18"/>
        </w:rPr>
      </w:pPr>
      <w:r w:rsidRPr="007722D9">
        <w:rPr>
          <w:rFonts w:ascii="Calibri Light" w:hAnsi="Calibri Light" w:cs="Calibri Light"/>
          <w:sz w:val="18"/>
          <w:szCs w:val="18"/>
        </w:rPr>
        <w:t xml:space="preserve">Wykonawcy winni zapoznać się z regulaminem Platformy e-Zamówienia, znajdującym się na stronie </w:t>
      </w:r>
      <w:hyperlink r:id="rId16" w:history="1">
        <w:r w:rsidRPr="007722D9">
          <w:rPr>
            <w:rStyle w:val="Hipercze"/>
            <w:rFonts w:ascii="Calibri Light" w:hAnsi="Calibri Light" w:cs="Calibri Light"/>
            <w:i/>
            <w:iCs/>
            <w:sz w:val="18"/>
            <w:szCs w:val="18"/>
          </w:rPr>
          <w:t>https://ezamowienia.gov.pl/pl</w:t>
        </w:r>
      </w:hyperlink>
      <w:r w:rsidRPr="007722D9">
        <w:rPr>
          <w:rFonts w:ascii="Calibri Light" w:hAnsi="Calibri Light" w:cs="Calibri Light"/>
          <w:sz w:val="18"/>
          <w:szCs w:val="18"/>
        </w:rPr>
        <w:t xml:space="preserve"> oraz instrukcjami dla Wykonawców znajdujących się na stronie </w:t>
      </w:r>
      <w:hyperlink r:id="rId17" w:history="1">
        <w:r w:rsidRPr="007722D9">
          <w:rPr>
            <w:rStyle w:val="Hipercze"/>
            <w:rFonts w:ascii="Calibri Light" w:hAnsi="Calibri Light" w:cs="Calibri Light"/>
            <w:i/>
            <w:iCs/>
            <w:sz w:val="18"/>
            <w:szCs w:val="18"/>
          </w:rPr>
          <w:t>https://ezamowienia.gov.pl/pl</w:t>
        </w:r>
      </w:hyperlink>
      <w:r w:rsidRPr="007722D9">
        <w:rPr>
          <w:rFonts w:ascii="Calibri Light" w:hAnsi="Calibri Light" w:cs="Calibri Light"/>
          <w:b/>
          <w:sz w:val="18"/>
          <w:szCs w:val="18"/>
        </w:rPr>
        <w:t xml:space="preserve">. </w:t>
      </w:r>
    </w:p>
    <w:p w14:paraId="73DD3700" w14:textId="77777777" w:rsidR="0014632B" w:rsidRPr="007722D9" w:rsidRDefault="0014632B" w:rsidP="0014632B">
      <w:pPr>
        <w:pStyle w:val="Akapitzlist"/>
        <w:numPr>
          <w:ilvl w:val="1"/>
          <w:numId w:val="15"/>
        </w:numPr>
        <w:spacing w:before="120" w:line="240" w:lineRule="auto"/>
        <w:ind w:left="567" w:hanging="567"/>
        <w:jc w:val="both"/>
        <w:rPr>
          <w:rFonts w:ascii="Calibri Light" w:hAnsi="Calibri Light" w:cs="Calibri Light"/>
          <w:i/>
          <w:iCs/>
          <w:sz w:val="18"/>
          <w:szCs w:val="18"/>
        </w:rPr>
      </w:pPr>
      <w:r w:rsidRPr="007722D9">
        <w:rPr>
          <w:rFonts w:ascii="Calibri Light" w:hAnsi="Calibri Light" w:cs="Calibri Light"/>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18" w:history="1">
        <w:r w:rsidRPr="007722D9">
          <w:rPr>
            <w:rStyle w:val="Hipercze"/>
            <w:rFonts w:ascii="Calibri Light" w:hAnsi="Calibri Light" w:cs="Calibri Light"/>
            <w:i/>
            <w:iCs/>
            <w:sz w:val="18"/>
            <w:szCs w:val="18"/>
          </w:rPr>
          <w:t>https://ezamowienia.gov.pl/pl</w:t>
        </w:r>
      </w:hyperlink>
      <w:r w:rsidRPr="007722D9">
        <w:rPr>
          <w:rStyle w:val="Hipercze"/>
          <w:rFonts w:ascii="Calibri Light" w:hAnsi="Calibri Light" w:cs="Calibri Light"/>
          <w:i/>
          <w:iCs/>
          <w:sz w:val="18"/>
          <w:szCs w:val="18"/>
        </w:rPr>
        <w:t>.</w:t>
      </w:r>
      <w:r w:rsidRPr="007722D9">
        <w:rPr>
          <w:rFonts w:ascii="Calibri Light" w:hAnsi="Calibri Light" w:cs="Calibri Light"/>
          <w:i/>
          <w:iCs/>
          <w:sz w:val="18"/>
          <w:szCs w:val="18"/>
        </w:rPr>
        <w:t xml:space="preserve"> </w:t>
      </w:r>
    </w:p>
    <w:p w14:paraId="0C9231CE" w14:textId="2C5DED78" w:rsidR="00B7688D" w:rsidRPr="007722D9" w:rsidRDefault="0014632B" w:rsidP="00415D7D">
      <w:pPr>
        <w:tabs>
          <w:tab w:val="left" w:pos="567"/>
        </w:tabs>
        <w:spacing w:before="120"/>
        <w:ind w:left="567" w:hanging="567"/>
        <w:jc w:val="both"/>
        <w:rPr>
          <w:rFonts w:ascii="Calibri Light" w:hAnsi="Calibri Light" w:cs="Calibri Light"/>
          <w:sz w:val="18"/>
          <w:szCs w:val="18"/>
          <w:lang w:val="en-US"/>
        </w:rPr>
      </w:pPr>
      <w:r w:rsidRPr="007722D9">
        <w:rPr>
          <w:rFonts w:ascii="Calibri Light" w:hAnsi="Calibri Light" w:cs="Calibri Light"/>
          <w:b/>
          <w:bCs/>
          <w:sz w:val="18"/>
          <w:szCs w:val="18"/>
        </w:rPr>
        <w:t>11.8.</w:t>
      </w:r>
      <w:r w:rsidRPr="007722D9">
        <w:rPr>
          <w:rFonts w:ascii="Calibri Light" w:hAnsi="Calibri Light" w:cs="Calibri Light"/>
          <w:sz w:val="18"/>
          <w:szCs w:val="18"/>
        </w:rPr>
        <w:tab/>
        <w:t xml:space="preserve">Zamawiający wyznacza następujące osoby do kontaktu z Wykonawcami: </w:t>
      </w:r>
      <w:bookmarkEnd w:id="1"/>
      <w:r w:rsidR="00421BD5" w:rsidRPr="007722D9">
        <w:rPr>
          <w:rFonts w:ascii="Calibri Light" w:hAnsi="Calibri Light" w:cs="Calibri Light"/>
          <w:sz w:val="18"/>
          <w:szCs w:val="18"/>
        </w:rPr>
        <w:t xml:space="preserve">Lucyna Pol, tel. 71-798-69-05 wew. 103 w godz. </w:t>
      </w:r>
      <w:r w:rsidR="00421BD5" w:rsidRPr="007722D9">
        <w:rPr>
          <w:rFonts w:ascii="Calibri Light" w:hAnsi="Calibri Light" w:cs="Calibri Light"/>
          <w:sz w:val="18"/>
          <w:szCs w:val="18"/>
          <w:lang w:val="en-US"/>
        </w:rPr>
        <w:t>8.00-11.00</w:t>
      </w:r>
      <w:r w:rsidR="00AD7B45" w:rsidRPr="007722D9">
        <w:rPr>
          <w:rFonts w:ascii="Calibri Light" w:hAnsi="Calibri Light" w:cs="Calibri Light"/>
          <w:sz w:val="18"/>
          <w:szCs w:val="18"/>
          <w:lang w:val="en-US"/>
        </w:rPr>
        <w:t xml:space="preserve">, e- mail: </w:t>
      </w:r>
      <w:r w:rsidR="00421BD5" w:rsidRPr="007722D9">
        <w:rPr>
          <w:rFonts w:ascii="Calibri Light" w:hAnsi="Calibri Light" w:cs="Calibri Light"/>
          <w:sz w:val="18"/>
          <w:szCs w:val="18"/>
          <w:lang w:val="en-GB"/>
        </w:rPr>
        <w:t>sekretariat.sp097@wroclawskaedukacja.pl</w:t>
      </w:r>
      <w:r w:rsidR="00AD7B45" w:rsidRPr="007722D9">
        <w:rPr>
          <w:rFonts w:ascii="Calibri Light" w:hAnsi="Calibri Light" w:cs="Calibri Light"/>
          <w:sz w:val="18"/>
          <w:szCs w:val="18"/>
          <w:lang w:val="en-US"/>
        </w:rPr>
        <w:t>.</w:t>
      </w:r>
    </w:p>
    <w:p w14:paraId="2001F2C1" w14:textId="77777777" w:rsidR="002C049E" w:rsidRPr="007722D9" w:rsidRDefault="002C049E" w:rsidP="00C80EED">
      <w:pPr>
        <w:pStyle w:val="Akapitzlist"/>
        <w:numPr>
          <w:ilvl w:val="0"/>
          <w:numId w:val="15"/>
        </w:numPr>
        <w:spacing w:before="240" w:after="120"/>
        <w:ind w:left="567" w:hanging="567"/>
        <w:jc w:val="both"/>
        <w:rPr>
          <w:rFonts w:ascii="Calibri Light" w:hAnsi="Calibri Light" w:cs="Calibri Light"/>
          <w:b/>
          <w:sz w:val="18"/>
          <w:szCs w:val="18"/>
        </w:rPr>
      </w:pPr>
      <w:r w:rsidRPr="007722D9">
        <w:rPr>
          <w:rFonts w:ascii="Calibri Light" w:hAnsi="Calibri Light" w:cs="Calibri Light"/>
          <w:b/>
          <w:sz w:val="18"/>
          <w:szCs w:val="18"/>
        </w:rPr>
        <w:t>UDZIELANIE WYJAŚNIEŃ TREŚCI SWZ</w:t>
      </w:r>
    </w:p>
    <w:p w14:paraId="72CED79C" w14:textId="77777777" w:rsidR="000A09E1" w:rsidRPr="007722D9" w:rsidRDefault="000A09E1" w:rsidP="000A09E1">
      <w:pPr>
        <w:pStyle w:val="Tekstpodstawowy2"/>
        <w:numPr>
          <w:ilvl w:val="1"/>
          <w:numId w:val="66"/>
        </w:numPr>
        <w:rPr>
          <w:rFonts w:ascii="Calibri Light" w:hAnsi="Calibri Light" w:cs="Calibri Light"/>
          <w:b w:val="0"/>
          <w:sz w:val="18"/>
          <w:szCs w:val="18"/>
        </w:rPr>
      </w:pPr>
      <w:bookmarkStart w:id="2" w:name="_Hlk147839098"/>
      <w:r w:rsidRPr="007722D9">
        <w:rPr>
          <w:rFonts w:ascii="Calibri Light" w:hAnsi="Calibri Light" w:cs="Calibri Light"/>
          <w:b w:val="0"/>
          <w:sz w:val="18"/>
          <w:szCs w:val="18"/>
        </w:rPr>
        <w:t>Wykonawca może zwrócić się do Zamawiającego z wnioskiem o wyjaśnienie treści SWZ.</w:t>
      </w:r>
    </w:p>
    <w:p w14:paraId="04326CD1" w14:textId="77777777" w:rsidR="000A09E1" w:rsidRPr="007722D9" w:rsidRDefault="000A09E1" w:rsidP="000A09E1">
      <w:pPr>
        <w:pStyle w:val="Tekstpodstawowy2"/>
        <w:numPr>
          <w:ilvl w:val="1"/>
          <w:numId w:val="66"/>
        </w:numPr>
        <w:rPr>
          <w:rFonts w:ascii="Calibri Light" w:hAnsi="Calibri Light" w:cs="Calibri Light"/>
          <w:b w:val="0"/>
          <w:sz w:val="18"/>
          <w:szCs w:val="18"/>
        </w:rPr>
      </w:pPr>
      <w:r w:rsidRPr="007722D9">
        <w:rPr>
          <w:rFonts w:ascii="Calibri Light" w:hAnsi="Calibri Light" w:cs="Calibri Light"/>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D854C32"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iCs/>
          <w:sz w:val="18"/>
          <w:szCs w:val="18"/>
        </w:rPr>
        <w:t>Wnioski o wyjaśnienie treści SWZ należy przesyłać za pośrednictwem</w:t>
      </w:r>
      <w:r w:rsidRPr="007722D9">
        <w:rPr>
          <w:rFonts w:ascii="Calibri Light" w:hAnsi="Calibri Light" w:cs="Calibri Light"/>
          <w:b w:val="0"/>
          <w:sz w:val="18"/>
          <w:szCs w:val="18"/>
        </w:rPr>
        <w:t xml:space="preserve"> </w:t>
      </w:r>
      <w:r w:rsidRPr="007722D9">
        <w:rPr>
          <w:rFonts w:ascii="Calibri Light" w:hAnsi="Calibri Light" w:cs="Calibri Light"/>
          <w:b w:val="0"/>
          <w:iCs/>
          <w:sz w:val="18"/>
          <w:szCs w:val="18"/>
        </w:rPr>
        <w:t xml:space="preserve">Platformy </w:t>
      </w:r>
      <w:hyperlink r:id="rId19" w:history="1">
        <w:r w:rsidRPr="007722D9">
          <w:rPr>
            <w:rStyle w:val="Hipercze"/>
            <w:rFonts w:ascii="Calibri Light" w:hAnsi="Calibri Light" w:cs="Calibri Light"/>
            <w:i/>
            <w:iCs/>
            <w:sz w:val="18"/>
            <w:szCs w:val="18"/>
          </w:rPr>
          <w:t>https://ezamowienia.gov.pl/pl</w:t>
        </w:r>
      </w:hyperlink>
      <w:r w:rsidRPr="007722D9">
        <w:rPr>
          <w:rFonts w:ascii="Calibri Light" w:hAnsi="Calibri Light" w:cs="Calibri Light"/>
          <w:b w:val="0"/>
          <w:iCs/>
          <w:sz w:val="18"/>
          <w:szCs w:val="18"/>
        </w:rPr>
        <w:t xml:space="preserve">. </w:t>
      </w:r>
    </w:p>
    <w:p w14:paraId="1DC8CB78"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Tre</w:t>
      </w:r>
      <w:r w:rsidRPr="007722D9">
        <w:rPr>
          <w:rFonts w:ascii="Calibri Light" w:eastAsia="TimesNewRoman" w:hAnsi="Calibri Light" w:cs="Calibri Light"/>
          <w:b w:val="0"/>
          <w:sz w:val="18"/>
          <w:szCs w:val="18"/>
        </w:rPr>
        <w:t xml:space="preserve">ść </w:t>
      </w:r>
      <w:r w:rsidRPr="007722D9">
        <w:rPr>
          <w:rFonts w:ascii="Calibri Light" w:hAnsi="Calibri Light" w:cs="Calibri Light"/>
          <w:b w:val="0"/>
          <w:sz w:val="18"/>
          <w:szCs w:val="18"/>
        </w:rPr>
        <w:t>zapyta</w:t>
      </w:r>
      <w:r w:rsidRPr="007722D9">
        <w:rPr>
          <w:rFonts w:ascii="Calibri Light" w:eastAsia="TimesNewRoman" w:hAnsi="Calibri Light" w:cs="Calibri Light"/>
          <w:b w:val="0"/>
          <w:sz w:val="18"/>
          <w:szCs w:val="18"/>
        </w:rPr>
        <w:t xml:space="preserve">ń </w:t>
      </w:r>
      <w:r w:rsidRPr="007722D9">
        <w:rPr>
          <w:rFonts w:ascii="Calibri Light" w:hAnsi="Calibri Light" w:cs="Calibri Light"/>
          <w:b w:val="0"/>
          <w:sz w:val="18"/>
          <w:szCs w:val="18"/>
        </w:rPr>
        <w:t>wraz z wyja</w:t>
      </w:r>
      <w:r w:rsidRPr="007722D9">
        <w:rPr>
          <w:rFonts w:ascii="Calibri Light" w:eastAsia="TimesNewRoman" w:hAnsi="Calibri Light" w:cs="Calibri Light"/>
          <w:b w:val="0"/>
          <w:sz w:val="18"/>
          <w:szCs w:val="18"/>
        </w:rPr>
        <w:t>ś</w:t>
      </w:r>
      <w:r w:rsidRPr="007722D9">
        <w:rPr>
          <w:rFonts w:ascii="Calibri Light" w:hAnsi="Calibri Light" w:cs="Calibri Light"/>
          <w:b w:val="0"/>
          <w:sz w:val="18"/>
          <w:szCs w:val="18"/>
        </w:rPr>
        <w:t>nieniami Zamawiaj</w:t>
      </w:r>
      <w:r w:rsidRPr="007722D9">
        <w:rPr>
          <w:rFonts w:ascii="Calibri Light" w:eastAsia="TimesNewRoman" w:hAnsi="Calibri Light" w:cs="Calibri Light"/>
          <w:b w:val="0"/>
          <w:sz w:val="18"/>
          <w:szCs w:val="18"/>
        </w:rPr>
        <w:t>ą</w:t>
      </w:r>
      <w:r w:rsidRPr="007722D9">
        <w:rPr>
          <w:rFonts w:ascii="Calibri Light" w:hAnsi="Calibri Light" w:cs="Calibri Light"/>
          <w:b w:val="0"/>
          <w:sz w:val="18"/>
          <w:szCs w:val="18"/>
        </w:rPr>
        <w:t xml:space="preserve">cy opublikuje na Platformie </w:t>
      </w:r>
      <w:hyperlink r:id="rId20" w:history="1">
        <w:r w:rsidRPr="007722D9">
          <w:rPr>
            <w:rStyle w:val="Hipercze"/>
            <w:rFonts w:ascii="Calibri Light" w:hAnsi="Calibri Light" w:cs="Calibri Light"/>
            <w:i/>
            <w:iCs/>
            <w:sz w:val="18"/>
            <w:szCs w:val="18"/>
          </w:rPr>
          <w:t>https://ezamowienia.gov.pl/pl</w:t>
        </w:r>
      </w:hyperlink>
      <w:r w:rsidRPr="007722D9">
        <w:rPr>
          <w:rFonts w:ascii="Calibri Light" w:hAnsi="Calibri Light" w:cs="Calibri Light"/>
          <w:i/>
          <w:iCs/>
          <w:sz w:val="18"/>
          <w:szCs w:val="18"/>
        </w:rPr>
        <w:t xml:space="preserve"> </w:t>
      </w:r>
      <w:r w:rsidRPr="007722D9">
        <w:rPr>
          <w:rFonts w:ascii="Calibri Light" w:hAnsi="Calibri Light" w:cs="Calibri Light"/>
          <w:b w:val="0"/>
          <w:sz w:val="18"/>
          <w:szCs w:val="18"/>
        </w:rPr>
        <w:t>bez ujawniania źródła zapytania.</w:t>
      </w:r>
    </w:p>
    <w:p w14:paraId="3B328200"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1BB217D0"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iCs/>
          <w:sz w:val="18"/>
          <w:szCs w:val="18"/>
        </w:rPr>
        <w:t>Przedłużenie terminu składania ofert nie wpływa na bieg terminu składania wniosku o wyjaśnienie treści SWZ, o którym mowa w pkt 12.2.</w:t>
      </w:r>
    </w:p>
    <w:p w14:paraId="1A4849ED"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W przypadku, gdy</w:t>
      </w:r>
      <w:r w:rsidRPr="007722D9">
        <w:rPr>
          <w:rFonts w:ascii="Calibri Light" w:hAnsi="Calibri Light" w:cs="Calibri Light"/>
          <w:b w:val="0"/>
          <w:iCs/>
          <w:sz w:val="18"/>
          <w:szCs w:val="18"/>
        </w:rPr>
        <w:t xml:space="preserve"> </w:t>
      </w:r>
      <w:r w:rsidRPr="007722D9">
        <w:rPr>
          <w:rFonts w:ascii="Calibri Light" w:hAnsi="Calibri Light" w:cs="Calibri Light"/>
          <w:b w:val="0"/>
          <w:sz w:val="18"/>
          <w:szCs w:val="18"/>
        </w:rPr>
        <w:t>wniosek</w:t>
      </w:r>
      <w:r w:rsidRPr="007722D9">
        <w:rPr>
          <w:rFonts w:ascii="Calibri Light" w:hAnsi="Calibri Light" w:cs="Calibri Light"/>
          <w:b w:val="0"/>
          <w:iCs/>
          <w:sz w:val="18"/>
          <w:szCs w:val="18"/>
        </w:rPr>
        <w:t xml:space="preserve"> o wyjaśnienie treści SWZ nie wpłynął w terminie, o którym mowa w pkt 12.2., Zamawiający nie ma obowiązku udzielania wyjaśnień SWZ oraz obowiązku przedłużenia terminu składania ofert.</w:t>
      </w:r>
    </w:p>
    <w:p w14:paraId="6248C7E3"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W uzasadnionych przypadkach Zamawiający może przed upływem terminu składania ofert zmienić treść specyfikacji warunków zamówienia. Dokonan</w:t>
      </w:r>
      <w:r w:rsidRPr="007722D9">
        <w:rPr>
          <w:rFonts w:ascii="Calibri Light" w:eastAsia="TimesNewRoman" w:hAnsi="Calibri Light" w:cs="Calibri Light"/>
          <w:b w:val="0"/>
          <w:sz w:val="18"/>
          <w:szCs w:val="18"/>
        </w:rPr>
        <w:t xml:space="preserve">ą </w:t>
      </w:r>
      <w:r w:rsidRPr="007722D9">
        <w:rPr>
          <w:rFonts w:ascii="Calibri Light" w:hAnsi="Calibri Light" w:cs="Calibri Light"/>
          <w:b w:val="0"/>
          <w:sz w:val="18"/>
          <w:szCs w:val="18"/>
        </w:rPr>
        <w:t>zmian</w:t>
      </w:r>
      <w:r w:rsidRPr="007722D9">
        <w:rPr>
          <w:rFonts w:ascii="Calibri Light" w:eastAsia="TimesNewRoman" w:hAnsi="Calibri Light" w:cs="Calibri Light"/>
          <w:b w:val="0"/>
          <w:sz w:val="18"/>
          <w:szCs w:val="18"/>
        </w:rPr>
        <w:t>ę treści SWZ</w:t>
      </w:r>
      <w:r w:rsidRPr="007722D9">
        <w:rPr>
          <w:rFonts w:ascii="Calibri Light" w:hAnsi="Calibri Light" w:cs="Calibri Light"/>
          <w:b w:val="0"/>
          <w:sz w:val="18"/>
          <w:szCs w:val="18"/>
        </w:rPr>
        <w:t xml:space="preserve"> Zamawiaj</w:t>
      </w:r>
      <w:r w:rsidRPr="007722D9">
        <w:rPr>
          <w:rFonts w:ascii="Calibri Light" w:eastAsia="TimesNewRoman" w:hAnsi="Calibri Light" w:cs="Calibri Light"/>
          <w:b w:val="0"/>
          <w:sz w:val="18"/>
          <w:szCs w:val="18"/>
        </w:rPr>
        <w:t>ą</w:t>
      </w:r>
      <w:r w:rsidRPr="007722D9">
        <w:rPr>
          <w:rFonts w:ascii="Calibri Light" w:hAnsi="Calibri Light" w:cs="Calibri Light"/>
          <w:b w:val="0"/>
          <w:sz w:val="18"/>
          <w:szCs w:val="18"/>
        </w:rPr>
        <w:t>cy udostępni na Platformie.</w:t>
      </w:r>
    </w:p>
    <w:p w14:paraId="1D29318C"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W przypadku, gdy zmiany tre</w:t>
      </w:r>
      <w:r w:rsidRPr="007722D9">
        <w:rPr>
          <w:rFonts w:ascii="Calibri Light" w:eastAsia="TimesNewRoman" w:hAnsi="Calibri Light" w:cs="Calibri Light"/>
          <w:b w:val="0"/>
          <w:sz w:val="18"/>
          <w:szCs w:val="18"/>
        </w:rPr>
        <w:t>ś</w:t>
      </w:r>
      <w:r w:rsidRPr="007722D9">
        <w:rPr>
          <w:rFonts w:ascii="Calibri Light" w:hAnsi="Calibri Light" w:cs="Calibri Light"/>
          <w:b w:val="0"/>
          <w:sz w:val="18"/>
          <w:szCs w:val="18"/>
        </w:rPr>
        <w:t>ci SWZ są istotne dla sporządzenia oferty lub wymagają od Wykonawców dodatkowego czasu na zapoznanie się ze zmianą treści SWZ i przygotowanie ofert, Zamawiający przedłuży termin składania ofert o czas niezb</w:t>
      </w:r>
      <w:r w:rsidRPr="007722D9">
        <w:rPr>
          <w:rFonts w:ascii="Calibri Light" w:eastAsia="TimesNewRoman" w:hAnsi="Calibri Light" w:cs="Calibri Light"/>
          <w:b w:val="0"/>
          <w:sz w:val="18"/>
          <w:szCs w:val="18"/>
        </w:rPr>
        <w:t>ę</w:t>
      </w:r>
      <w:r w:rsidRPr="007722D9">
        <w:rPr>
          <w:rFonts w:ascii="Calibri Light" w:hAnsi="Calibri Light" w:cs="Calibri Light"/>
          <w:b w:val="0"/>
          <w:sz w:val="18"/>
          <w:szCs w:val="18"/>
        </w:rPr>
        <w:t xml:space="preserve">dny na zapoznanie się ze zmianą treści SWZ i przygotowanie oferty. </w:t>
      </w:r>
    </w:p>
    <w:p w14:paraId="505E98C8"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w:t>
      </w:r>
    </w:p>
    <w:p w14:paraId="58181116" w14:textId="77777777" w:rsidR="000A09E1" w:rsidRPr="007722D9" w:rsidRDefault="000A09E1" w:rsidP="000A09E1">
      <w:pPr>
        <w:pStyle w:val="Tekstpodstawowy2"/>
        <w:numPr>
          <w:ilvl w:val="1"/>
          <w:numId w:val="66"/>
        </w:numPr>
        <w:rPr>
          <w:rFonts w:ascii="Calibri Light" w:hAnsi="Calibri Light" w:cs="Calibri Light"/>
          <w:b w:val="0"/>
          <w:iCs/>
          <w:sz w:val="18"/>
          <w:szCs w:val="18"/>
        </w:rPr>
      </w:pPr>
      <w:r w:rsidRPr="007722D9">
        <w:rPr>
          <w:rFonts w:ascii="Calibri Light" w:hAnsi="Calibri Light" w:cs="Calibri Light"/>
          <w:b w:val="0"/>
          <w:sz w:val="18"/>
          <w:szCs w:val="18"/>
        </w:rPr>
        <w:t>Zamawiający nie zamierza</w:t>
      </w:r>
      <w:r w:rsidRPr="007722D9">
        <w:rPr>
          <w:rFonts w:ascii="Calibri Light" w:hAnsi="Calibri Light" w:cs="Calibri Light"/>
          <w:b w:val="0"/>
          <w:i/>
          <w:sz w:val="18"/>
          <w:szCs w:val="18"/>
        </w:rPr>
        <w:t xml:space="preserve"> </w:t>
      </w:r>
      <w:r w:rsidRPr="007722D9">
        <w:rPr>
          <w:rFonts w:ascii="Calibri Light" w:hAnsi="Calibri Light" w:cs="Calibri Light"/>
          <w:b w:val="0"/>
          <w:sz w:val="18"/>
          <w:szCs w:val="18"/>
        </w:rPr>
        <w:t>zwoływać zebrania Wykonawców w celu wyjaśnienia treści SWZ.</w:t>
      </w:r>
    </w:p>
    <w:bookmarkEnd w:id="2"/>
    <w:p w14:paraId="75B82389" w14:textId="77777777" w:rsidR="001249DC" w:rsidRPr="007722D9" w:rsidRDefault="001249DC" w:rsidP="00C80EED">
      <w:pPr>
        <w:pStyle w:val="Akapitzlist"/>
        <w:numPr>
          <w:ilvl w:val="0"/>
          <w:numId w:val="15"/>
        </w:numPr>
        <w:spacing w:before="240" w:after="120"/>
        <w:ind w:left="567" w:hanging="567"/>
        <w:jc w:val="both"/>
        <w:rPr>
          <w:rFonts w:ascii="Calibri Light" w:hAnsi="Calibri Light" w:cs="Calibri Light"/>
          <w:b/>
          <w:sz w:val="18"/>
          <w:szCs w:val="18"/>
        </w:rPr>
      </w:pPr>
      <w:r w:rsidRPr="007722D9">
        <w:rPr>
          <w:rStyle w:val="tekstdokbold"/>
          <w:rFonts w:ascii="Calibri Light" w:hAnsi="Calibri Light" w:cs="Calibri Light"/>
          <w:sz w:val="18"/>
          <w:szCs w:val="18"/>
        </w:rPr>
        <w:t>OPIS SPOSOBU PRZYGOTOWANIA OFERT</w:t>
      </w:r>
      <w:r w:rsidR="00BC6069" w:rsidRPr="007722D9">
        <w:rPr>
          <w:rStyle w:val="tekstdokbold"/>
          <w:rFonts w:ascii="Calibri Light" w:hAnsi="Calibri Light" w:cs="Calibri Light"/>
          <w:sz w:val="18"/>
          <w:szCs w:val="18"/>
        </w:rPr>
        <w:t xml:space="preserve"> ORAZ WYMAGANIA FORMALNE DOTYCZĄCE SKŁADANYCH OŚWIADCZEŃ I DOKUMENTÓW</w:t>
      </w:r>
    </w:p>
    <w:p w14:paraId="343846D7" w14:textId="77777777" w:rsidR="001249DC" w:rsidRPr="007722D9" w:rsidRDefault="001249DC" w:rsidP="00C80EED">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Wykonawca może złożyć tylko jedną ofertę.</w:t>
      </w:r>
    </w:p>
    <w:p w14:paraId="6E027A8C" w14:textId="77777777" w:rsidR="00BC6069" w:rsidRPr="007722D9" w:rsidRDefault="00BC6069" w:rsidP="00C80EED">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Treść oferty musi odpowiadać treści SWZ.</w:t>
      </w:r>
    </w:p>
    <w:p w14:paraId="74043BE8" w14:textId="05386A93" w:rsidR="000A09E1" w:rsidRPr="007722D9" w:rsidRDefault="000A09E1" w:rsidP="000A09E1">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sz w:val="18"/>
          <w:szCs w:val="18"/>
        </w:rPr>
        <w:t>Ofertę sporządza się na INTERAKTYWNYM FORMULARZU OFERTOWYM</w:t>
      </w:r>
      <w:r w:rsidRPr="007722D9">
        <w:rPr>
          <w:rFonts w:ascii="Calibri Light" w:hAnsi="Calibri Light" w:cs="Calibri Light"/>
          <w:b w:val="0"/>
          <w:sz w:val="18"/>
          <w:szCs w:val="18"/>
        </w:rPr>
        <w:t xml:space="preserve">, który należy pobrać ze strony internetowej prowadzonego postępowania. </w:t>
      </w:r>
    </w:p>
    <w:p w14:paraId="4F788219" w14:textId="77777777" w:rsidR="000A09E1" w:rsidRPr="007722D9" w:rsidRDefault="000A09E1" w:rsidP="000A09E1">
      <w:pPr>
        <w:pStyle w:val="Tekstpodstawowy2"/>
        <w:ind w:firstLine="567"/>
        <w:rPr>
          <w:rFonts w:ascii="Calibri Light" w:hAnsi="Calibri Light" w:cs="Calibri Light"/>
          <w:bCs w:val="0"/>
          <w:sz w:val="18"/>
          <w:szCs w:val="18"/>
        </w:rPr>
      </w:pPr>
      <w:r w:rsidRPr="007722D9">
        <w:rPr>
          <w:rFonts w:ascii="Calibri Light" w:hAnsi="Calibri Light" w:cs="Calibri Light"/>
          <w:bCs w:val="0"/>
          <w:sz w:val="18"/>
          <w:szCs w:val="18"/>
        </w:rPr>
        <w:t>WRAZ Z OFERTĄ Wykonawca jest zobowiązany złożyć:</w:t>
      </w:r>
    </w:p>
    <w:p w14:paraId="0355159B" w14:textId="78520D66" w:rsidR="0072534A" w:rsidRPr="007722D9" w:rsidRDefault="0072534A" w:rsidP="00C80EED">
      <w:pPr>
        <w:pStyle w:val="Tekstpodstawowy2"/>
        <w:numPr>
          <w:ilvl w:val="0"/>
          <w:numId w:val="18"/>
        </w:numPr>
        <w:rPr>
          <w:rFonts w:ascii="Calibri Light" w:hAnsi="Calibri Light" w:cs="Calibri Light"/>
          <w:b w:val="0"/>
          <w:bCs w:val="0"/>
          <w:sz w:val="18"/>
          <w:szCs w:val="18"/>
        </w:rPr>
      </w:pPr>
      <w:r w:rsidRPr="007722D9">
        <w:rPr>
          <w:rFonts w:ascii="Calibri Light" w:hAnsi="Calibri Light" w:cs="Calibri Light"/>
          <w:b w:val="0"/>
          <w:bCs w:val="0"/>
          <w:sz w:val="18"/>
          <w:szCs w:val="18"/>
        </w:rPr>
        <w:t>Arkusz kalkulacyjny – wg załącznika do SWZ.</w:t>
      </w:r>
    </w:p>
    <w:p w14:paraId="3A00E3E8" w14:textId="7E57A4AA" w:rsidR="00906E89" w:rsidRPr="007722D9" w:rsidRDefault="00906E89" w:rsidP="00C80EED">
      <w:pPr>
        <w:pStyle w:val="Tekstpodstawowy2"/>
        <w:numPr>
          <w:ilvl w:val="0"/>
          <w:numId w:val="18"/>
        </w:numPr>
        <w:rPr>
          <w:rFonts w:ascii="Calibri Light" w:hAnsi="Calibri Light" w:cs="Calibri Light"/>
          <w:b w:val="0"/>
          <w:bCs w:val="0"/>
          <w:sz w:val="18"/>
          <w:szCs w:val="18"/>
        </w:rPr>
      </w:pPr>
      <w:r w:rsidRPr="007722D9">
        <w:rPr>
          <w:rFonts w:ascii="Calibri Light" w:hAnsi="Calibri Light" w:cs="Calibri Light"/>
          <w:b w:val="0"/>
          <w:sz w:val="18"/>
          <w:szCs w:val="18"/>
        </w:rPr>
        <w:lastRenderedPageBreak/>
        <w:t>Oświadczenie</w:t>
      </w:r>
      <w:r w:rsidR="00F77BA7" w:rsidRPr="007722D9">
        <w:rPr>
          <w:rFonts w:ascii="Calibri Light" w:hAnsi="Calibri Light" w:cs="Calibri Light"/>
          <w:b w:val="0"/>
          <w:sz w:val="18"/>
          <w:szCs w:val="18"/>
        </w:rPr>
        <w:t>,</w:t>
      </w:r>
      <w:r w:rsidRPr="007722D9">
        <w:rPr>
          <w:rFonts w:ascii="Calibri Light" w:hAnsi="Calibri Light" w:cs="Calibri Light"/>
          <w:b w:val="0"/>
          <w:sz w:val="18"/>
          <w:szCs w:val="18"/>
        </w:rPr>
        <w:t xml:space="preserve"> o którym mowa w </w:t>
      </w:r>
      <w:r w:rsidR="00F77BA7" w:rsidRPr="007722D9">
        <w:rPr>
          <w:rFonts w:ascii="Calibri Light" w:hAnsi="Calibri Light" w:cs="Calibri Light"/>
          <w:b w:val="0"/>
          <w:sz w:val="18"/>
          <w:szCs w:val="18"/>
        </w:rPr>
        <w:t xml:space="preserve">art. 125 ust. 1 ustawy </w:t>
      </w:r>
      <w:proofErr w:type="spellStart"/>
      <w:r w:rsidR="00F77BA7" w:rsidRPr="007722D9">
        <w:rPr>
          <w:rFonts w:ascii="Calibri Light" w:hAnsi="Calibri Light" w:cs="Calibri Light"/>
          <w:b w:val="0"/>
          <w:sz w:val="18"/>
          <w:szCs w:val="18"/>
        </w:rPr>
        <w:t>Pzp</w:t>
      </w:r>
      <w:proofErr w:type="spellEnd"/>
      <w:r w:rsidRPr="007722D9">
        <w:rPr>
          <w:rFonts w:ascii="Calibri Light" w:hAnsi="Calibri Light" w:cs="Calibri Light"/>
          <w:b w:val="0"/>
          <w:sz w:val="18"/>
          <w:szCs w:val="18"/>
        </w:rPr>
        <w:t>.</w:t>
      </w:r>
    </w:p>
    <w:p w14:paraId="270EE086" w14:textId="786AB8B1" w:rsidR="00377E32" w:rsidRPr="007722D9" w:rsidRDefault="00377E32" w:rsidP="00C80EED">
      <w:pPr>
        <w:pStyle w:val="Tekstpodstawowy2"/>
        <w:numPr>
          <w:ilvl w:val="0"/>
          <w:numId w:val="18"/>
        </w:numPr>
        <w:rPr>
          <w:rFonts w:ascii="Calibri Light" w:hAnsi="Calibri Light" w:cs="Calibri Light"/>
          <w:b w:val="0"/>
          <w:bCs w:val="0"/>
          <w:sz w:val="18"/>
          <w:szCs w:val="18"/>
        </w:rPr>
      </w:pPr>
      <w:r w:rsidRPr="007722D9">
        <w:rPr>
          <w:rFonts w:ascii="Calibri Light" w:hAnsi="Calibri Light" w:cs="Calibri Light"/>
          <w:b w:val="0"/>
          <w:bCs w:val="0"/>
          <w:sz w:val="18"/>
          <w:szCs w:val="18"/>
        </w:rPr>
        <w:t>Oświadczenie podmiotów wspólnie ubiegających się o udzielenie zamówienia, o którym mowa w pkt. 10.4. SWZ (jeżeli dotyczy).</w:t>
      </w:r>
    </w:p>
    <w:p w14:paraId="35781AB3" w14:textId="77777777" w:rsidR="003A4AF5" w:rsidRPr="007722D9" w:rsidRDefault="001249DC" w:rsidP="00C80EED">
      <w:pPr>
        <w:pStyle w:val="Tekstpodstawowy2"/>
        <w:numPr>
          <w:ilvl w:val="0"/>
          <w:numId w:val="18"/>
        </w:numPr>
        <w:rPr>
          <w:rFonts w:ascii="Calibri Light" w:hAnsi="Calibri Light" w:cs="Calibri Light"/>
          <w:b w:val="0"/>
          <w:bCs w:val="0"/>
          <w:sz w:val="18"/>
          <w:szCs w:val="18"/>
        </w:rPr>
      </w:pPr>
      <w:r w:rsidRPr="007722D9">
        <w:rPr>
          <w:rFonts w:ascii="Calibri Light" w:hAnsi="Calibri Light" w:cs="Calibri Light"/>
          <w:b w:val="0"/>
          <w:bCs w:val="0"/>
          <w:sz w:val="18"/>
          <w:szCs w:val="18"/>
        </w:rPr>
        <w:t>Dokumenty, z których wynika prawo do podpisania oferty</w:t>
      </w:r>
      <w:r w:rsidR="00C14D67" w:rsidRPr="007722D9">
        <w:rPr>
          <w:rFonts w:ascii="Calibri Light" w:hAnsi="Calibri Light" w:cs="Calibri Light"/>
          <w:b w:val="0"/>
          <w:bCs w:val="0"/>
          <w:sz w:val="18"/>
          <w:szCs w:val="18"/>
        </w:rPr>
        <w:t>,</w:t>
      </w:r>
      <w:r w:rsidR="003A4AF5" w:rsidRPr="007722D9">
        <w:rPr>
          <w:rFonts w:ascii="Calibri Light" w:hAnsi="Calibri Light" w:cs="Calibri Light"/>
          <w:b w:val="0"/>
          <w:bCs w:val="0"/>
          <w:sz w:val="18"/>
          <w:szCs w:val="18"/>
        </w:rPr>
        <w:t xml:space="preserve"> tj</w:t>
      </w:r>
      <w:r w:rsidR="00E553B9" w:rsidRPr="007722D9">
        <w:rPr>
          <w:rFonts w:ascii="Calibri Light" w:hAnsi="Calibri Light" w:cs="Calibri Light"/>
          <w:b w:val="0"/>
          <w:bCs w:val="0"/>
          <w:sz w:val="18"/>
          <w:szCs w:val="18"/>
        </w:rPr>
        <w:t>.</w:t>
      </w:r>
      <w:r w:rsidR="00C14D67" w:rsidRPr="007722D9">
        <w:rPr>
          <w:rFonts w:ascii="Calibri Light" w:hAnsi="Calibri Light" w:cs="Calibri Light"/>
          <w:b w:val="0"/>
          <w:bCs w:val="0"/>
          <w:sz w:val="18"/>
          <w:szCs w:val="18"/>
        </w:rPr>
        <w:t xml:space="preserve"> </w:t>
      </w:r>
      <w:r w:rsidR="003A4AF5" w:rsidRPr="007722D9">
        <w:rPr>
          <w:rFonts w:ascii="Calibri Light" w:hAnsi="Calibri Light" w:cs="Calibri Light"/>
          <w:b w:val="0"/>
          <w:bCs w:val="0"/>
          <w:sz w:val="18"/>
          <w:szCs w:val="18"/>
        </w:rPr>
        <w:t>odpis lub informacja z Krajowego Rejestru Sądowego, Centralnej Ewidencji i Informacji o Działalności Gospodarczej lub innego właściwego rejestru odpowiednie pełnomocnictwa (jeżeli dotyczy).</w:t>
      </w:r>
    </w:p>
    <w:p w14:paraId="5BA514F9" w14:textId="77777777" w:rsidR="001249DC" w:rsidRPr="007722D9" w:rsidRDefault="003A4AF5" w:rsidP="003A4AF5">
      <w:pPr>
        <w:pStyle w:val="Tekstpodstawowy2"/>
        <w:spacing w:before="0"/>
        <w:ind w:left="924"/>
        <w:rPr>
          <w:rFonts w:ascii="Calibri Light" w:hAnsi="Calibri Light" w:cs="Calibri Light"/>
          <w:b w:val="0"/>
          <w:bCs w:val="0"/>
          <w:sz w:val="18"/>
          <w:szCs w:val="18"/>
        </w:rPr>
      </w:pPr>
      <w:r w:rsidRPr="007722D9">
        <w:rPr>
          <w:rFonts w:ascii="Calibri Light" w:hAnsi="Calibri Light" w:cs="Calibri Light"/>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67228D64" w14:textId="23EF33FE" w:rsidR="007E7C2E" w:rsidRPr="007722D9" w:rsidRDefault="00C14D67" w:rsidP="00C80EED">
      <w:pPr>
        <w:pStyle w:val="Tekstpodstawowy2"/>
        <w:numPr>
          <w:ilvl w:val="0"/>
          <w:numId w:val="18"/>
        </w:numPr>
        <w:rPr>
          <w:rFonts w:ascii="Calibri Light" w:hAnsi="Calibri Light" w:cs="Calibri Light"/>
          <w:b w:val="0"/>
          <w:bCs w:val="0"/>
          <w:sz w:val="18"/>
          <w:szCs w:val="18"/>
        </w:rPr>
      </w:pPr>
      <w:r w:rsidRPr="007722D9">
        <w:rPr>
          <w:rFonts w:ascii="Calibri Light" w:hAnsi="Calibri Light" w:cs="Calibri Light"/>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7722D9">
        <w:rPr>
          <w:rFonts w:ascii="Calibri Light" w:hAnsi="Calibri Light" w:cs="Calibri Light"/>
          <w:b w:val="0"/>
          <w:bCs w:val="0"/>
          <w:sz w:val="18"/>
          <w:szCs w:val="18"/>
        </w:rPr>
        <w:t xml:space="preserve">formie elektronicznej lub </w:t>
      </w:r>
      <w:r w:rsidRPr="007722D9">
        <w:rPr>
          <w:rFonts w:ascii="Calibri Light" w:hAnsi="Calibri Light" w:cs="Calibri Light"/>
          <w:b w:val="0"/>
          <w:bCs w:val="0"/>
          <w:sz w:val="18"/>
          <w:szCs w:val="18"/>
        </w:rPr>
        <w:t>postaci elektronicznej opatrzone</w:t>
      </w:r>
      <w:r w:rsidR="008B020E" w:rsidRPr="007722D9">
        <w:rPr>
          <w:rFonts w:ascii="Calibri Light" w:hAnsi="Calibri Light" w:cs="Calibri Light"/>
          <w:b w:val="0"/>
          <w:bCs w:val="0"/>
          <w:sz w:val="18"/>
          <w:szCs w:val="18"/>
        </w:rPr>
        <w:t>j</w:t>
      </w:r>
      <w:r w:rsidRPr="007722D9">
        <w:rPr>
          <w:rFonts w:ascii="Calibri Light" w:hAnsi="Calibri Light" w:cs="Calibri Light"/>
          <w:b w:val="0"/>
          <w:bCs w:val="0"/>
          <w:sz w:val="18"/>
          <w:szCs w:val="18"/>
        </w:rPr>
        <w:t xml:space="preserve"> </w:t>
      </w:r>
      <w:r w:rsidR="007E7C2E" w:rsidRPr="007722D9">
        <w:rPr>
          <w:rFonts w:ascii="Calibri Light" w:hAnsi="Calibri Light" w:cs="Calibri Light"/>
          <w:b w:val="0"/>
          <w:sz w:val="18"/>
          <w:szCs w:val="18"/>
        </w:rPr>
        <w:t>podpisem zaufanym lub podpisem osobistym</w:t>
      </w:r>
      <w:r w:rsidR="00FA12A8" w:rsidRPr="007722D9">
        <w:rPr>
          <w:rFonts w:ascii="Calibri Light" w:hAnsi="Calibri Light" w:cs="Calibri Light"/>
          <w:bCs w:val="0"/>
          <w:sz w:val="18"/>
          <w:szCs w:val="18"/>
        </w:rPr>
        <w:t>.</w:t>
      </w:r>
    </w:p>
    <w:p w14:paraId="1CEB7BE3" w14:textId="77777777" w:rsidR="002671FB" w:rsidRPr="007722D9" w:rsidRDefault="002671FB" w:rsidP="00C80EED">
      <w:pPr>
        <w:pStyle w:val="Tekstpodstawowy2"/>
        <w:numPr>
          <w:ilvl w:val="1"/>
          <w:numId w:val="15"/>
        </w:numPr>
        <w:ind w:left="567"/>
        <w:rPr>
          <w:rFonts w:ascii="Calibri Light" w:hAnsi="Calibri Light" w:cs="Calibri Light"/>
          <w:b w:val="0"/>
          <w:sz w:val="18"/>
          <w:szCs w:val="18"/>
        </w:rPr>
      </w:pPr>
      <w:r w:rsidRPr="007722D9">
        <w:rPr>
          <w:rFonts w:ascii="Calibri Light" w:hAnsi="Calibri Light" w:cs="Calibri Light"/>
          <w:bCs w:val="0"/>
          <w:sz w:val="18"/>
          <w:szCs w:val="18"/>
        </w:rPr>
        <w:t xml:space="preserve">Ofertę i oświadczenie sporządza się, pod rygorem nieważności, w formie elektronicznej lub w postaci elektronicznej opatrzonej podpisem zaufanym lub podpisem osobistym (za pomocą e-dowodu osobistego z certyfikatem podpisu osobistego), przez osobę upoważnioną do reprezentowania Wykonawcy, </w:t>
      </w:r>
      <w:r w:rsidRPr="007722D9">
        <w:rPr>
          <w:rFonts w:ascii="Calibri Light" w:hAnsi="Calibri Light" w:cs="Calibri Light"/>
          <w:b w:val="0"/>
          <w:sz w:val="18"/>
          <w:szCs w:val="18"/>
        </w:rPr>
        <w:t xml:space="preserve">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 </w:t>
      </w:r>
    </w:p>
    <w:p w14:paraId="10FC78DA" w14:textId="77777777" w:rsidR="002671FB" w:rsidRPr="007722D9" w:rsidRDefault="002671FB" w:rsidP="002671FB">
      <w:pPr>
        <w:pStyle w:val="Tekstpodstawowy2"/>
        <w:ind w:left="567"/>
        <w:rPr>
          <w:rFonts w:ascii="Calibri Light" w:hAnsi="Calibri Light" w:cs="Calibri Light"/>
          <w:b w:val="0"/>
          <w:sz w:val="18"/>
          <w:szCs w:val="18"/>
        </w:rPr>
      </w:pPr>
      <w:r w:rsidRPr="007722D9">
        <w:rPr>
          <w:rFonts w:ascii="Calibri Light" w:hAnsi="Calibri Light" w:cs="Calibri Light"/>
          <w:b w:val="0"/>
          <w:sz w:val="18"/>
          <w:szCs w:val="18"/>
        </w:rPr>
        <w:t>W 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p>
    <w:p w14:paraId="4624EB2C" w14:textId="77777777" w:rsidR="001249DC" w:rsidRPr="007722D9" w:rsidRDefault="001249DC"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7722D9">
        <w:rPr>
          <w:rFonts w:ascii="Calibri Light" w:hAnsi="Calibri Light" w:cs="Calibri Light"/>
          <w:b w:val="0"/>
          <w:bCs w:val="0"/>
          <w:sz w:val="18"/>
          <w:szCs w:val="18"/>
        </w:rPr>
        <w:t>.</w:t>
      </w:r>
    </w:p>
    <w:p w14:paraId="115EC73C" w14:textId="77777777" w:rsidR="00841587" w:rsidRPr="007722D9" w:rsidRDefault="001024E0" w:rsidP="00C80EED">
      <w:pPr>
        <w:pStyle w:val="Tekstpodstawowy2"/>
        <w:numPr>
          <w:ilvl w:val="1"/>
          <w:numId w:val="15"/>
        </w:numPr>
        <w:ind w:left="567" w:hanging="567"/>
        <w:rPr>
          <w:rFonts w:ascii="Calibri Light" w:hAnsi="Calibri Light" w:cs="Calibri Light"/>
          <w:b w:val="0"/>
          <w:iCs/>
          <w:sz w:val="18"/>
          <w:szCs w:val="18"/>
        </w:rPr>
      </w:pPr>
      <w:r w:rsidRPr="007722D9">
        <w:rPr>
          <w:rFonts w:ascii="Calibri Light" w:hAnsi="Calibri Light" w:cs="Calibri Light"/>
          <w:bCs w:val="0"/>
          <w:iCs/>
          <w:sz w:val="18"/>
          <w:szCs w:val="18"/>
        </w:rPr>
        <w:t>Złożenie oferty.</w:t>
      </w:r>
    </w:p>
    <w:p w14:paraId="0258EE6D" w14:textId="3BB9AD1B" w:rsidR="00A67D04" w:rsidRPr="007722D9" w:rsidRDefault="00A67D04" w:rsidP="00A67D04">
      <w:pPr>
        <w:pStyle w:val="Akapitzlist"/>
        <w:numPr>
          <w:ilvl w:val="2"/>
          <w:numId w:val="15"/>
        </w:numPr>
        <w:spacing w:before="120"/>
        <w:ind w:left="567" w:hanging="567"/>
        <w:jc w:val="both"/>
        <w:rPr>
          <w:rFonts w:ascii="Calibri Light" w:hAnsi="Calibri Light" w:cs="Calibri Light"/>
          <w:bCs/>
          <w:iCs/>
          <w:sz w:val="18"/>
          <w:szCs w:val="18"/>
        </w:rPr>
      </w:pPr>
      <w:bookmarkStart w:id="3" w:name="_Hlk74226846"/>
      <w:bookmarkStart w:id="4" w:name="_Hlk147839207"/>
      <w:r w:rsidRPr="007722D9">
        <w:rPr>
          <w:rFonts w:ascii="Calibri Light" w:hAnsi="Calibri Light" w:cs="Calibri Light"/>
          <w:bCs/>
          <w:iCs/>
          <w:sz w:val="18"/>
          <w:szCs w:val="18"/>
        </w:rPr>
        <w:t>Ofertę należy sporządzić na interaktywnym formularzu udostępnionym przez Zamawiającego oraz podpisać podpisem zaufanym,</w:t>
      </w:r>
      <w:r w:rsidRPr="007722D9">
        <w:rPr>
          <w:rFonts w:ascii="Calibri Light" w:hAnsi="Calibri Light" w:cs="Calibri Light"/>
          <w:sz w:val="18"/>
          <w:szCs w:val="18"/>
        </w:rPr>
        <w:t xml:space="preserve"> kwalifikowanym podpisem elektronicznym </w:t>
      </w:r>
      <w:r w:rsidRPr="007722D9">
        <w:rPr>
          <w:rFonts w:ascii="Calibri Light" w:hAnsi="Calibri Light" w:cs="Calibri Light"/>
          <w:bCs/>
          <w:iCs/>
          <w:sz w:val="18"/>
          <w:szCs w:val="18"/>
        </w:rPr>
        <w:t>lub podpisem osobistym (za pomocą e-dowodu osobistego z certyfikatem podpisu osobistego)</w:t>
      </w:r>
      <w:bookmarkEnd w:id="3"/>
      <w:r w:rsidRPr="007722D9">
        <w:rPr>
          <w:rFonts w:ascii="Calibri Light" w:hAnsi="Calibri Light" w:cs="Calibri Light"/>
          <w:bCs/>
          <w:iCs/>
          <w:sz w:val="18"/>
          <w:szCs w:val="18"/>
        </w:rPr>
        <w:t xml:space="preserve">. Ofertę w formie elektronicznej należy złożyć za pośrednictwem Platformy e-Zamówienia dostępnej pod adresem: </w:t>
      </w:r>
      <w:hyperlink r:id="rId21" w:history="1">
        <w:r w:rsidRPr="007722D9">
          <w:rPr>
            <w:rFonts w:ascii="Calibri Light" w:hAnsi="Calibri Light" w:cs="Calibri Light"/>
            <w:b/>
            <w:bCs/>
            <w:i/>
            <w:iCs/>
            <w:color w:val="0000FF"/>
            <w:sz w:val="18"/>
            <w:szCs w:val="18"/>
            <w:u w:val="single"/>
          </w:rPr>
          <w:t>https://ezamowienia.gov.pl/pl</w:t>
        </w:r>
      </w:hyperlink>
      <w:r w:rsidRPr="007722D9">
        <w:rPr>
          <w:rFonts w:ascii="Calibri Light" w:hAnsi="Calibri Light" w:cs="Calibri Light"/>
          <w:b/>
          <w:bCs/>
          <w:i/>
          <w:iCs/>
          <w:sz w:val="18"/>
          <w:szCs w:val="18"/>
        </w:rPr>
        <w:t xml:space="preserve"> </w:t>
      </w:r>
      <w:r w:rsidRPr="007722D9">
        <w:rPr>
          <w:rFonts w:ascii="Calibri Light" w:hAnsi="Calibri Light" w:cs="Calibri Light"/>
          <w:bCs/>
          <w:iCs/>
          <w:sz w:val="18"/>
          <w:szCs w:val="18"/>
        </w:rPr>
        <w:t>w konkretnym postępowaniu w sprawie udzielenia zamówienia publicznego.</w:t>
      </w:r>
    </w:p>
    <w:p w14:paraId="28BF73FC"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 xml:space="preserve">Do oferty należy dołączyć wszystkie wymagane w Ogłoszeniu lub SWZ dokumenty </w:t>
      </w:r>
      <w:r w:rsidRPr="007722D9">
        <w:rPr>
          <w:rFonts w:ascii="Calibri Light" w:hAnsi="Calibri Light" w:cs="Calibri Light"/>
          <w:b/>
          <w:sz w:val="18"/>
          <w:szCs w:val="18"/>
        </w:rPr>
        <w:t xml:space="preserve">w formie elektronicznej lub w postaci elektronicznej opatrzonej podpisem zaufanym, </w:t>
      </w:r>
      <w:r w:rsidRPr="007722D9">
        <w:rPr>
          <w:rFonts w:ascii="Calibri Light" w:hAnsi="Calibri Light" w:cs="Calibri Light"/>
          <w:b/>
          <w:bCs/>
          <w:sz w:val="18"/>
          <w:szCs w:val="18"/>
        </w:rPr>
        <w:t>kwalifikowanym podpisem elektronicznym</w:t>
      </w:r>
      <w:r w:rsidRPr="007722D9">
        <w:rPr>
          <w:rFonts w:ascii="Calibri Light" w:hAnsi="Calibri Light" w:cs="Calibri Light"/>
          <w:sz w:val="18"/>
          <w:szCs w:val="18"/>
        </w:rPr>
        <w:t xml:space="preserve"> </w:t>
      </w:r>
      <w:r w:rsidRPr="007722D9">
        <w:rPr>
          <w:rFonts w:ascii="Calibri Light" w:hAnsi="Calibri Light" w:cs="Calibri Light"/>
          <w:b/>
          <w:sz w:val="18"/>
          <w:szCs w:val="18"/>
        </w:rPr>
        <w:t>lub podpisem osobistym.</w:t>
      </w:r>
      <w:r w:rsidRPr="007722D9">
        <w:rPr>
          <w:rFonts w:ascii="Calibri Light" w:hAnsi="Calibri Light" w:cs="Calibri Light"/>
          <w:bCs/>
          <w:iCs/>
          <w:sz w:val="18"/>
          <w:szCs w:val="18"/>
        </w:rPr>
        <w:t xml:space="preserve"> </w:t>
      </w:r>
    </w:p>
    <w:p w14:paraId="53D160B7"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Zaleca się zaplanowanie złożenia oferty z wyprzedzeniem minimum 24h, aby zdążyć w terminie przewidzianym na jej złożenie w przypadku wystąpienia siły wyższej, jak np. awaria</w:t>
      </w:r>
      <w:r w:rsidRPr="007722D9">
        <w:rPr>
          <w:rFonts w:ascii="Calibri Light" w:hAnsi="Calibri Light" w:cs="Calibri Light"/>
          <w:iCs/>
          <w:sz w:val="18"/>
          <w:szCs w:val="18"/>
        </w:rPr>
        <w:t xml:space="preserve"> Platformy,</w:t>
      </w:r>
      <w:r w:rsidRPr="007722D9">
        <w:rPr>
          <w:rFonts w:ascii="Calibri Light" w:hAnsi="Calibri Light" w:cs="Calibri Light"/>
          <w:bCs/>
          <w:iCs/>
          <w:sz w:val="18"/>
          <w:szCs w:val="18"/>
        </w:rPr>
        <w:t xml:space="preserve"> awaria Internetu, problemy techniczne związane z brakiem np. aktualnej przeglądarki, itp.</w:t>
      </w:r>
    </w:p>
    <w:p w14:paraId="227838FB"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792EA941"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Za datę przekazania oferty przyjmuje się datę i godzinę zarejestrowania jej na platformie e-Zamówienia.</w:t>
      </w:r>
    </w:p>
    <w:p w14:paraId="0E202C09"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Oferta powinna być sporządzona w języku polskim, z zachowaniem postaci elektronicznej w formacie danych m.in.: .pdf, .</w:t>
      </w:r>
      <w:proofErr w:type="spellStart"/>
      <w:r w:rsidRPr="007722D9">
        <w:rPr>
          <w:rFonts w:ascii="Calibri Light" w:hAnsi="Calibri Light" w:cs="Calibri Light"/>
          <w:bCs/>
          <w:iCs/>
          <w:sz w:val="18"/>
          <w:szCs w:val="18"/>
        </w:rPr>
        <w:t>doc</w:t>
      </w:r>
      <w:proofErr w:type="spellEnd"/>
      <w:r w:rsidRPr="007722D9">
        <w:rPr>
          <w:rFonts w:ascii="Calibri Light" w:hAnsi="Calibri Light" w:cs="Calibri Light"/>
          <w:bCs/>
          <w:iCs/>
          <w:sz w:val="18"/>
          <w:szCs w:val="18"/>
        </w:rPr>
        <w:t>, .</w:t>
      </w:r>
      <w:proofErr w:type="spellStart"/>
      <w:r w:rsidRPr="007722D9">
        <w:rPr>
          <w:rFonts w:ascii="Calibri Light" w:hAnsi="Calibri Light" w:cs="Calibri Light"/>
          <w:bCs/>
          <w:iCs/>
          <w:sz w:val="18"/>
          <w:szCs w:val="18"/>
        </w:rPr>
        <w:t>docx</w:t>
      </w:r>
      <w:proofErr w:type="spellEnd"/>
      <w:r w:rsidRPr="007722D9">
        <w:rPr>
          <w:rFonts w:ascii="Calibri Light" w:hAnsi="Calibri Light" w:cs="Calibri Light"/>
          <w:bCs/>
          <w:iCs/>
          <w:sz w:val="18"/>
          <w:szCs w:val="18"/>
        </w:rPr>
        <w:t>, .rtf, .</w:t>
      </w:r>
      <w:proofErr w:type="spellStart"/>
      <w:r w:rsidRPr="007722D9">
        <w:rPr>
          <w:rFonts w:ascii="Calibri Light" w:hAnsi="Calibri Light" w:cs="Calibri Light"/>
          <w:bCs/>
          <w:iCs/>
          <w:sz w:val="18"/>
          <w:szCs w:val="18"/>
        </w:rPr>
        <w:t>xps</w:t>
      </w:r>
      <w:proofErr w:type="spellEnd"/>
      <w:r w:rsidRPr="007722D9">
        <w:rPr>
          <w:rFonts w:ascii="Calibri Light" w:hAnsi="Calibri Light" w:cs="Calibri Light"/>
          <w:bCs/>
          <w:iCs/>
          <w:sz w:val="18"/>
          <w:szCs w:val="18"/>
        </w:rPr>
        <w:t>, .</w:t>
      </w:r>
      <w:proofErr w:type="spellStart"/>
      <w:r w:rsidRPr="007722D9">
        <w:rPr>
          <w:rFonts w:ascii="Calibri Light" w:hAnsi="Calibri Light" w:cs="Calibri Light"/>
          <w:bCs/>
          <w:iCs/>
          <w:sz w:val="18"/>
          <w:szCs w:val="18"/>
        </w:rPr>
        <w:t>odt</w:t>
      </w:r>
      <w:proofErr w:type="spellEnd"/>
      <w:r w:rsidRPr="007722D9">
        <w:rPr>
          <w:rFonts w:ascii="Calibri Light" w:hAnsi="Calibri Light" w:cs="Calibri Light"/>
          <w:bCs/>
          <w:iCs/>
          <w:sz w:val="18"/>
          <w:szCs w:val="18"/>
        </w:rPr>
        <w:t>, .txt, .xls,.xlsx, .zip, .</w:t>
      </w:r>
      <w:proofErr w:type="spellStart"/>
      <w:r w:rsidRPr="007722D9">
        <w:rPr>
          <w:rFonts w:ascii="Calibri Light" w:hAnsi="Calibri Light" w:cs="Calibri Light"/>
          <w:bCs/>
          <w:iCs/>
          <w:sz w:val="18"/>
          <w:szCs w:val="18"/>
        </w:rPr>
        <w:t>rar</w:t>
      </w:r>
      <w:proofErr w:type="spellEnd"/>
      <w:r w:rsidRPr="007722D9">
        <w:rPr>
          <w:rFonts w:ascii="Calibri Light" w:hAnsi="Calibri Light" w:cs="Calibri Light"/>
          <w:bCs/>
          <w:iCs/>
          <w:sz w:val="18"/>
          <w:szCs w:val="18"/>
        </w:rPr>
        <w:t>.</w:t>
      </w:r>
    </w:p>
    <w:p w14:paraId="03460DD8" w14:textId="77777777" w:rsidR="00A67D04" w:rsidRPr="007722D9" w:rsidRDefault="00A67D04" w:rsidP="00A67D04">
      <w:pPr>
        <w:numPr>
          <w:ilvl w:val="2"/>
          <w:numId w:val="15"/>
        </w:numPr>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 xml:space="preserve">Zamawiający zaleca: </w:t>
      </w:r>
    </w:p>
    <w:p w14:paraId="318DD044" w14:textId="77777777" w:rsidR="00A67D04" w:rsidRPr="007722D9" w:rsidRDefault="00A67D04" w:rsidP="00A67D04">
      <w:pPr>
        <w:spacing w:before="120"/>
        <w:ind w:left="567"/>
        <w:jc w:val="both"/>
        <w:rPr>
          <w:rFonts w:ascii="Calibri Light" w:hAnsi="Calibri Light" w:cs="Calibri Light"/>
          <w:bCs/>
          <w:iCs/>
          <w:sz w:val="18"/>
          <w:szCs w:val="18"/>
        </w:rPr>
      </w:pPr>
      <w:r w:rsidRPr="007722D9">
        <w:rPr>
          <w:rFonts w:ascii="Calibri Light" w:hAnsi="Calibri Light" w:cs="Calibri Light"/>
          <w:bCs/>
          <w:iCs/>
          <w:sz w:val="18"/>
          <w:szCs w:val="18"/>
        </w:rPr>
        <w:t>- przekonwertowanie plików składających się na ofertę na format PDF,</w:t>
      </w:r>
    </w:p>
    <w:p w14:paraId="287B8E68" w14:textId="77777777" w:rsidR="00A67D04" w:rsidRPr="007722D9" w:rsidRDefault="00A67D04" w:rsidP="00A67D04">
      <w:pPr>
        <w:spacing w:before="120"/>
        <w:ind w:firstLine="567"/>
        <w:jc w:val="both"/>
        <w:rPr>
          <w:rFonts w:ascii="Calibri Light" w:hAnsi="Calibri Light" w:cs="Calibri Light"/>
          <w:bCs/>
          <w:iCs/>
          <w:sz w:val="18"/>
          <w:szCs w:val="18"/>
        </w:rPr>
      </w:pPr>
      <w:r w:rsidRPr="007722D9">
        <w:rPr>
          <w:rFonts w:ascii="Calibri Light" w:hAnsi="Calibri Light" w:cs="Calibri Light"/>
          <w:bCs/>
          <w:iCs/>
          <w:sz w:val="18"/>
          <w:szCs w:val="18"/>
        </w:rPr>
        <w:t xml:space="preserve">- opatrzenie plików składających się na ofertę podpisem kwalifikowanym </w:t>
      </w:r>
      <w:proofErr w:type="spellStart"/>
      <w:r w:rsidRPr="007722D9">
        <w:rPr>
          <w:rFonts w:ascii="Calibri Light" w:hAnsi="Calibri Light" w:cs="Calibri Light"/>
          <w:bCs/>
          <w:iCs/>
          <w:sz w:val="18"/>
          <w:szCs w:val="18"/>
        </w:rPr>
        <w:t>PAdES</w:t>
      </w:r>
      <w:proofErr w:type="spellEnd"/>
      <w:r w:rsidRPr="007722D9">
        <w:rPr>
          <w:rFonts w:ascii="Calibri Light" w:hAnsi="Calibri Light" w:cs="Calibri Light"/>
          <w:bCs/>
          <w:iCs/>
          <w:sz w:val="18"/>
          <w:szCs w:val="18"/>
        </w:rPr>
        <w:t>,</w:t>
      </w:r>
    </w:p>
    <w:p w14:paraId="27130420" w14:textId="77777777" w:rsidR="00A67D04" w:rsidRPr="007722D9" w:rsidRDefault="00A67D04" w:rsidP="00A67D04">
      <w:pPr>
        <w:spacing w:before="120"/>
        <w:ind w:left="709" w:hanging="142"/>
        <w:jc w:val="both"/>
        <w:rPr>
          <w:rFonts w:ascii="Calibri Light" w:hAnsi="Calibri Light" w:cs="Calibri Light"/>
          <w:bCs/>
          <w:iCs/>
          <w:sz w:val="18"/>
          <w:szCs w:val="18"/>
        </w:rPr>
      </w:pPr>
      <w:r w:rsidRPr="007722D9">
        <w:rPr>
          <w:rFonts w:ascii="Calibri Light" w:hAnsi="Calibri Light" w:cs="Calibri Light"/>
          <w:bCs/>
          <w:iCs/>
          <w:sz w:val="18"/>
          <w:szCs w:val="18"/>
        </w:rPr>
        <w:t xml:space="preserve">- w przypadku składania dokumentów w formacie innym niż PDF, pliki w innych formatach niż PDF zaleca się opatrzyć zewnętrznym podpisem </w:t>
      </w:r>
      <w:proofErr w:type="spellStart"/>
      <w:r w:rsidRPr="007722D9">
        <w:rPr>
          <w:rFonts w:ascii="Calibri Light" w:hAnsi="Calibri Light" w:cs="Calibri Light"/>
          <w:bCs/>
          <w:iCs/>
          <w:sz w:val="18"/>
          <w:szCs w:val="18"/>
        </w:rPr>
        <w:t>XAdES</w:t>
      </w:r>
      <w:proofErr w:type="spellEnd"/>
      <w:r w:rsidRPr="007722D9">
        <w:rPr>
          <w:rFonts w:ascii="Calibri Light" w:hAnsi="Calibri Light" w:cs="Calibri Light"/>
          <w:bCs/>
          <w:iCs/>
          <w:sz w:val="18"/>
          <w:szCs w:val="18"/>
        </w:rPr>
        <w:t>. Plik z podpisem należy przesłać łącznie z dokumentem podpisywanym.</w:t>
      </w:r>
    </w:p>
    <w:p w14:paraId="1F91F906" w14:textId="77777777" w:rsidR="00A67D04" w:rsidRPr="007722D9" w:rsidRDefault="00A67D04" w:rsidP="00A67D04">
      <w:pPr>
        <w:numPr>
          <w:ilvl w:val="2"/>
          <w:numId w:val="15"/>
        </w:numPr>
        <w:tabs>
          <w:tab w:val="left" w:pos="709"/>
        </w:tabs>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Wykonawca może przed upływem terminu do składania ofert zmienić lub wycofać ofertę, jednak należy to zrobić przed upływem terminu składania ofert w postępowaniu.</w:t>
      </w:r>
    </w:p>
    <w:p w14:paraId="3E0B13E7" w14:textId="77777777" w:rsidR="00A67D04" w:rsidRPr="007722D9" w:rsidRDefault="00A67D04" w:rsidP="00A67D04">
      <w:pPr>
        <w:numPr>
          <w:ilvl w:val="2"/>
          <w:numId w:val="15"/>
        </w:numPr>
        <w:tabs>
          <w:tab w:val="left" w:pos="709"/>
        </w:tabs>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Wykonawca po upływie terminu do składania ofert nie może skutecznie dokonać zmiany ani wycofać złożonej oferty.</w:t>
      </w:r>
    </w:p>
    <w:p w14:paraId="4A074BA6" w14:textId="77777777" w:rsidR="00A67D04" w:rsidRPr="007722D9" w:rsidRDefault="00A67D04" w:rsidP="00A67D04">
      <w:pPr>
        <w:numPr>
          <w:ilvl w:val="2"/>
          <w:numId w:val="15"/>
        </w:numPr>
        <w:tabs>
          <w:tab w:val="left" w:pos="709"/>
        </w:tabs>
        <w:spacing w:before="120"/>
        <w:ind w:left="567" w:hanging="567"/>
        <w:jc w:val="both"/>
        <w:rPr>
          <w:rFonts w:ascii="Calibri Light" w:hAnsi="Calibri Light" w:cs="Calibri Light"/>
          <w:bCs/>
          <w:iCs/>
          <w:sz w:val="18"/>
          <w:szCs w:val="18"/>
        </w:rPr>
      </w:pPr>
      <w:r w:rsidRPr="007722D9">
        <w:rPr>
          <w:rFonts w:ascii="Calibri Light" w:hAnsi="Calibri Light" w:cs="Calibri Light"/>
          <w:bCs/>
          <w:iCs/>
          <w:sz w:val="18"/>
          <w:szCs w:val="18"/>
        </w:rPr>
        <w:t>Zamawiający odrzuci ofertę złożoną po terminie składania ofert.</w:t>
      </w:r>
    </w:p>
    <w:p w14:paraId="14EE0B21" w14:textId="77777777" w:rsidR="00A67D04" w:rsidRPr="007722D9" w:rsidRDefault="00A67D04" w:rsidP="00A67D04">
      <w:pPr>
        <w:numPr>
          <w:ilvl w:val="1"/>
          <w:numId w:val="15"/>
        </w:numPr>
        <w:tabs>
          <w:tab w:val="left" w:pos="567"/>
          <w:tab w:val="left" w:pos="709"/>
        </w:tabs>
        <w:spacing w:before="120"/>
        <w:ind w:left="567" w:hanging="567"/>
        <w:jc w:val="both"/>
        <w:rPr>
          <w:rFonts w:ascii="Calibri Light" w:hAnsi="Calibri Light" w:cs="Calibri Light"/>
          <w:b/>
          <w:bCs/>
          <w:iCs/>
          <w:sz w:val="18"/>
          <w:szCs w:val="18"/>
        </w:rPr>
      </w:pPr>
      <w:bookmarkStart w:id="5" w:name="_Hlk74226560"/>
      <w:r w:rsidRPr="007722D9">
        <w:rPr>
          <w:rFonts w:ascii="Calibri Light" w:hAnsi="Calibri Light" w:cs="Calibri Light"/>
          <w:b/>
          <w:bCs/>
          <w:iCs/>
          <w:sz w:val="18"/>
          <w:szCs w:val="18"/>
        </w:rPr>
        <w:t>Szczegółowa instrukcja dla Wykonawców dotycząca złożenia oferty znajduje się na stronie internetowej pod adresem:</w:t>
      </w:r>
      <w:bookmarkEnd w:id="5"/>
      <w:r w:rsidRPr="007722D9">
        <w:rPr>
          <w:rFonts w:ascii="Calibri Light" w:hAnsi="Calibri Light" w:cs="Calibri Light"/>
          <w:b/>
          <w:bCs/>
          <w:iCs/>
          <w:sz w:val="18"/>
          <w:szCs w:val="18"/>
        </w:rPr>
        <w:br/>
      </w:r>
      <w:hyperlink r:id="rId22" w:history="1">
        <w:r w:rsidRPr="007722D9">
          <w:rPr>
            <w:rFonts w:ascii="Calibri Light" w:hAnsi="Calibri Light" w:cs="Calibri Light"/>
            <w:b/>
            <w:bCs/>
            <w:i/>
            <w:iCs/>
            <w:color w:val="0000FF"/>
            <w:sz w:val="18"/>
            <w:szCs w:val="18"/>
            <w:u w:val="single"/>
          </w:rPr>
          <w:t>https://ezamowienia.gov.pl/pl</w:t>
        </w:r>
      </w:hyperlink>
      <w:r w:rsidRPr="007722D9">
        <w:rPr>
          <w:rFonts w:ascii="Calibri Light" w:hAnsi="Calibri Light" w:cs="Calibri Light"/>
          <w:b/>
          <w:bCs/>
          <w:iCs/>
          <w:sz w:val="18"/>
          <w:szCs w:val="18"/>
        </w:rPr>
        <w:t>.</w:t>
      </w:r>
    </w:p>
    <w:p w14:paraId="0B2DB314" w14:textId="77777777" w:rsidR="00A67D04" w:rsidRPr="007722D9" w:rsidRDefault="00A67D04" w:rsidP="00A67D04">
      <w:pPr>
        <w:numPr>
          <w:ilvl w:val="1"/>
          <w:numId w:val="15"/>
        </w:numPr>
        <w:tabs>
          <w:tab w:val="left" w:pos="567"/>
          <w:tab w:val="left" w:pos="709"/>
        </w:tabs>
        <w:spacing w:before="120"/>
        <w:ind w:left="567" w:hanging="567"/>
        <w:jc w:val="both"/>
        <w:rPr>
          <w:rFonts w:ascii="Calibri Light" w:hAnsi="Calibri Light" w:cs="Calibri Light"/>
          <w:b/>
          <w:bCs/>
          <w:sz w:val="18"/>
          <w:szCs w:val="18"/>
        </w:rPr>
      </w:pPr>
      <w:r w:rsidRPr="007722D9">
        <w:rPr>
          <w:rFonts w:ascii="Calibri Light" w:hAnsi="Calibri Light" w:cs="Calibri Light"/>
          <w:b/>
          <w:bCs/>
          <w:iCs/>
          <w:sz w:val="18"/>
          <w:szCs w:val="18"/>
        </w:rPr>
        <w:lastRenderedPageBreak/>
        <w:t xml:space="preserve">Zamawiający informuje, iż zgodnie z art. 18 ust. 3 ustawy </w:t>
      </w:r>
      <w:proofErr w:type="spellStart"/>
      <w:r w:rsidRPr="007722D9">
        <w:rPr>
          <w:rFonts w:ascii="Calibri Light" w:hAnsi="Calibri Light" w:cs="Calibri Light"/>
          <w:b/>
          <w:bCs/>
          <w:iCs/>
          <w:sz w:val="18"/>
          <w:szCs w:val="18"/>
        </w:rPr>
        <w:t>Pzp</w:t>
      </w:r>
      <w:proofErr w:type="spellEnd"/>
      <w:r w:rsidRPr="007722D9">
        <w:rPr>
          <w:rFonts w:ascii="Calibri Light" w:hAnsi="Calibri Light" w:cs="Calibri Light"/>
          <w:b/>
          <w:bCs/>
          <w:iCs/>
          <w:sz w:val="18"/>
          <w:szCs w:val="18"/>
        </w:rPr>
        <w:t xml:space="preserve">, nie ujawnia się informacji stanowiących tajemnicę przedsiębiorstwa, w rozumieniu przepisów ustawy z dnia 16 kwietnia 1993 r. </w:t>
      </w:r>
      <w:r w:rsidRPr="007722D9">
        <w:rPr>
          <w:rFonts w:ascii="Calibri Light" w:hAnsi="Calibri Light" w:cs="Calibri Light"/>
          <w:b/>
          <w:bCs/>
          <w:i/>
          <w:sz w:val="18"/>
          <w:szCs w:val="18"/>
        </w:rPr>
        <w:t>o zwalczaniu nieuczciwej konkurencji</w:t>
      </w:r>
      <w:r w:rsidRPr="007722D9">
        <w:rPr>
          <w:rFonts w:ascii="Calibri Light" w:hAnsi="Calibri Light" w:cs="Calibri Light"/>
          <w:b/>
          <w:bCs/>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7722D9">
        <w:rPr>
          <w:rFonts w:ascii="Calibri Light" w:hAnsi="Calibri Light" w:cs="Calibri Light"/>
          <w:b/>
          <w:bCs/>
          <w:iCs/>
          <w:sz w:val="18"/>
          <w:szCs w:val="18"/>
        </w:rPr>
        <w:t>Pzp</w:t>
      </w:r>
      <w:proofErr w:type="spellEnd"/>
      <w:r w:rsidRPr="007722D9">
        <w:rPr>
          <w:rFonts w:ascii="Calibri Light" w:hAnsi="Calibri Light" w:cs="Calibri Light"/>
          <w:b/>
          <w:bCs/>
          <w:iCs/>
          <w:sz w:val="18"/>
          <w:szCs w:val="18"/>
        </w:rPr>
        <w:t xml:space="preserve">. </w:t>
      </w:r>
    </w:p>
    <w:p w14:paraId="733BC1AE" w14:textId="77777777" w:rsidR="00A67D04" w:rsidRPr="007722D9" w:rsidRDefault="00A67D04" w:rsidP="00A67D04">
      <w:pPr>
        <w:numPr>
          <w:ilvl w:val="2"/>
          <w:numId w:val="15"/>
        </w:numPr>
        <w:spacing w:before="120"/>
        <w:ind w:left="567" w:hanging="567"/>
        <w:jc w:val="both"/>
        <w:rPr>
          <w:rFonts w:ascii="Calibri Light" w:hAnsi="Calibri Light" w:cs="Calibri Light"/>
          <w:sz w:val="18"/>
          <w:szCs w:val="18"/>
        </w:rPr>
      </w:pPr>
      <w:r w:rsidRPr="007722D9">
        <w:rPr>
          <w:rFonts w:ascii="Calibri Light" w:hAnsi="Calibri Light" w:cs="Calibri Light"/>
          <w:sz w:val="18"/>
          <w:szCs w:val="18"/>
        </w:rPr>
        <w:t>Wykonawca winien wykazać, iż zastrzeżone informacje stanowią tajemnicę przedsiębiorstwa poprzez załączenie dowodów potwierdzających, że:</w:t>
      </w:r>
    </w:p>
    <w:p w14:paraId="568231FC" w14:textId="77777777" w:rsidR="00A67D04" w:rsidRPr="007722D9" w:rsidRDefault="00A67D04" w:rsidP="00A67D04">
      <w:pPr>
        <w:numPr>
          <w:ilvl w:val="0"/>
          <w:numId w:val="5"/>
        </w:numPr>
        <w:ind w:left="851" w:hanging="284"/>
        <w:jc w:val="both"/>
        <w:rPr>
          <w:rFonts w:ascii="Calibri Light" w:hAnsi="Calibri Light" w:cs="Calibri Light"/>
          <w:sz w:val="18"/>
          <w:szCs w:val="18"/>
        </w:rPr>
      </w:pPr>
      <w:r w:rsidRPr="007722D9">
        <w:rPr>
          <w:rFonts w:ascii="Calibri Light" w:hAnsi="Calibri Light" w:cs="Calibri Light"/>
          <w:sz w:val="18"/>
          <w:szCs w:val="18"/>
        </w:rPr>
        <w:t>informacje nie są ujawnione do wiadomości publicznej,</w:t>
      </w:r>
    </w:p>
    <w:p w14:paraId="5BC48176" w14:textId="77777777" w:rsidR="00A67D04" w:rsidRPr="007722D9" w:rsidRDefault="00A67D04" w:rsidP="00A67D04">
      <w:pPr>
        <w:numPr>
          <w:ilvl w:val="0"/>
          <w:numId w:val="5"/>
        </w:numPr>
        <w:ind w:left="851" w:hanging="284"/>
        <w:jc w:val="both"/>
        <w:rPr>
          <w:rFonts w:ascii="Calibri Light" w:hAnsi="Calibri Light" w:cs="Calibri Light"/>
          <w:sz w:val="18"/>
          <w:szCs w:val="18"/>
        </w:rPr>
      </w:pPr>
      <w:r w:rsidRPr="007722D9">
        <w:rPr>
          <w:rFonts w:ascii="Calibri Light" w:hAnsi="Calibri Light" w:cs="Calibri Light"/>
          <w:sz w:val="18"/>
          <w:szCs w:val="18"/>
        </w:rPr>
        <w:t>informacje mają charakter techniczny, technologiczny, organizacyjny lub inny, o ile ma wartość gospodarczą,</w:t>
      </w:r>
    </w:p>
    <w:p w14:paraId="1CA781CF" w14:textId="77777777" w:rsidR="00A67D04" w:rsidRPr="007722D9" w:rsidRDefault="00A67D04" w:rsidP="00A67D04">
      <w:pPr>
        <w:numPr>
          <w:ilvl w:val="0"/>
          <w:numId w:val="5"/>
        </w:numPr>
        <w:ind w:left="851" w:hanging="284"/>
        <w:jc w:val="both"/>
        <w:rPr>
          <w:rFonts w:ascii="Calibri Light" w:hAnsi="Calibri Light" w:cs="Calibri Light"/>
          <w:sz w:val="18"/>
          <w:szCs w:val="18"/>
        </w:rPr>
      </w:pPr>
      <w:r w:rsidRPr="007722D9">
        <w:rPr>
          <w:rFonts w:ascii="Calibri Light" w:hAnsi="Calibri Light" w:cs="Calibri Light"/>
          <w:sz w:val="18"/>
          <w:szCs w:val="18"/>
        </w:rPr>
        <w:t>Wykonawca poczynił działania w celu zachowania poufności tych informacji poprzez ochronę fizyczną lub prawną.</w:t>
      </w:r>
    </w:p>
    <w:p w14:paraId="612B91ED" w14:textId="77777777" w:rsidR="00A67D04" w:rsidRPr="007722D9" w:rsidRDefault="00A67D04" w:rsidP="00A67D04">
      <w:pPr>
        <w:ind w:left="567"/>
        <w:jc w:val="both"/>
        <w:rPr>
          <w:rFonts w:ascii="Calibri Light" w:hAnsi="Calibri Light" w:cs="Calibri Light"/>
          <w:sz w:val="18"/>
          <w:szCs w:val="18"/>
        </w:rPr>
      </w:pPr>
      <w:r w:rsidRPr="007722D9">
        <w:rPr>
          <w:rFonts w:ascii="Calibri Light" w:hAnsi="Calibri Light" w:cs="Calibri Light"/>
          <w:sz w:val="18"/>
          <w:szCs w:val="18"/>
        </w:rPr>
        <w:t>Brak elementu wykazania, że informacje stanowią tajemnicę przedsiębiorstwa, będzie powodował, że zastrzeżenie nie będzie miało zastosowania.</w:t>
      </w:r>
    </w:p>
    <w:p w14:paraId="5F8A25FC" w14:textId="77777777" w:rsidR="00A67D04" w:rsidRPr="007722D9" w:rsidRDefault="00A67D04" w:rsidP="00A67D04">
      <w:pPr>
        <w:numPr>
          <w:ilvl w:val="2"/>
          <w:numId w:val="15"/>
        </w:numPr>
        <w:spacing w:before="120"/>
        <w:ind w:left="567" w:hanging="567"/>
        <w:jc w:val="both"/>
        <w:rPr>
          <w:rFonts w:ascii="Calibri Light" w:hAnsi="Calibri Light" w:cs="Calibri Light"/>
          <w:iCs/>
          <w:sz w:val="18"/>
          <w:szCs w:val="18"/>
        </w:rPr>
      </w:pPr>
      <w:r w:rsidRPr="007722D9">
        <w:rPr>
          <w:rFonts w:ascii="Calibri Light" w:hAnsi="Calibri Light" w:cs="Calibri Light"/>
          <w:iCs/>
          <w:sz w:val="18"/>
          <w:szCs w:val="18"/>
        </w:rPr>
        <w:t xml:space="preserve">Zamawiający wymaga, by tajemnica przedsiębiorstwa została załączona w formularzu elektronicznym na Platformie </w:t>
      </w:r>
      <w:r w:rsidRPr="007722D9">
        <w:rPr>
          <w:rFonts w:ascii="Calibri Light" w:hAnsi="Calibri Light" w:cs="Calibri Light"/>
          <w:b/>
          <w:bCs/>
          <w:iCs/>
          <w:sz w:val="18"/>
          <w:szCs w:val="18"/>
        </w:rPr>
        <w:t xml:space="preserve">w odrębnym pliku opatrzonym kwalifikowanym podpisem elektronicznym, </w:t>
      </w:r>
      <w:r w:rsidRPr="007722D9">
        <w:rPr>
          <w:rFonts w:ascii="Calibri Light" w:hAnsi="Calibri Light" w:cs="Calibri Light"/>
          <w:b/>
          <w:sz w:val="18"/>
          <w:szCs w:val="18"/>
        </w:rPr>
        <w:t>podpisem zaufanym lub podpisem osobistym</w:t>
      </w:r>
      <w:r w:rsidRPr="007722D9">
        <w:rPr>
          <w:rFonts w:ascii="Calibri Light" w:hAnsi="Calibri Light" w:cs="Calibri Light"/>
          <w:b/>
          <w:bCs/>
          <w:iCs/>
          <w:sz w:val="18"/>
          <w:szCs w:val="18"/>
        </w:rPr>
        <w:t xml:space="preserve"> wraz z jednoczesnym zaznaczeniem polecenia „Zawiera informacje niejawne”</w:t>
      </w:r>
      <w:r w:rsidRPr="007722D9">
        <w:rPr>
          <w:rFonts w:ascii="Calibri Light" w:hAnsi="Calibri Light" w:cs="Calibri Light"/>
          <w:iCs/>
          <w:sz w:val="18"/>
          <w:szCs w:val="18"/>
        </w:rPr>
        <w:t>.</w:t>
      </w:r>
    </w:p>
    <w:p w14:paraId="51E01C2C" w14:textId="77777777" w:rsidR="00A67D04" w:rsidRPr="007722D9" w:rsidRDefault="00A67D04" w:rsidP="00A67D04">
      <w:pPr>
        <w:numPr>
          <w:ilvl w:val="2"/>
          <w:numId w:val="15"/>
        </w:numPr>
        <w:spacing w:before="120"/>
        <w:ind w:left="567" w:hanging="567"/>
        <w:jc w:val="both"/>
        <w:rPr>
          <w:rFonts w:ascii="Calibri Light" w:hAnsi="Calibri Light" w:cs="Calibri Light"/>
          <w:iCs/>
          <w:sz w:val="18"/>
          <w:szCs w:val="18"/>
        </w:rPr>
      </w:pPr>
      <w:r w:rsidRPr="007722D9">
        <w:rPr>
          <w:rFonts w:ascii="Calibri Light" w:hAnsi="Calibri Light" w:cs="Calibri Light"/>
          <w:sz w:val="18"/>
          <w:szCs w:val="18"/>
        </w:rPr>
        <w:t>Wszelkie negatywne konsekwencje mogące wyniknąć z niezachowania powyższych wymagań będą obciążały Wykonawcę.</w:t>
      </w:r>
    </w:p>
    <w:p w14:paraId="1DA5A5D8" w14:textId="77777777" w:rsidR="00A67D04" w:rsidRPr="007722D9" w:rsidRDefault="00A67D04" w:rsidP="00A67D04">
      <w:pPr>
        <w:numPr>
          <w:ilvl w:val="1"/>
          <w:numId w:val="15"/>
        </w:numPr>
        <w:spacing w:before="120"/>
        <w:ind w:left="567" w:hanging="567"/>
        <w:jc w:val="both"/>
        <w:rPr>
          <w:rFonts w:ascii="Calibri Light" w:hAnsi="Calibri Light" w:cs="Calibri Light"/>
          <w:sz w:val="18"/>
          <w:szCs w:val="18"/>
          <w:lang w:eastAsia="en-US"/>
        </w:rPr>
      </w:pPr>
      <w:r w:rsidRPr="007722D9">
        <w:rPr>
          <w:rFonts w:ascii="Calibri Light" w:hAnsi="Calibri Light" w:cs="Calibri Light"/>
          <w:iCs/>
          <w:sz w:val="18"/>
          <w:szCs w:val="18"/>
          <w:lang w:eastAsia="en-US"/>
        </w:rPr>
        <w:t>Podmiotowe środki dowodowe oraz inne dokumenty lub oświadczenia, sporządzone w języku obcym przekazuje się wraz z tłumaczeniem na język polski.</w:t>
      </w:r>
    </w:p>
    <w:p w14:paraId="76D80B7C" w14:textId="77777777" w:rsidR="00A67D04" w:rsidRPr="007722D9" w:rsidRDefault="00A67D04" w:rsidP="00A67D04">
      <w:pPr>
        <w:numPr>
          <w:ilvl w:val="1"/>
          <w:numId w:val="15"/>
        </w:numPr>
        <w:spacing w:before="120"/>
        <w:ind w:left="567" w:hanging="567"/>
        <w:jc w:val="both"/>
        <w:rPr>
          <w:rFonts w:ascii="Calibri Light" w:hAnsi="Calibri Light" w:cs="Calibri Light"/>
          <w:sz w:val="18"/>
          <w:szCs w:val="18"/>
          <w:lang w:eastAsia="en-US"/>
        </w:rPr>
      </w:pPr>
      <w:r w:rsidRPr="007722D9">
        <w:rPr>
          <w:rFonts w:ascii="Calibri Light" w:hAnsi="Calibri Light" w:cs="Calibri Light"/>
          <w:iCs/>
          <w:sz w:val="18"/>
          <w:szCs w:val="18"/>
          <w:lang w:eastAsia="en-US"/>
        </w:rPr>
        <w:t>Wszystkie koszty związane z uczestnictwem w postępowaniu, w szczególności z przygotowaniem i złożeniem ofert ponosi Wykonawca składający ofertę.</w:t>
      </w:r>
    </w:p>
    <w:bookmarkEnd w:id="4"/>
    <w:p w14:paraId="37BA9EA9" w14:textId="77777777" w:rsidR="001249DC" w:rsidRPr="007722D9" w:rsidRDefault="001249DC" w:rsidP="00C80EED">
      <w:pPr>
        <w:pStyle w:val="Akapitzlist"/>
        <w:numPr>
          <w:ilvl w:val="0"/>
          <w:numId w:val="15"/>
        </w:numPr>
        <w:spacing w:before="240" w:line="240" w:lineRule="auto"/>
        <w:ind w:left="567" w:hanging="567"/>
        <w:jc w:val="both"/>
        <w:rPr>
          <w:rStyle w:val="tekstdokbold"/>
          <w:rFonts w:ascii="Calibri Light" w:hAnsi="Calibri Light" w:cs="Calibri Light"/>
          <w:b w:val="0"/>
          <w:bCs w:val="0"/>
          <w:sz w:val="18"/>
          <w:szCs w:val="18"/>
        </w:rPr>
      </w:pPr>
      <w:r w:rsidRPr="007722D9">
        <w:rPr>
          <w:rStyle w:val="tekstdokbold"/>
          <w:rFonts w:ascii="Calibri Light" w:hAnsi="Calibri Light" w:cs="Calibri Light"/>
          <w:sz w:val="18"/>
          <w:szCs w:val="18"/>
        </w:rPr>
        <w:t>OPIS SPOSOBU OBLICZENIA CENY OFERTY</w:t>
      </w:r>
    </w:p>
    <w:p w14:paraId="0D657EEE" w14:textId="7B94997B" w:rsidR="00270BEB" w:rsidRPr="007722D9" w:rsidRDefault="00FB4B1C"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Cena oferty zostanie wyliczona przez Wykonawcę w oparciu o </w:t>
      </w:r>
      <w:r w:rsidR="0072534A" w:rsidRPr="007722D9">
        <w:rPr>
          <w:rFonts w:ascii="Calibri Light" w:hAnsi="Calibri Light" w:cs="Calibri Light"/>
          <w:sz w:val="18"/>
          <w:szCs w:val="18"/>
        </w:rPr>
        <w:t xml:space="preserve">Arkusz kalkulacyjny dla zadania nr 1 ÷ </w:t>
      </w:r>
      <w:r w:rsidR="00153B0F">
        <w:rPr>
          <w:rFonts w:ascii="Calibri Light" w:hAnsi="Calibri Light" w:cs="Calibri Light"/>
          <w:sz w:val="18"/>
          <w:szCs w:val="18"/>
        </w:rPr>
        <w:t>8</w:t>
      </w:r>
      <w:r w:rsidR="0072534A" w:rsidRPr="007722D9">
        <w:rPr>
          <w:rFonts w:ascii="Calibri Light" w:hAnsi="Calibri Light" w:cs="Calibri Light"/>
          <w:sz w:val="18"/>
          <w:szCs w:val="18"/>
        </w:rPr>
        <w:t>, którego wzór stanowi załącznik do SWZ</w:t>
      </w:r>
      <w:r w:rsidR="00270BEB" w:rsidRPr="007722D9">
        <w:rPr>
          <w:rFonts w:ascii="Calibri Light" w:hAnsi="Calibri Light" w:cs="Calibri Light"/>
          <w:sz w:val="18"/>
          <w:szCs w:val="18"/>
        </w:rPr>
        <w:t>.</w:t>
      </w:r>
    </w:p>
    <w:p w14:paraId="591FC150" w14:textId="4D816AB6" w:rsidR="0072534A" w:rsidRPr="007722D9" w:rsidRDefault="0072534A"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Arkusz kalkulacyjny, o którym mowa w pkt 14.1. SWZ należy wypełnić ściśle według kolejności pozycji.</w:t>
      </w:r>
    </w:p>
    <w:p w14:paraId="6AE392AA" w14:textId="0B98BA10" w:rsidR="0072534A" w:rsidRPr="007722D9" w:rsidRDefault="0072534A"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Wykonawca obliczając cenę oferty musi uwzględnić wszystkie pozycje opisane w Arkuszach kalkulacyjnych. </w:t>
      </w:r>
      <w:r w:rsidR="001C38D0" w:rsidRPr="007722D9">
        <w:rPr>
          <w:rFonts w:ascii="Calibri Light" w:hAnsi="Calibri Light" w:cs="Calibri Light"/>
          <w:b/>
          <w:bCs/>
          <w:sz w:val="18"/>
          <w:szCs w:val="18"/>
        </w:rPr>
        <w:t xml:space="preserve">Wykonawca określi ceny jednostkowe brutto oraz wartości brutto z dokładnością do dwóch miejsc po przecinku. </w:t>
      </w:r>
      <w:r w:rsidRPr="007722D9">
        <w:rPr>
          <w:rFonts w:ascii="Calibri Light" w:hAnsi="Calibri Light" w:cs="Calibri Light"/>
          <w:sz w:val="18"/>
          <w:szCs w:val="18"/>
        </w:rPr>
        <w:t>Wykonawca nie może samodzielnie wprowadzać żadnych zmian. Cena oferty jest ceną ostateczną i nie będzie podlegała zmianom w</w:t>
      </w:r>
      <w:r w:rsidR="00236151" w:rsidRPr="007722D9">
        <w:rPr>
          <w:rFonts w:ascii="Calibri Light" w:hAnsi="Calibri Light" w:cs="Calibri Light"/>
          <w:sz w:val="18"/>
          <w:szCs w:val="18"/>
        </w:rPr>
        <w:t> </w:t>
      </w:r>
      <w:r w:rsidRPr="007722D9">
        <w:rPr>
          <w:rFonts w:ascii="Calibri Light" w:hAnsi="Calibri Light" w:cs="Calibri Light"/>
          <w:sz w:val="18"/>
          <w:szCs w:val="18"/>
        </w:rPr>
        <w:t>trakcie trwania umowy (za wyjątkiem sytuacji przewidzianych zapisami umowy).</w:t>
      </w:r>
      <w:r w:rsidR="001A03F7" w:rsidRPr="007722D9">
        <w:rPr>
          <w:rFonts w:ascii="Calibri Light" w:hAnsi="Calibri Light" w:cs="Calibri Light"/>
          <w:sz w:val="18"/>
          <w:szCs w:val="18"/>
        </w:rPr>
        <w:t xml:space="preserve"> </w:t>
      </w:r>
    </w:p>
    <w:p w14:paraId="20DB14D3" w14:textId="11D99DD6" w:rsidR="00282F82" w:rsidRPr="007722D9" w:rsidRDefault="00AF2A3D"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r w:rsidR="004211CD" w:rsidRPr="007722D9">
        <w:rPr>
          <w:rFonts w:ascii="Calibri Light" w:hAnsi="Calibri Light" w:cs="Calibri Light"/>
          <w:sz w:val="18"/>
          <w:szCs w:val="18"/>
        </w:rPr>
        <w:t>.</w:t>
      </w:r>
    </w:p>
    <w:p w14:paraId="0FBAA9B0" w14:textId="77777777" w:rsidR="004211CD" w:rsidRPr="007722D9" w:rsidRDefault="004211CD"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poprawi ofertę zgodn</w:t>
      </w:r>
      <w:r w:rsidR="00BB6350" w:rsidRPr="007722D9">
        <w:rPr>
          <w:rFonts w:ascii="Calibri Light" w:hAnsi="Calibri Light" w:cs="Calibri Light"/>
          <w:sz w:val="18"/>
          <w:szCs w:val="18"/>
        </w:rPr>
        <w:t xml:space="preserve">ie z art. </w:t>
      </w:r>
      <w:r w:rsidR="00CE0B00" w:rsidRPr="007722D9">
        <w:rPr>
          <w:rFonts w:ascii="Calibri Light" w:hAnsi="Calibri Light" w:cs="Calibri Light"/>
          <w:sz w:val="18"/>
          <w:szCs w:val="18"/>
        </w:rPr>
        <w:t>223</w:t>
      </w:r>
      <w:r w:rsidR="00BB6350" w:rsidRPr="007722D9">
        <w:rPr>
          <w:rFonts w:ascii="Calibri Light" w:hAnsi="Calibri Light" w:cs="Calibri Light"/>
          <w:sz w:val="18"/>
          <w:szCs w:val="18"/>
        </w:rPr>
        <w:t xml:space="preserve"> ust. 2 ustawy </w:t>
      </w:r>
      <w:proofErr w:type="spellStart"/>
      <w:r w:rsidR="00BB6350" w:rsidRPr="007722D9">
        <w:rPr>
          <w:rFonts w:ascii="Calibri Light" w:hAnsi="Calibri Light" w:cs="Calibri Light"/>
          <w:sz w:val="18"/>
          <w:szCs w:val="18"/>
        </w:rPr>
        <w:t>Pzp</w:t>
      </w:r>
      <w:proofErr w:type="spellEnd"/>
      <w:r w:rsidR="00BB6350" w:rsidRPr="007722D9">
        <w:rPr>
          <w:rFonts w:ascii="Calibri Light" w:hAnsi="Calibri Light" w:cs="Calibri Light"/>
          <w:sz w:val="18"/>
          <w:szCs w:val="18"/>
        </w:rPr>
        <w:t>.</w:t>
      </w:r>
    </w:p>
    <w:p w14:paraId="070C7FE9" w14:textId="77777777" w:rsidR="004211CD" w:rsidRPr="007722D9" w:rsidRDefault="004211CD"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Prawidłowe ustalenie podatku VAT należy do obowiązków Wykonawcy zgodnie z przepisami ustawy o</w:t>
      </w:r>
      <w:r w:rsidR="000A4A45" w:rsidRPr="007722D9">
        <w:rPr>
          <w:rFonts w:ascii="Calibri Light" w:hAnsi="Calibri Light" w:cs="Calibri Light"/>
          <w:sz w:val="18"/>
          <w:szCs w:val="18"/>
        </w:rPr>
        <w:t> </w:t>
      </w:r>
      <w:r w:rsidR="00B149A5" w:rsidRPr="007722D9">
        <w:rPr>
          <w:rFonts w:ascii="Calibri Light" w:hAnsi="Calibri Light" w:cs="Calibri Light"/>
          <w:sz w:val="18"/>
          <w:szCs w:val="18"/>
        </w:rPr>
        <w:t>podatku od towarów i usług.</w:t>
      </w:r>
    </w:p>
    <w:p w14:paraId="0593BF40" w14:textId="77777777" w:rsidR="004211CD" w:rsidRPr="007722D9" w:rsidRDefault="004211CD"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Cena ofertowa powinna uwzględniać wszystkie elementy składające się na wykonanie przedmiotu zamówienia.</w:t>
      </w:r>
    </w:p>
    <w:p w14:paraId="101CB72C" w14:textId="77777777" w:rsidR="004211CD" w:rsidRPr="007722D9" w:rsidRDefault="004211CD"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Jeżeli zaoferowana cena lub koszt, lub ich istotne części składowe, wydają się rażąco niskie w stosunku do przedmiotu zamówienia </w:t>
      </w:r>
      <w:r w:rsidR="00282F82" w:rsidRPr="007722D9">
        <w:rPr>
          <w:rFonts w:ascii="Calibri Light" w:hAnsi="Calibri Light" w:cs="Calibri Light"/>
          <w:sz w:val="18"/>
          <w:szCs w:val="18"/>
        </w:rPr>
        <w:t>lub</w:t>
      </w:r>
      <w:r w:rsidRPr="007722D9">
        <w:rPr>
          <w:rFonts w:ascii="Calibri Light" w:hAnsi="Calibri Light" w:cs="Calibri Light"/>
          <w:sz w:val="18"/>
          <w:szCs w:val="18"/>
        </w:rPr>
        <w:t xml:space="preserve"> budzą wątpliwości </w:t>
      </w:r>
      <w:r w:rsidR="00282F82" w:rsidRPr="007722D9">
        <w:rPr>
          <w:rFonts w:ascii="Calibri Light" w:hAnsi="Calibri Light" w:cs="Calibri Light"/>
          <w:sz w:val="18"/>
          <w:szCs w:val="18"/>
        </w:rPr>
        <w:t>Z</w:t>
      </w:r>
      <w:r w:rsidRPr="007722D9">
        <w:rPr>
          <w:rFonts w:ascii="Calibri Light" w:hAnsi="Calibri Light" w:cs="Calibri Light"/>
          <w:sz w:val="18"/>
          <w:szCs w:val="18"/>
        </w:rPr>
        <w:t>amawiającego co do możliwości wykonania przedmiotu zamówienia zgodnie z</w:t>
      </w:r>
      <w:r w:rsidR="00C80666" w:rsidRPr="007722D9">
        <w:rPr>
          <w:rFonts w:ascii="Calibri Light" w:hAnsi="Calibri Light" w:cs="Calibri Light"/>
          <w:sz w:val="18"/>
          <w:szCs w:val="18"/>
        </w:rPr>
        <w:t> </w:t>
      </w:r>
      <w:r w:rsidRPr="007722D9">
        <w:rPr>
          <w:rFonts w:ascii="Calibri Light" w:hAnsi="Calibri Light" w:cs="Calibri Light"/>
          <w:sz w:val="18"/>
          <w:szCs w:val="18"/>
        </w:rPr>
        <w:t xml:space="preserve">wymaganiami określonymi </w:t>
      </w:r>
      <w:r w:rsidR="00282F82" w:rsidRPr="007722D9">
        <w:rPr>
          <w:rFonts w:ascii="Calibri Light" w:hAnsi="Calibri Light" w:cs="Calibri Light"/>
          <w:sz w:val="18"/>
          <w:szCs w:val="18"/>
        </w:rPr>
        <w:t>w dokumentach zamówienia</w:t>
      </w:r>
      <w:r w:rsidRPr="007722D9">
        <w:rPr>
          <w:rFonts w:ascii="Calibri Light" w:hAnsi="Calibri Light" w:cs="Calibri Light"/>
          <w:sz w:val="18"/>
          <w:szCs w:val="18"/>
        </w:rPr>
        <w:t xml:space="preserve"> lub wynikającymi z odrębnych przepisów, </w:t>
      </w:r>
      <w:r w:rsidR="00282F82" w:rsidRPr="007722D9">
        <w:rPr>
          <w:rFonts w:ascii="Calibri Light" w:hAnsi="Calibri Light" w:cs="Calibri Light"/>
          <w:sz w:val="18"/>
          <w:szCs w:val="18"/>
        </w:rPr>
        <w:t>Z</w:t>
      </w:r>
      <w:r w:rsidRPr="007722D9">
        <w:rPr>
          <w:rFonts w:ascii="Calibri Light" w:hAnsi="Calibri Light" w:cs="Calibri Light"/>
          <w:sz w:val="18"/>
          <w:szCs w:val="18"/>
        </w:rPr>
        <w:t xml:space="preserve">amawiający </w:t>
      </w:r>
      <w:r w:rsidR="00282F82" w:rsidRPr="007722D9">
        <w:rPr>
          <w:rFonts w:ascii="Calibri Light" w:hAnsi="Calibri Light" w:cs="Calibri Light"/>
          <w:sz w:val="18"/>
          <w:szCs w:val="18"/>
        </w:rPr>
        <w:t>żąda od Wykonawcy</w:t>
      </w:r>
      <w:r w:rsidRPr="007722D9">
        <w:rPr>
          <w:rFonts w:ascii="Calibri Light" w:hAnsi="Calibri Light" w:cs="Calibri Light"/>
          <w:sz w:val="18"/>
          <w:szCs w:val="18"/>
        </w:rPr>
        <w:t xml:space="preserve"> wyjaśnień, w</w:t>
      </w:r>
      <w:r w:rsidR="00DC4A83" w:rsidRPr="007722D9">
        <w:rPr>
          <w:rFonts w:ascii="Calibri Light" w:hAnsi="Calibri Light" w:cs="Calibri Light"/>
          <w:sz w:val="18"/>
          <w:szCs w:val="18"/>
        </w:rPr>
        <w:t> </w:t>
      </w:r>
      <w:r w:rsidRPr="007722D9">
        <w:rPr>
          <w:rFonts w:ascii="Calibri Light" w:hAnsi="Calibri Light" w:cs="Calibri Light"/>
          <w:sz w:val="18"/>
          <w:szCs w:val="18"/>
        </w:rPr>
        <w:t>tym złożenie dowodów</w:t>
      </w:r>
      <w:r w:rsidR="00282F82" w:rsidRPr="007722D9">
        <w:rPr>
          <w:rFonts w:ascii="Calibri Light" w:hAnsi="Calibri Light" w:cs="Calibri Light"/>
          <w:sz w:val="18"/>
          <w:szCs w:val="18"/>
        </w:rPr>
        <w:t xml:space="preserve"> w zakresie </w:t>
      </w:r>
      <w:r w:rsidRPr="007722D9">
        <w:rPr>
          <w:rFonts w:ascii="Calibri Light" w:hAnsi="Calibri Light" w:cs="Calibri Light"/>
          <w:sz w:val="18"/>
          <w:szCs w:val="18"/>
        </w:rPr>
        <w:t>wyliczenia ceny lub kosztu</w:t>
      </w:r>
      <w:r w:rsidR="00282F82" w:rsidRPr="007722D9">
        <w:rPr>
          <w:rFonts w:ascii="Calibri Light" w:hAnsi="Calibri Light" w:cs="Calibri Light"/>
          <w:sz w:val="18"/>
          <w:szCs w:val="18"/>
        </w:rPr>
        <w:t xml:space="preserve"> lub ich istotnych części składowych,</w:t>
      </w:r>
      <w:r w:rsidRPr="007722D9">
        <w:rPr>
          <w:rFonts w:ascii="Calibri Light" w:hAnsi="Calibri Light" w:cs="Calibri Light"/>
          <w:sz w:val="18"/>
          <w:szCs w:val="18"/>
        </w:rPr>
        <w:t xml:space="preserve"> w szczególności w zakresie: </w:t>
      </w:r>
    </w:p>
    <w:p w14:paraId="38ABB9F3" w14:textId="77777777" w:rsidR="00282F82"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zarządzania procesem produkcji, świadczonych usług lub metody budowy;</w:t>
      </w:r>
    </w:p>
    <w:p w14:paraId="2F096423" w14:textId="77777777" w:rsidR="00282F82"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wybranych rozwiązań technicznych, wyjątkowo korzystnych warunków dostaw, usług</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albo związanych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realizacją robót budowlanych;</w:t>
      </w:r>
    </w:p>
    <w:p w14:paraId="165369C9" w14:textId="77777777" w:rsidR="009D7480"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oryginalności dostaw, usług lub robót budowlanych oferowanych przez wykonawcę;</w:t>
      </w:r>
    </w:p>
    <w:p w14:paraId="190DFA0C" w14:textId="77777777" w:rsidR="009D7480"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zgodności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dnia 10</w:t>
      </w:r>
      <w:r w:rsidR="00287D09" w:rsidRPr="007722D9">
        <w:rPr>
          <w:rFonts w:ascii="Calibri Light" w:hAnsi="Calibri Light" w:cs="Calibri Light"/>
          <w:sz w:val="18"/>
          <w:szCs w:val="18"/>
        </w:rPr>
        <w:t xml:space="preserve"> </w:t>
      </w:r>
      <w:r w:rsidRPr="007722D9">
        <w:rPr>
          <w:rFonts w:ascii="Calibri Light" w:hAnsi="Calibri Light" w:cs="Calibri Light"/>
          <w:sz w:val="18"/>
          <w:szCs w:val="18"/>
        </w:rPr>
        <w:t>października 2002</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 xml:space="preserve">r. </w:t>
      </w:r>
      <w:r w:rsidRPr="007722D9">
        <w:rPr>
          <w:rFonts w:ascii="Calibri Light" w:hAnsi="Calibri Light" w:cs="Calibri Light"/>
          <w:i/>
          <w:iCs/>
          <w:sz w:val="18"/>
          <w:szCs w:val="18"/>
        </w:rPr>
        <w:t>o</w:t>
      </w:r>
      <w:r w:rsidR="009D7480" w:rsidRPr="007722D9">
        <w:rPr>
          <w:rFonts w:ascii="Calibri Light" w:hAnsi="Calibri Light" w:cs="Calibri Light"/>
          <w:i/>
          <w:iCs/>
          <w:sz w:val="18"/>
          <w:szCs w:val="18"/>
        </w:rPr>
        <w:t xml:space="preserve"> </w:t>
      </w:r>
      <w:r w:rsidRPr="007722D9">
        <w:rPr>
          <w:rFonts w:ascii="Calibri Light" w:hAnsi="Calibri Light" w:cs="Calibri Light"/>
          <w:i/>
          <w:iCs/>
          <w:sz w:val="18"/>
          <w:szCs w:val="18"/>
        </w:rPr>
        <w:t>minimalnym wynagrodzeniu za pracę</w:t>
      </w:r>
      <w:r w:rsidRPr="007722D9">
        <w:rPr>
          <w:rFonts w:ascii="Calibri Light" w:hAnsi="Calibri Light" w:cs="Calibri Light"/>
          <w:sz w:val="18"/>
          <w:szCs w:val="18"/>
        </w:rPr>
        <w:t xml:space="preserve"> lub przepisów odrębnych właściwych dla spraw,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którymi związane jest realizowane zamówienie;</w:t>
      </w:r>
    </w:p>
    <w:p w14:paraId="483E5069" w14:textId="77777777" w:rsidR="009D7480"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zgodności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prawem</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w</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rozumieniu przepisów o</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postępowaniu w</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sprawach dotyczących pomocy publicznej;</w:t>
      </w:r>
    </w:p>
    <w:p w14:paraId="199FB2E0" w14:textId="77777777" w:rsidR="009D7480"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zgodności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przepisami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zakresu prawa pracy i</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zabezpieczenia społecznego, obowiązującymi w</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miejscu, w</w:t>
      </w:r>
      <w:r w:rsidR="00F00412" w:rsidRPr="007722D9">
        <w:rPr>
          <w:rFonts w:ascii="Calibri Light" w:hAnsi="Calibri Light" w:cs="Calibri Light"/>
          <w:sz w:val="18"/>
          <w:szCs w:val="18"/>
        </w:rPr>
        <w:t> </w:t>
      </w:r>
      <w:r w:rsidRPr="007722D9">
        <w:rPr>
          <w:rFonts w:ascii="Calibri Light" w:hAnsi="Calibri Light" w:cs="Calibri Light"/>
          <w:sz w:val="18"/>
          <w:szCs w:val="18"/>
        </w:rPr>
        <w:t>którym realizowane jest zamówienie;</w:t>
      </w:r>
    </w:p>
    <w:p w14:paraId="1E9DEFFA" w14:textId="77777777" w:rsidR="009D7480"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zgodności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 xml:space="preserve">przepisami </w:t>
      </w:r>
      <w:r w:rsidR="009D7480" w:rsidRPr="007722D9">
        <w:rPr>
          <w:rFonts w:ascii="Calibri Light" w:hAnsi="Calibri Light" w:cs="Calibri Light"/>
          <w:sz w:val="18"/>
          <w:szCs w:val="18"/>
        </w:rPr>
        <w:t xml:space="preserve">z </w:t>
      </w:r>
      <w:r w:rsidRPr="007722D9">
        <w:rPr>
          <w:rFonts w:ascii="Calibri Light" w:hAnsi="Calibri Light" w:cs="Calibri Light"/>
          <w:sz w:val="18"/>
          <w:szCs w:val="18"/>
        </w:rPr>
        <w:t>zakresu ochrony środowiska;</w:t>
      </w:r>
    </w:p>
    <w:p w14:paraId="2C0C10EE" w14:textId="77777777" w:rsidR="00282F82" w:rsidRPr="007722D9" w:rsidRDefault="00282F82" w:rsidP="00C80EED">
      <w:pPr>
        <w:pStyle w:val="Akapitzlist"/>
        <w:numPr>
          <w:ilvl w:val="0"/>
          <w:numId w:val="19"/>
        </w:numPr>
        <w:spacing w:before="60" w:line="240" w:lineRule="auto"/>
        <w:ind w:left="924" w:hanging="357"/>
        <w:jc w:val="both"/>
        <w:rPr>
          <w:rFonts w:ascii="Calibri Light" w:hAnsi="Calibri Light" w:cs="Calibri Light"/>
          <w:sz w:val="18"/>
          <w:szCs w:val="18"/>
        </w:rPr>
      </w:pPr>
      <w:r w:rsidRPr="007722D9">
        <w:rPr>
          <w:rFonts w:ascii="Calibri Light" w:hAnsi="Calibri Light" w:cs="Calibri Light"/>
          <w:sz w:val="18"/>
          <w:szCs w:val="18"/>
        </w:rPr>
        <w:t>wypełniania obowiązków związanych z</w:t>
      </w:r>
      <w:r w:rsidR="009D7480" w:rsidRPr="007722D9">
        <w:rPr>
          <w:rFonts w:ascii="Calibri Light" w:hAnsi="Calibri Light" w:cs="Calibri Light"/>
          <w:sz w:val="18"/>
          <w:szCs w:val="18"/>
        </w:rPr>
        <w:t xml:space="preserve"> </w:t>
      </w:r>
      <w:r w:rsidRPr="007722D9">
        <w:rPr>
          <w:rFonts w:ascii="Calibri Light" w:hAnsi="Calibri Light" w:cs="Calibri Light"/>
          <w:sz w:val="18"/>
          <w:szCs w:val="18"/>
        </w:rPr>
        <w:t>powierzeniem wykonania części zamówienia podwykonawcy</w:t>
      </w:r>
    </w:p>
    <w:p w14:paraId="65F23C65" w14:textId="77777777" w:rsidR="004211CD" w:rsidRPr="007722D9" w:rsidRDefault="004211CD" w:rsidP="00C80EED">
      <w:pPr>
        <w:pStyle w:val="Tekstpodstawowy2"/>
        <w:numPr>
          <w:ilvl w:val="2"/>
          <w:numId w:val="15"/>
        </w:numPr>
        <w:ind w:left="567" w:hanging="567"/>
        <w:rPr>
          <w:rFonts w:ascii="Calibri Light" w:hAnsi="Calibri Light" w:cs="Calibri Light"/>
          <w:b w:val="0"/>
          <w:sz w:val="18"/>
          <w:szCs w:val="18"/>
        </w:rPr>
      </w:pPr>
      <w:r w:rsidRPr="007722D9">
        <w:rPr>
          <w:rFonts w:ascii="Calibri Light" w:hAnsi="Calibri Light" w:cs="Calibri Light"/>
          <w:b w:val="0"/>
          <w:sz w:val="18"/>
          <w:szCs w:val="18"/>
        </w:rPr>
        <w:t>W przypadku gdy cena całkowita oferty</w:t>
      </w:r>
      <w:r w:rsidR="00F00412" w:rsidRPr="007722D9">
        <w:rPr>
          <w:rFonts w:ascii="Calibri Light" w:hAnsi="Calibri Light" w:cs="Calibri Light"/>
          <w:b w:val="0"/>
          <w:sz w:val="18"/>
          <w:szCs w:val="18"/>
        </w:rPr>
        <w:t xml:space="preserve"> złożonej w terminie</w:t>
      </w:r>
      <w:r w:rsidRPr="007722D9">
        <w:rPr>
          <w:rFonts w:ascii="Calibri Light" w:hAnsi="Calibri Light" w:cs="Calibri Light"/>
          <w:b w:val="0"/>
          <w:sz w:val="18"/>
          <w:szCs w:val="18"/>
        </w:rPr>
        <w:t xml:space="preserve"> jest niższa o co najmniej 30% o</w:t>
      </w:r>
      <w:r w:rsidR="00B149A5" w:rsidRPr="007722D9">
        <w:rPr>
          <w:rFonts w:ascii="Calibri Light" w:hAnsi="Calibri Light" w:cs="Calibri Light"/>
          <w:b w:val="0"/>
          <w:sz w:val="18"/>
          <w:szCs w:val="18"/>
        </w:rPr>
        <w:t>d:</w:t>
      </w:r>
    </w:p>
    <w:p w14:paraId="1903E8E7" w14:textId="77777777" w:rsidR="004211CD" w:rsidRPr="007722D9" w:rsidRDefault="004211CD" w:rsidP="00C80EED">
      <w:pPr>
        <w:pStyle w:val="Tekstpodstawowy2"/>
        <w:numPr>
          <w:ilvl w:val="0"/>
          <w:numId w:val="20"/>
        </w:numPr>
        <w:tabs>
          <w:tab w:val="left" w:pos="993"/>
        </w:tabs>
        <w:spacing w:before="60"/>
        <w:ind w:left="992" w:hanging="425"/>
        <w:rPr>
          <w:rFonts w:ascii="Calibri Light" w:hAnsi="Calibri Light" w:cs="Calibri Light"/>
          <w:b w:val="0"/>
          <w:sz w:val="18"/>
          <w:szCs w:val="18"/>
        </w:rPr>
      </w:pPr>
      <w:r w:rsidRPr="007722D9">
        <w:rPr>
          <w:rFonts w:ascii="Calibri Light" w:hAnsi="Calibri Light" w:cs="Calibri Light"/>
          <w:b w:val="0"/>
          <w:sz w:val="18"/>
          <w:szCs w:val="18"/>
        </w:rPr>
        <w:t>wartości zamówienia powiększonej o należny podatek od towarów i usług, ustalonej przed wszczęciem postępowania lub średniej arytmetycznej cen wszystkich złożonych ofert</w:t>
      </w:r>
      <w:r w:rsidR="00F00412" w:rsidRPr="007722D9">
        <w:rPr>
          <w:rFonts w:ascii="Calibri Light" w:hAnsi="Calibri Light" w:cs="Calibri Light"/>
          <w:b w:val="0"/>
          <w:sz w:val="18"/>
          <w:szCs w:val="18"/>
        </w:rPr>
        <w:t xml:space="preserve"> niepodlegających odrzuceniu na podstawie art. 226 ust. 1 </w:t>
      </w:r>
      <w:r w:rsidR="00F00412" w:rsidRPr="007722D9">
        <w:rPr>
          <w:rFonts w:ascii="Calibri Light" w:hAnsi="Calibri Light" w:cs="Calibri Light"/>
          <w:b w:val="0"/>
          <w:sz w:val="18"/>
          <w:szCs w:val="18"/>
        </w:rPr>
        <w:lastRenderedPageBreak/>
        <w:t>pkt 1 i 10</w:t>
      </w:r>
      <w:r w:rsidRPr="007722D9">
        <w:rPr>
          <w:rFonts w:ascii="Calibri Light" w:hAnsi="Calibri Light" w:cs="Calibri Light"/>
          <w:b w:val="0"/>
          <w:sz w:val="18"/>
          <w:szCs w:val="18"/>
        </w:rPr>
        <w:t xml:space="preserve">, </w:t>
      </w:r>
      <w:r w:rsidR="00F00412" w:rsidRPr="007722D9">
        <w:rPr>
          <w:rFonts w:ascii="Calibri Light" w:hAnsi="Calibri Light" w:cs="Calibri Light"/>
          <w:b w:val="0"/>
          <w:sz w:val="18"/>
          <w:szCs w:val="18"/>
        </w:rPr>
        <w:t>Z</w:t>
      </w:r>
      <w:r w:rsidRPr="007722D9">
        <w:rPr>
          <w:rFonts w:ascii="Calibri Light" w:hAnsi="Calibri Light" w:cs="Calibri Light"/>
          <w:b w:val="0"/>
          <w:sz w:val="18"/>
          <w:szCs w:val="18"/>
        </w:rPr>
        <w:t>amawiający zwraca się o</w:t>
      </w:r>
      <w:r w:rsidR="002654C9" w:rsidRPr="007722D9">
        <w:rPr>
          <w:rFonts w:ascii="Calibri Light" w:hAnsi="Calibri Light" w:cs="Calibri Light"/>
          <w:b w:val="0"/>
          <w:sz w:val="18"/>
          <w:szCs w:val="18"/>
        </w:rPr>
        <w:t> </w:t>
      </w:r>
      <w:r w:rsidRPr="007722D9">
        <w:rPr>
          <w:rFonts w:ascii="Calibri Light" w:hAnsi="Calibri Light" w:cs="Calibri Light"/>
          <w:b w:val="0"/>
          <w:sz w:val="18"/>
          <w:szCs w:val="18"/>
        </w:rPr>
        <w:t xml:space="preserve">udzielenie wyjaśnień, o których mowa w </w:t>
      </w:r>
      <w:r w:rsidR="00F00412" w:rsidRPr="007722D9">
        <w:rPr>
          <w:rFonts w:ascii="Calibri Light" w:hAnsi="Calibri Light" w:cs="Calibri Light"/>
          <w:b w:val="0"/>
          <w:sz w:val="18"/>
          <w:szCs w:val="18"/>
        </w:rPr>
        <w:t>pkt 14.8.</w:t>
      </w:r>
      <w:r w:rsidRPr="007722D9">
        <w:rPr>
          <w:rFonts w:ascii="Calibri Light" w:hAnsi="Calibri Light" w:cs="Calibri Light"/>
          <w:b w:val="0"/>
          <w:sz w:val="18"/>
          <w:szCs w:val="18"/>
        </w:rPr>
        <w:t>, chyba że rozbieżność wynika z</w:t>
      </w:r>
      <w:r w:rsidR="00C80666" w:rsidRPr="007722D9">
        <w:rPr>
          <w:rFonts w:ascii="Calibri Light" w:hAnsi="Calibri Light" w:cs="Calibri Light"/>
          <w:b w:val="0"/>
          <w:sz w:val="18"/>
          <w:szCs w:val="18"/>
        </w:rPr>
        <w:t> </w:t>
      </w:r>
      <w:r w:rsidRPr="007722D9">
        <w:rPr>
          <w:rFonts w:ascii="Calibri Light" w:hAnsi="Calibri Light" w:cs="Calibri Light"/>
          <w:b w:val="0"/>
          <w:sz w:val="18"/>
          <w:szCs w:val="18"/>
        </w:rPr>
        <w:t xml:space="preserve">okoliczności oczywistych, </w:t>
      </w:r>
      <w:r w:rsidR="00B149A5" w:rsidRPr="007722D9">
        <w:rPr>
          <w:rFonts w:ascii="Calibri Light" w:hAnsi="Calibri Light" w:cs="Calibri Light"/>
          <w:b w:val="0"/>
          <w:sz w:val="18"/>
          <w:szCs w:val="18"/>
        </w:rPr>
        <w:t>które nie wymagają wyjaśnienia;</w:t>
      </w:r>
    </w:p>
    <w:p w14:paraId="460AA336" w14:textId="4C36E6D2" w:rsidR="00D650A7" w:rsidRPr="007722D9" w:rsidRDefault="004211CD" w:rsidP="00C80EED">
      <w:pPr>
        <w:pStyle w:val="Tekstpodstawowy2"/>
        <w:numPr>
          <w:ilvl w:val="0"/>
          <w:numId w:val="20"/>
        </w:numPr>
        <w:tabs>
          <w:tab w:val="left" w:pos="993"/>
        </w:tabs>
        <w:spacing w:before="60"/>
        <w:ind w:left="992" w:hanging="425"/>
        <w:rPr>
          <w:rFonts w:ascii="Calibri Light" w:hAnsi="Calibri Light" w:cs="Calibri Light"/>
          <w:b w:val="0"/>
          <w:sz w:val="18"/>
          <w:szCs w:val="18"/>
        </w:rPr>
      </w:pPr>
      <w:r w:rsidRPr="007722D9">
        <w:rPr>
          <w:rFonts w:ascii="Calibri Light" w:hAnsi="Calibri Light" w:cs="Calibri Light"/>
          <w:b w:val="0"/>
          <w:sz w:val="18"/>
          <w:szCs w:val="18"/>
        </w:rPr>
        <w:t>wartości zamówienia powiększonej o należny podatek od towarów i usług, zaktualizowanej z</w:t>
      </w:r>
      <w:r w:rsidR="000A4A45" w:rsidRPr="007722D9">
        <w:rPr>
          <w:rFonts w:ascii="Calibri Light" w:hAnsi="Calibri Light" w:cs="Calibri Light"/>
          <w:b w:val="0"/>
          <w:sz w:val="18"/>
          <w:szCs w:val="18"/>
        </w:rPr>
        <w:t> </w:t>
      </w:r>
      <w:r w:rsidRPr="007722D9">
        <w:rPr>
          <w:rFonts w:ascii="Calibri Light" w:hAnsi="Calibri Light" w:cs="Calibri Light"/>
          <w:b w:val="0"/>
          <w:sz w:val="18"/>
          <w:szCs w:val="18"/>
        </w:rPr>
        <w:t xml:space="preserve">uwzględnieniem okoliczności, które nastąpiły po wszczęciu postępowania, w szczególności istotnej zmiany cen rynkowych, </w:t>
      </w:r>
      <w:r w:rsidR="009B77F3" w:rsidRPr="007722D9">
        <w:rPr>
          <w:rFonts w:ascii="Calibri Light" w:hAnsi="Calibri Light" w:cs="Calibri Light"/>
          <w:b w:val="0"/>
          <w:sz w:val="18"/>
          <w:szCs w:val="18"/>
        </w:rPr>
        <w:t>Z</w:t>
      </w:r>
      <w:r w:rsidRPr="007722D9">
        <w:rPr>
          <w:rFonts w:ascii="Calibri Light" w:hAnsi="Calibri Light" w:cs="Calibri Light"/>
          <w:b w:val="0"/>
          <w:sz w:val="18"/>
          <w:szCs w:val="18"/>
        </w:rPr>
        <w:t>amawiający może zwrócić się o udzielenie wyjaśnień, o których mowa w</w:t>
      </w:r>
      <w:r w:rsidR="000A4A45" w:rsidRPr="007722D9">
        <w:rPr>
          <w:rFonts w:ascii="Calibri Light" w:hAnsi="Calibri Light" w:cs="Calibri Light"/>
          <w:b w:val="0"/>
          <w:sz w:val="18"/>
          <w:szCs w:val="18"/>
        </w:rPr>
        <w:t> </w:t>
      </w:r>
      <w:r w:rsidR="009B77F3" w:rsidRPr="007722D9">
        <w:rPr>
          <w:rFonts w:ascii="Calibri Light" w:hAnsi="Calibri Light" w:cs="Calibri Light"/>
          <w:b w:val="0"/>
          <w:sz w:val="18"/>
          <w:szCs w:val="18"/>
        </w:rPr>
        <w:t>pkt 14.8.</w:t>
      </w:r>
    </w:p>
    <w:p w14:paraId="2124186C" w14:textId="77777777" w:rsidR="004211CD" w:rsidRPr="007722D9" w:rsidRDefault="004211CD" w:rsidP="00C80EED">
      <w:pPr>
        <w:pStyle w:val="Tekstpodstawowy2"/>
        <w:numPr>
          <w:ilvl w:val="2"/>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sz w:val="18"/>
          <w:szCs w:val="18"/>
        </w:rPr>
        <w:t>Obowiązek wykazania, że oferta nie zawiera rażąco niskiej ceny lub kosztu, spoczywa na Wykonawcy.</w:t>
      </w:r>
    </w:p>
    <w:p w14:paraId="00C9BDDB" w14:textId="77777777" w:rsidR="004211CD" w:rsidRPr="007722D9" w:rsidRDefault="009B77F3" w:rsidP="00C80EED">
      <w:pPr>
        <w:pStyle w:val="Tekstpodstawowy2"/>
        <w:numPr>
          <w:ilvl w:val="2"/>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bCs w:val="0"/>
          <w:sz w:val="18"/>
          <w:szCs w:val="18"/>
        </w:rPr>
        <w:t>Odrzuceniu, jako oferta z rażąco niską ceną lub kosztem, podlega oferta Wykonawcy,</w:t>
      </w:r>
      <w:r w:rsidRPr="007722D9">
        <w:rPr>
          <w:rFonts w:ascii="Calibri Light" w:hAnsi="Calibri Light" w:cs="Calibri Light"/>
          <w:sz w:val="18"/>
          <w:szCs w:val="18"/>
        </w:rPr>
        <w:t xml:space="preserve"> </w:t>
      </w:r>
      <w:r w:rsidR="004211CD" w:rsidRPr="007722D9">
        <w:rPr>
          <w:rFonts w:ascii="Calibri Light" w:hAnsi="Calibri Light" w:cs="Calibri Light"/>
          <w:b w:val="0"/>
          <w:sz w:val="18"/>
          <w:szCs w:val="18"/>
        </w:rPr>
        <w:t xml:space="preserve">który nie udzielił wyjaśnień </w:t>
      </w:r>
      <w:r w:rsidRPr="007722D9">
        <w:rPr>
          <w:rFonts w:ascii="Calibri Light" w:hAnsi="Calibri Light" w:cs="Calibri Light"/>
          <w:b w:val="0"/>
          <w:sz w:val="18"/>
          <w:szCs w:val="18"/>
        </w:rPr>
        <w:t xml:space="preserve">w wyznaczonym terminie, </w:t>
      </w:r>
      <w:r w:rsidR="004211CD" w:rsidRPr="007722D9">
        <w:rPr>
          <w:rFonts w:ascii="Calibri Light" w:hAnsi="Calibri Light" w:cs="Calibri Light"/>
          <w:b w:val="0"/>
          <w:sz w:val="18"/>
          <w:szCs w:val="18"/>
        </w:rPr>
        <w:t xml:space="preserve">lub jeżeli </w:t>
      </w:r>
      <w:r w:rsidRPr="007722D9">
        <w:rPr>
          <w:rFonts w:ascii="Calibri Light" w:hAnsi="Calibri Light" w:cs="Calibri Light"/>
          <w:b w:val="0"/>
          <w:sz w:val="18"/>
          <w:szCs w:val="18"/>
        </w:rPr>
        <w:t>złożone</w:t>
      </w:r>
      <w:r w:rsidR="004211CD" w:rsidRPr="007722D9">
        <w:rPr>
          <w:rFonts w:ascii="Calibri Light" w:hAnsi="Calibri Light" w:cs="Calibri Light"/>
          <w:b w:val="0"/>
          <w:sz w:val="18"/>
          <w:szCs w:val="18"/>
        </w:rPr>
        <w:t xml:space="preserve"> wyjaśnie</w:t>
      </w:r>
      <w:r w:rsidRPr="007722D9">
        <w:rPr>
          <w:rFonts w:ascii="Calibri Light" w:hAnsi="Calibri Light" w:cs="Calibri Light"/>
          <w:b w:val="0"/>
          <w:sz w:val="18"/>
          <w:szCs w:val="18"/>
        </w:rPr>
        <w:t>nia</w:t>
      </w:r>
      <w:r w:rsidR="004211CD" w:rsidRPr="007722D9">
        <w:rPr>
          <w:rFonts w:ascii="Calibri Light" w:hAnsi="Calibri Light" w:cs="Calibri Light"/>
          <w:b w:val="0"/>
          <w:sz w:val="18"/>
          <w:szCs w:val="18"/>
        </w:rPr>
        <w:t xml:space="preserve"> wraz </w:t>
      </w:r>
      <w:r w:rsidRPr="007722D9">
        <w:rPr>
          <w:rFonts w:ascii="Calibri Light" w:hAnsi="Calibri Light" w:cs="Calibri Light"/>
          <w:b w:val="0"/>
          <w:sz w:val="18"/>
          <w:szCs w:val="18"/>
        </w:rPr>
        <w:t>z</w:t>
      </w:r>
      <w:r w:rsidR="004211CD" w:rsidRPr="007722D9">
        <w:rPr>
          <w:rFonts w:ascii="Calibri Light" w:hAnsi="Calibri Light" w:cs="Calibri Light"/>
          <w:b w:val="0"/>
          <w:sz w:val="18"/>
          <w:szCs w:val="18"/>
        </w:rPr>
        <w:t xml:space="preserve"> dowodami </w:t>
      </w:r>
      <w:r w:rsidRPr="007722D9">
        <w:rPr>
          <w:rFonts w:ascii="Calibri Light" w:hAnsi="Calibri Light" w:cs="Calibri Light"/>
          <w:b w:val="0"/>
          <w:sz w:val="18"/>
          <w:szCs w:val="18"/>
        </w:rPr>
        <w:t>nie uzasadniają podanej w ofercie ceny lub kosztu.</w:t>
      </w:r>
    </w:p>
    <w:p w14:paraId="56852D22" w14:textId="414FB6DA" w:rsidR="004211CD" w:rsidRPr="007722D9" w:rsidRDefault="004211CD" w:rsidP="00C80EED">
      <w:pPr>
        <w:pStyle w:val="Tekstpodstawowy2"/>
        <w:numPr>
          <w:ilvl w:val="1"/>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sz w:val="18"/>
          <w:szCs w:val="18"/>
        </w:rPr>
        <w:t xml:space="preserve">Jeżeli </w:t>
      </w:r>
      <w:r w:rsidR="00D650A7" w:rsidRPr="007722D9">
        <w:rPr>
          <w:rFonts w:ascii="Calibri Light" w:hAnsi="Calibri Light" w:cs="Calibri Light"/>
          <w:b w:val="0"/>
          <w:sz w:val="18"/>
          <w:szCs w:val="18"/>
        </w:rPr>
        <w:t xml:space="preserve">w postępowaniu </w:t>
      </w:r>
      <w:r w:rsidRPr="007722D9">
        <w:rPr>
          <w:rFonts w:ascii="Calibri Light" w:hAnsi="Calibri Light" w:cs="Calibri Light"/>
          <w:b w:val="0"/>
          <w:sz w:val="18"/>
          <w:szCs w:val="18"/>
        </w:rPr>
        <w:t xml:space="preserve">zostanie złożona oferta, której wybór </w:t>
      </w:r>
      <w:r w:rsidR="00B54AA3" w:rsidRPr="007722D9">
        <w:rPr>
          <w:rFonts w:ascii="Calibri Light" w:hAnsi="Calibri Light" w:cs="Calibri Light"/>
          <w:b w:val="0"/>
          <w:sz w:val="18"/>
          <w:szCs w:val="18"/>
        </w:rPr>
        <w:t>prowadziłby</w:t>
      </w:r>
      <w:r w:rsidRPr="007722D9">
        <w:rPr>
          <w:rFonts w:ascii="Calibri Light" w:hAnsi="Calibri Light" w:cs="Calibri Light"/>
          <w:b w:val="0"/>
          <w:sz w:val="18"/>
          <w:szCs w:val="18"/>
        </w:rPr>
        <w:t xml:space="preserve"> do powstania u Zamawiającego obowiązku podatkowego zgodnie z </w:t>
      </w:r>
      <w:r w:rsidR="00D650A7" w:rsidRPr="007722D9">
        <w:rPr>
          <w:rFonts w:ascii="Calibri Light" w:hAnsi="Calibri Light" w:cs="Calibri Light"/>
          <w:b w:val="0"/>
          <w:sz w:val="18"/>
          <w:szCs w:val="18"/>
        </w:rPr>
        <w:t>ustawą z dnia 11 marca 2004 r</w:t>
      </w:r>
      <w:r w:rsidR="00D650A7" w:rsidRPr="007722D9">
        <w:rPr>
          <w:rFonts w:ascii="Calibri Light" w:hAnsi="Calibri Light" w:cs="Calibri Light"/>
          <w:b w:val="0"/>
          <w:i/>
          <w:iCs/>
          <w:sz w:val="18"/>
          <w:szCs w:val="18"/>
        </w:rPr>
        <w:t xml:space="preserve">. </w:t>
      </w:r>
      <w:r w:rsidRPr="007722D9">
        <w:rPr>
          <w:rFonts w:ascii="Calibri Light" w:hAnsi="Calibri Light" w:cs="Calibri Light"/>
          <w:b w:val="0"/>
          <w:i/>
          <w:iCs/>
          <w:sz w:val="18"/>
          <w:szCs w:val="18"/>
        </w:rPr>
        <w:t>o podatku od towarów i usług</w:t>
      </w:r>
      <w:r w:rsidRPr="007722D9">
        <w:rPr>
          <w:rFonts w:ascii="Calibri Light" w:hAnsi="Calibri Light" w:cs="Calibri Light"/>
          <w:b w:val="0"/>
          <w:sz w:val="18"/>
          <w:szCs w:val="18"/>
        </w:rPr>
        <w:t xml:space="preserve">, </w:t>
      </w:r>
      <w:r w:rsidR="00B33585" w:rsidRPr="007722D9">
        <w:rPr>
          <w:rFonts w:ascii="Calibri Light" w:hAnsi="Calibri Light" w:cs="Calibri Light"/>
          <w:b w:val="0"/>
          <w:sz w:val="18"/>
          <w:szCs w:val="18"/>
        </w:rPr>
        <w:t xml:space="preserve">dla celów zastosowania kryterium ceny lub kosztu </w:t>
      </w:r>
      <w:r w:rsidRPr="007722D9">
        <w:rPr>
          <w:rFonts w:ascii="Calibri Light" w:hAnsi="Calibri Light" w:cs="Calibri Light"/>
          <w:b w:val="0"/>
          <w:sz w:val="18"/>
          <w:szCs w:val="18"/>
        </w:rPr>
        <w:t>Zamawiający doliczy do przedstawionej w</w:t>
      </w:r>
      <w:r w:rsidR="002654C9" w:rsidRPr="007722D9">
        <w:rPr>
          <w:rFonts w:ascii="Calibri Light" w:hAnsi="Calibri Light" w:cs="Calibri Light"/>
          <w:b w:val="0"/>
          <w:sz w:val="18"/>
          <w:szCs w:val="18"/>
        </w:rPr>
        <w:t> </w:t>
      </w:r>
      <w:r w:rsidR="00B33585" w:rsidRPr="007722D9">
        <w:rPr>
          <w:rFonts w:ascii="Calibri Light" w:hAnsi="Calibri Light" w:cs="Calibri Light"/>
          <w:b w:val="0"/>
          <w:sz w:val="18"/>
          <w:szCs w:val="18"/>
        </w:rPr>
        <w:t>tej ofercie</w:t>
      </w:r>
      <w:r w:rsidRPr="007722D9">
        <w:rPr>
          <w:rFonts w:ascii="Calibri Light" w:hAnsi="Calibri Light" w:cs="Calibri Light"/>
          <w:b w:val="0"/>
          <w:sz w:val="18"/>
          <w:szCs w:val="18"/>
        </w:rPr>
        <w:t xml:space="preserve"> ceny</w:t>
      </w:r>
      <w:r w:rsidR="00B33585" w:rsidRPr="007722D9">
        <w:rPr>
          <w:rFonts w:ascii="Calibri Light" w:hAnsi="Calibri Light" w:cs="Calibri Light"/>
          <w:b w:val="0"/>
          <w:sz w:val="18"/>
          <w:szCs w:val="18"/>
        </w:rPr>
        <w:t xml:space="preserve"> kwotę</w:t>
      </w:r>
      <w:r w:rsidRPr="007722D9">
        <w:rPr>
          <w:rFonts w:ascii="Calibri Light" w:hAnsi="Calibri Light" w:cs="Calibri Light"/>
          <w:b w:val="0"/>
          <w:sz w:val="18"/>
          <w:szCs w:val="18"/>
        </w:rPr>
        <w:t xml:space="preserve"> podat</w:t>
      </w:r>
      <w:r w:rsidR="00B33585" w:rsidRPr="007722D9">
        <w:rPr>
          <w:rFonts w:ascii="Calibri Light" w:hAnsi="Calibri Light" w:cs="Calibri Light"/>
          <w:b w:val="0"/>
          <w:sz w:val="18"/>
          <w:szCs w:val="18"/>
        </w:rPr>
        <w:t>ku</w:t>
      </w:r>
      <w:r w:rsidRPr="007722D9">
        <w:rPr>
          <w:rFonts w:ascii="Calibri Light" w:hAnsi="Calibri Light" w:cs="Calibri Light"/>
          <w:b w:val="0"/>
          <w:sz w:val="18"/>
          <w:szCs w:val="18"/>
        </w:rPr>
        <w:t xml:space="preserve"> od towarów i usług, któr</w:t>
      </w:r>
      <w:r w:rsidR="00B33585" w:rsidRPr="007722D9">
        <w:rPr>
          <w:rFonts w:ascii="Calibri Light" w:hAnsi="Calibri Light" w:cs="Calibri Light"/>
          <w:b w:val="0"/>
          <w:sz w:val="18"/>
          <w:szCs w:val="18"/>
        </w:rPr>
        <w:t>ą</w:t>
      </w:r>
      <w:r w:rsidRPr="007722D9">
        <w:rPr>
          <w:rFonts w:ascii="Calibri Light" w:hAnsi="Calibri Light" w:cs="Calibri Light"/>
          <w:b w:val="0"/>
          <w:sz w:val="18"/>
          <w:szCs w:val="18"/>
        </w:rPr>
        <w:t xml:space="preserve"> miałby obowiązek rozli</w:t>
      </w:r>
      <w:r w:rsidR="00B149A5" w:rsidRPr="007722D9">
        <w:rPr>
          <w:rFonts w:ascii="Calibri Light" w:hAnsi="Calibri Light" w:cs="Calibri Light"/>
          <w:b w:val="0"/>
          <w:sz w:val="18"/>
          <w:szCs w:val="18"/>
        </w:rPr>
        <w:t>czyć.</w:t>
      </w:r>
    </w:p>
    <w:p w14:paraId="4E21627E" w14:textId="77777777" w:rsidR="004211CD" w:rsidRPr="007722D9" w:rsidRDefault="004211CD" w:rsidP="00C80EED">
      <w:pPr>
        <w:pStyle w:val="Tekstpodstawowy2"/>
        <w:numPr>
          <w:ilvl w:val="1"/>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sz w:val="18"/>
          <w:szCs w:val="18"/>
        </w:rPr>
        <w:t xml:space="preserve">Wykonawca, składając ofertę, zobowiązany jest poinformować Zamawiającego, </w:t>
      </w:r>
      <w:r w:rsidR="00A45965" w:rsidRPr="007722D9">
        <w:rPr>
          <w:rFonts w:ascii="Calibri Light" w:hAnsi="Calibri Light" w:cs="Calibri Light"/>
          <w:sz w:val="18"/>
          <w:szCs w:val="18"/>
        </w:rPr>
        <w:t>że</w:t>
      </w:r>
      <w:r w:rsidRPr="007722D9">
        <w:rPr>
          <w:rFonts w:ascii="Calibri Light" w:hAnsi="Calibri Light" w:cs="Calibri Light"/>
          <w:sz w:val="18"/>
          <w:szCs w:val="18"/>
        </w:rPr>
        <w:t xml:space="preserve"> wybór </w:t>
      </w:r>
      <w:r w:rsidR="00A45965" w:rsidRPr="007722D9">
        <w:rPr>
          <w:rFonts w:ascii="Calibri Light" w:hAnsi="Calibri Light" w:cs="Calibri Light"/>
          <w:sz w:val="18"/>
          <w:szCs w:val="18"/>
        </w:rPr>
        <w:t xml:space="preserve">jego </w:t>
      </w:r>
      <w:r w:rsidRPr="007722D9">
        <w:rPr>
          <w:rFonts w:ascii="Calibri Light" w:hAnsi="Calibri Light" w:cs="Calibri Light"/>
          <w:sz w:val="18"/>
          <w:szCs w:val="18"/>
        </w:rPr>
        <w:t>oferty będzie prowadzi</w:t>
      </w:r>
      <w:r w:rsidR="00A45965" w:rsidRPr="007722D9">
        <w:rPr>
          <w:rFonts w:ascii="Calibri Light" w:hAnsi="Calibri Light" w:cs="Calibri Light"/>
          <w:sz w:val="18"/>
          <w:szCs w:val="18"/>
        </w:rPr>
        <w:t>ł</w:t>
      </w:r>
      <w:r w:rsidRPr="007722D9">
        <w:rPr>
          <w:rFonts w:ascii="Calibri Light" w:hAnsi="Calibri Light" w:cs="Calibri Light"/>
          <w:sz w:val="18"/>
          <w:szCs w:val="18"/>
        </w:rPr>
        <w:t xml:space="preserve"> do powstania u Zamawiającego obowiązku podatkowego, wskazując nazw</w:t>
      </w:r>
      <w:r w:rsidR="00A45965" w:rsidRPr="007722D9">
        <w:rPr>
          <w:rFonts w:ascii="Calibri Light" w:hAnsi="Calibri Light" w:cs="Calibri Light"/>
          <w:sz w:val="18"/>
          <w:szCs w:val="18"/>
        </w:rPr>
        <w:t>ę</w:t>
      </w:r>
      <w:r w:rsidRPr="007722D9">
        <w:rPr>
          <w:rFonts w:ascii="Calibri Light" w:hAnsi="Calibri Light" w:cs="Calibri Light"/>
          <w:sz w:val="18"/>
          <w:szCs w:val="18"/>
        </w:rPr>
        <w:t xml:space="preserve"> (rodzaj) towaru lub usługi, których dostawa lub świadczenie będ</w:t>
      </w:r>
      <w:r w:rsidR="00A45965" w:rsidRPr="007722D9">
        <w:rPr>
          <w:rFonts w:ascii="Calibri Light" w:hAnsi="Calibri Light" w:cs="Calibri Light"/>
          <w:sz w:val="18"/>
          <w:szCs w:val="18"/>
        </w:rPr>
        <w:t>ą</w:t>
      </w:r>
      <w:r w:rsidRPr="007722D9">
        <w:rPr>
          <w:rFonts w:ascii="Calibri Light" w:hAnsi="Calibri Light" w:cs="Calibri Light"/>
          <w:sz w:val="18"/>
          <w:szCs w:val="18"/>
        </w:rPr>
        <w:t xml:space="preserve"> prowadzi</w:t>
      </w:r>
      <w:r w:rsidR="00A45965" w:rsidRPr="007722D9">
        <w:rPr>
          <w:rFonts w:ascii="Calibri Light" w:hAnsi="Calibri Light" w:cs="Calibri Light"/>
          <w:sz w:val="18"/>
          <w:szCs w:val="18"/>
        </w:rPr>
        <w:t>ły</w:t>
      </w:r>
      <w:r w:rsidRPr="007722D9">
        <w:rPr>
          <w:rFonts w:ascii="Calibri Light" w:hAnsi="Calibri Light" w:cs="Calibri Light"/>
          <w:sz w:val="18"/>
          <w:szCs w:val="18"/>
        </w:rPr>
        <w:t xml:space="preserve"> do jego powstania, wskazując ich wartość bez kwoty podatku</w:t>
      </w:r>
      <w:r w:rsidR="00A45965" w:rsidRPr="007722D9">
        <w:rPr>
          <w:rFonts w:ascii="Calibri Light" w:hAnsi="Calibri Light" w:cs="Calibri Light"/>
          <w:sz w:val="18"/>
          <w:szCs w:val="18"/>
        </w:rPr>
        <w:t xml:space="preserve"> oraz wskazując stawkę podatku od towarów i usług, która zgodnie z wiedzą Wykonawcy, będzie </w:t>
      </w:r>
      <w:r w:rsidR="000F250F" w:rsidRPr="007722D9">
        <w:rPr>
          <w:rFonts w:ascii="Calibri Light" w:hAnsi="Calibri Light" w:cs="Calibri Light"/>
          <w:sz w:val="18"/>
          <w:szCs w:val="18"/>
        </w:rPr>
        <w:t>miała</w:t>
      </w:r>
      <w:r w:rsidR="00A45965" w:rsidRPr="007722D9">
        <w:rPr>
          <w:rFonts w:ascii="Calibri Light" w:hAnsi="Calibri Light" w:cs="Calibri Light"/>
          <w:sz w:val="18"/>
          <w:szCs w:val="18"/>
        </w:rPr>
        <w:t xml:space="preserve"> zastosowanie.</w:t>
      </w:r>
    </w:p>
    <w:p w14:paraId="4A4D338E" w14:textId="77777777" w:rsidR="001249DC" w:rsidRPr="007722D9" w:rsidRDefault="00C6503E" w:rsidP="00C80EED">
      <w:pPr>
        <w:pStyle w:val="Tekstpodstawowy2"/>
        <w:numPr>
          <w:ilvl w:val="1"/>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sz w:val="18"/>
          <w:szCs w:val="18"/>
        </w:rPr>
        <w:t>Ceny</w:t>
      </w:r>
      <w:r w:rsidR="001249DC" w:rsidRPr="007722D9">
        <w:rPr>
          <w:rFonts w:ascii="Calibri Light" w:hAnsi="Calibri Light" w:cs="Calibri Light"/>
          <w:b w:val="0"/>
          <w:sz w:val="18"/>
          <w:szCs w:val="18"/>
        </w:rPr>
        <w:t xml:space="preserve"> </w:t>
      </w:r>
      <w:r w:rsidRPr="007722D9">
        <w:rPr>
          <w:rFonts w:ascii="Calibri Light" w:hAnsi="Calibri Light" w:cs="Calibri Light"/>
          <w:b w:val="0"/>
          <w:sz w:val="18"/>
          <w:szCs w:val="18"/>
        </w:rPr>
        <w:t xml:space="preserve">w </w:t>
      </w:r>
      <w:r w:rsidR="001249DC" w:rsidRPr="007722D9">
        <w:rPr>
          <w:rFonts w:ascii="Calibri Light" w:hAnsi="Calibri Light" w:cs="Calibri Light"/>
          <w:b w:val="0"/>
          <w:sz w:val="18"/>
          <w:szCs w:val="18"/>
        </w:rPr>
        <w:t>ofer</w:t>
      </w:r>
      <w:r w:rsidRPr="007722D9">
        <w:rPr>
          <w:rFonts w:ascii="Calibri Light" w:hAnsi="Calibri Light" w:cs="Calibri Light"/>
          <w:b w:val="0"/>
          <w:sz w:val="18"/>
          <w:szCs w:val="18"/>
        </w:rPr>
        <w:t>cie powinny</w:t>
      </w:r>
      <w:r w:rsidR="001249DC" w:rsidRPr="007722D9">
        <w:rPr>
          <w:rFonts w:ascii="Calibri Light" w:hAnsi="Calibri Light" w:cs="Calibri Light"/>
          <w:b w:val="0"/>
          <w:sz w:val="18"/>
          <w:szCs w:val="18"/>
        </w:rPr>
        <w:t xml:space="preserve"> obejmować całkowity koszt wykonania przedmiotu zamówienia</w:t>
      </w:r>
      <w:r w:rsidR="0058392A" w:rsidRPr="007722D9">
        <w:rPr>
          <w:rFonts w:ascii="Calibri Light" w:hAnsi="Calibri Light" w:cs="Calibri Light"/>
          <w:b w:val="0"/>
          <w:sz w:val="18"/>
          <w:szCs w:val="18"/>
        </w:rPr>
        <w:t>,</w:t>
      </w:r>
      <w:r w:rsidR="001249DC" w:rsidRPr="007722D9">
        <w:rPr>
          <w:rFonts w:ascii="Calibri Light" w:hAnsi="Calibri Light" w:cs="Calibri Light"/>
          <w:b w:val="0"/>
          <w:sz w:val="18"/>
          <w:szCs w:val="18"/>
        </w:rPr>
        <w:t xml:space="preserve"> w tym również wszelkie koszty towarzyszące wykonaniu zamówienia.</w:t>
      </w:r>
    </w:p>
    <w:p w14:paraId="0EBFB3F8" w14:textId="77777777" w:rsidR="00783D51" w:rsidRPr="007722D9" w:rsidRDefault="00783D51" w:rsidP="00C80EED">
      <w:pPr>
        <w:pStyle w:val="Tekstpodstawowy2"/>
        <w:numPr>
          <w:ilvl w:val="1"/>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bCs w:val="0"/>
          <w:sz w:val="18"/>
          <w:szCs w:val="18"/>
        </w:rPr>
        <w:t>Rozliczenia między Zamawiającym a Wykonawcą prowadzone będą w PLN. Rozliczenia nie będą prowadzone w walutach obcych.</w:t>
      </w:r>
    </w:p>
    <w:p w14:paraId="6B67DB5A" w14:textId="77777777" w:rsidR="009D5F13" w:rsidRPr="007722D9" w:rsidRDefault="00C6503E" w:rsidP="00C80EED">
      <w:pPr>
        <w:pStyle w:val="Tekstpodstawowy2"/>
        <w:numPr>
          <w:ilvl w:val="1"/>
          <w:numId w:val="15"/>
        </w:numPr>
        <w:tabs>
          <w:tab w:val="left" w:pos="993"/>
        </w:tabs>
        <w:ind w:left="567" w:hanging="567"/>
        <w:rPr>
          <w:rFonts w:ascii="Calibri Light" w:hAnsi="Calibri Light" w:cs="Calibri Light"/>
          <w:b w:val="0"/>
          <w:sz w:val="18"/>
          <w:szCs w:val="18"/>
        </w:rPr>
      </w:pPr>
      <w:r w:rsidRPr="007722D9">
        <w:rPr>
          <w:rFonts w:ascii="Calibri Light" w:hAnsi="Calibri Light" w:cs="Calibri Light"/>
          <w:b w:val="0"/>
          <w:sz w:val="18"/>
          <w:szCs w:val="18"/>
        </w:rPr>
        <w:t>Ceny w</w:t>
      </w:r>
      <w:r w:rsidR="001249DC" w:rsidRPr="007722D9">
        <w:rPr>
          <w:rFonts w:ascii="Calibri Light" w:hAnsi="Calibri Light" w:cs="Calibri Light"/>
          <w:b w:val="0"/>
          <w:sz w:val="18"/>
          <w:szCs w:val="18"/>
        </w:rPr>
        <w:t xml:space="preserve"> ofer</w:t>
      </w:r>
      <w:r w:rsidRPr="007722D9">
        <w:rPr>
          <w:rFonts w:ascii="Calibri Light" w:hAnsi="Calibri Light" w:cs="Calibri Light"/>
          <w:b w:val="0"/>
          <w:sz w:val="18"/>
          <w:szCs w:val="18"/>
        </w:rPr>
        <w:t>cie</w:t>
      </w:r>
      <w:r w:rsidR="001249DC" w:rsidRPr="007722D9">
        <w:rPr>
          <w:rFonts w:ascii="Calibri Light" w:hAnsi="Calibri Light" w:cs="Calibri Light"/>
          <w:b w:val="0"/>
          <w:sz w:val="18"/>
          <w:szCs w:val="18"/>
        </w:rPr>
        <w:t xml:space="preserve"> powinny być wyrażone w</w:t>
      </w:r>
      <w:r w:rsidR="0058392A" w:rsidRPr="007722D9">
        <w:rPr>
          <w:rFonts w:ascii="Calibri Light" w:hAnsi="Calibri Light" w:cs="Calibri Light"/>
          <w:b w:val="0"/>
          <w:sz w:val="18"/>
          <w:szCs w:val="18"/>
        </w:rPr>
        <w:t> </w:t>
      </w:r>
      <w:r w:rsidR="001249DC" w:rsidRPr="007722D9">
        <w:rPr>
          <w:rFonts w:ascii="Calibri Light" w:hAnsi="Calibri Light" w:cs="Calibri Light"/>
          <w:b w:val="0"/>
          <w:sz w:val="18"/>
          <w:szCs w:val="18"/>
        </w:rPr>
        <w:t>złotych polskich (PLN) z dokładnością do dwóch miejsc po przecinku.</w:t>
      </w:r>
    </w:p>
    <w:p w14:paraId="0A56F69F" w14:textId="3E7F46AE" w:rsidR="001249DC" w:rsidRPr="007722D9" w:rsidRDefault="001249DC" w:rsidP="00C80EED">
      <w:pPr>
        <w:pStyle w:val="Tekstpodstawowy2"/>
        <w:numPr>
          <w:ilvl w:val="0"/>
          <w:numId w:val="15"/>
        </w:numPr>
        <w:tabs>
          <w:tab w:val="left" w:pos="993"/>
        </w:tabs>
        <w:spacing w:before="240"/>
        <w:ind w:left="567" w:hanging="567"/>
        <w:rPr>
          <w:rFonts w:ascii="Calibri Light" w:hAnsi="Calibri Light" w:cs="Calibri Light"/>
          <w:b w:val="0"/>
          <w:sz w:val="18"/>
          <w:szCs w:val="18"/>
        </w:rPr>
      </w:pPr>
      <w:r w:rsidRPr="007722D9">
        <w:rPr>
          <w:rFonts w:ascii="Calibri Light" w:hAnsi="Calibri Light" w:cs="Calibri Light"/>
          <w:sz w:val="18"/>
          <w:szCs w:val="18"/>
          <w:lang w:eastAsia="ar-SA"/>
        </w:rPr>
        <w:t>WYMAGANIA DOTYCZĄCE WADIUM</w:t>
      </w:r>
    </w:p>
    <w:p w14:paraId="1FDF9C15" w14:textId="021B073B" w:rsidR="00807BE8" w:rsidRPr="007722D9" w:rsidRDefault="005E496F" w:rsidP="00C56F98">
      <w:pPr>
        <w:pStyle w:val="Tekstpodstawowy2"/>
        <w:tabs>
          <w:tab w:val="left" w:pos="993"/>
        </w:tabs>
        <w:ind w:left="567"/>
        <w:rPr>
          <w:rFonts w:ascii="Calibri Light" w:hAnsi="Calibri Light" w:cs="Calibri Light"/>
          <w:b w:val="0"/>
          <w:sz w:val="18"/>
          <w:szCs w:val="18"/>
        </w:rPr>
      </w:pPr>
      <w:r w:rsidRPr="007722D9">
        <w:rPr>
          <w:rFonts w:ascii="Calibri Light" w:hAnsi="Calibri Light" w:cs="Calibri Light"/>
          <w:b w:val="0"/>
          <w:sz w:val="18"/>
          <w:szCs w:val="18"/>
        </w:rPr>
        <w:t>Zamawiający nie wymaga wniesienia wadium</w:t>
      </w:r>
      <w:r w:rsidR="00C56F98" w:rsidRPr="007722D9">
        <w:rPr>
          <w:rFonts w:ascii="Calibri Light" w:hAnsi="Calibri Light" w:cs="Calibri Light"/>
          <w:b w:val="0"/>
          <w:sz w:val="18"/>
          <w:szCs w:val="18"/>
        </w:rPr>
        <w:t xml:space="preserve"> w przedmiotowym postępowaniu</w:t>
      </w:r>
      <w:r w:rsidRPr="007722D9">
        <w:rPr>
          <w:rFonts w:ascii="Calibri Light" w:hAnsi="Calibri Light" w:cs="Calibri Light"/>
          <w:b w:val="0"/>
          <w:sz w:val="18"/>
          <w:szCs w:val="18"/>
        </w:rPr>
        <w:t>.</w:t>
      </w:r>
    </w:p>
    <w:p w14:paraId="0F3BE4D0" w14:textId="77777777" w:rsidR="00F92631" w:rsidRPr="007722D9" w:rsidRDefault="00F92631" w:rsidP="00C80EED">
      <w:pPr>
        <w:pStyle w:val="Tekstpodstawowy"/>
        <w:numPr>
          <w:ilvl w:val="0"/>
          <w:numId w:val="15"/>
        </w:numPr>
        <w:spacing w:before="240"/>
        <w:ind w:left="567" w:hanging="567"/>
        <w:jc w:val="both"/>
        <w:rPr>
          <w:rFonts w:ascii="Calibri Light" w:hAnsi="Calibri Light" w:cs="Calibri Light"/>
          <w:sz w:val="18"/>
          <w:szCs w:val="18"/>
          <w:lang w:eastAsia="ar-SA"/>
        </w:rPr>
      </w:pPr>
      <w:r w:rsidRPr="007722D9">
        <w:rPr>
          <w:rFonts w:ascii="Calibri Light" w:hAnsi="Calibri Light" w:cs="Calibri Light"/>
          <w:b/>
          <w:sz w:val="18"/>
          <w:szCs w:val="18"/>
          <w:lang w:eastAsia="ar-SA"/>
        </w:rPr>
        <w:t>MIEJSCE ORAZ TERMIN SKŁADANIA OFERT</w:t>
      </w:r>
    </w:p>
    <w:p w14:paraId="0389B01C" w14:textId="1863774C" w:rsidR="006D00E0" w:rsidRPr="007722D9" w:rsidRDefault="00BC4DD6" w:rsidP="00E0311C">
      <w:pPr>
        <w:pStyle w:val="Akapitzlist"/>
        <w:spacing w:before="120"/>
        <w:ind w:left="567"/>
        <w:jc w:val="both"/>
        <w:rPr>
          <w:rFonts w:ascii="Calibri Light" w:hAnsi="Calibri Light" w:cs="Calibri Light"/>
          <w:b/>
          <w:sz w:val="18"/>
          <w:szCs w:val="18"/>
          <w:lang w:eastAsia="ar-SA"/>
        </w:rPr>
      </w:pPr>
      <w:r w:rsidRPr="007722D9">
        <w:rPr>
          <w:rFonts w:ascii="Calibri Light" w:hAnsi="Calibri Light" w:cs="Calibri Light"/>
          <w:b/>
          <w:sz w:val="18"/>
          <w:szCs w:val="18"/>
          <w:lang w:eastAsia="ar-SA"/>
        </w:rPr>
        <w:t xml:space="preserve">Ofertę należy złożyć za pośrednictwem Platformy dostępnej pod adresem: </w:t>
      </w:r>
      <w:hyperlink r:id="rId23" w:history="1">
        <w:r w:rsidRPr="007722D9">
          <w:rPr>
            <w:rStyle w:val="Hipercze"/>
            <w:rFonts w:ascii="Calibri Light" w:hAnsi="Calibri Light" w:cs="Calibri Light"/>
            <w:b/>
            <w:i/>
            <w:iCs/>
            <w:sz w:val="18"/>
            <w:szCs w:val="18"/>
            <w:lang w:eastAsia="ar-SA"/>
          </w:rPr>
          <w:t>https://ezamowienia.gov.pl/pl</w:t>
        </w:r>
      </w:hyperlink>
      <w:r w:rsidRPr="007722D9">
        <w:rPr>
          <w:rStyle w:val="Hipercze"/>
          <w:rFonts w:ascii="Calibri Light" w:hAnsi="Calibri Light" w:cs="Calibri Light"/>
          <w:b/>
          <w:i/>
          <w:iCs/>
          <w:sz w:val="18"/>
          <w:szCs w:val="18"/>
          <w:lang w:eastAsia="ar-SA"/>
        </w:rPr>
        <w:t xml:space="preserve"> </w:t>
      </w:r>
      <w:r w:rsidR="006D00E0" w:rsidRPr="007722D9">
        <w:rPr>
          <w:rFonts w:ascii="Calibri Light" w:hAnsi="Calibri Light" w:cs="Calibri Light"/>
          <w:b/>
          <w:sz w:val="18"/>
          <w:szCs w:val="18"/>
          <w:lang w:eastAsia="ar-SA"/>
        </w:rPr>
        <w:t>do</w:t>
      </w:r>
      <w:r w:rsidR="006D00E0" w:rsidRPr="007722D9">
        <w:rPr>
          <w:rFonts w:ascii="Calibri Light" w:hAnsi="Calibri Light" w:cs="Calibri Light"/>
          <w:sz w:val="18"/>
          <w:szCs w:val="18"/>
          <w:lang w:eastAsia="ar-SA"/>
        </w:rPr>
        <w:t xml:space="preserve"> </w:t>
      </w:r>
      <w:r w:rsidR="006D00E0" w:rsidRPr="007722D9">
        <w:rPr>
          <w:rFonts w:ascii="Calibri Light" w:hAnsi="Calibri Light" w:cs="Calibri Light"/>
          <w:b/>
          <w:sz w:val="18"/>
          <w:szCs w:val="18"/>
          <w:lang w:eastAsia="ar-SA"/>
        </w:rPr>
        <w:t xml:space="preserve">dnia </w:t>
      </w:r>
      <w:r w:rsidR="00155D91" w:rsidRPr="007722D9">
        <w:rPr>
          <w:rFonts w:ascii="Calibri Light" w:hAnsi="Calibri Light" w:cs="Calibri Light"/>
          <w:b/>
          <w:sz w:val="18"/>
          <w:szCs w:val="18"/>
          <w:lang w:eastAsia="ar-SA"/>
        </w:rPr>
        <w:t>2</w:t>
      </w:r>
      <w:r w:rsidR="007722D9">
        <w:rPr>
          <w:rFonts w:ascii="Calibri Light" w:hAnsi="Calibri Light" w:cs="Calibri Light"/>
          <w:b/>
          <w:sz w:val="18"/>
          <w:szCs w:val="18"/>
          <w:lang w:eastAsia="ar-SA"/>
        </w:rPr>
        <w:t>2</w:t>
      </w:r>
      <w:r w:rsidR="00155D91" w:rsidRPr="007722D9">
        <w:rPr>
          <w:rFonts w:ascii="Calibri Light" w:hAnsi="Calibri Light" w:cs="Calibri Light"/>
          <w:b/>
          <w:sz w:val="18"/>
          <w:szCs w:val="18"/>
          <w:lang w:eastAsia="ar-SA"/>
        </w:rPr>
        <w:t>.12</w:t>
      </w:r>
      <w:r w:rsidRPr="007722D9">
        <w:rPr>
          <w:rFonts w:ascii="Calibri Light" w:hAnsi="Calibri Light" w:cs="Calibri Light"/>
          <w:b/>
          <w:sz w:val="18"/>
          <w:szCs w:val="18"/>
          <w:lang w:eastAsia="ar-SA"/>
        </w:rPr>
        <w:t>.202</w:t>
      </w:r>
      <w:r w:rsidR="007722D9">
        <w:rPr>
          <w:rFonts w:ascii="Calibri Light" w:hAnsi="Calibri Light" w:cs="Calibri Light"/>
          <w:b/>
          <w:sz w:val="18"/>
          <w:szCs w:val="18"/>
          <w:lang w:eastAsia="ar-SA"/>
        </w:rPr>
        <w:t>5</w:t>
      </w:r>
      <w:r w:rsidR="006D00E0" w:rsidRPr="007722D9">
        <w:rPr>
          <w:rFonts w:ascii="Calibri Light" w:hAnsi="Calibri Light" w:cs="Calibri Light"/>
          <w:b/>
          <w:sz w:val="18"/>
          <w:szCs w:val="18"/>
          <w:lang w:eastAsia="ar-SA"/>
        </w:rPr>
        <w:t xml:space="preserve"> r. do godz. </w:t>
      </w:r>
      <w:r w:rsidR="00101807" w:rsidRPr="007722D9">
        <w:rPr>
          <w:rFonts w:ascii="Calibri Light" w:hAnsi="Calibri Light" w:cs="Calibri Light"/>
          <w:b/>
          <w:sz w:val="18"/>
          <w:szCs w:val="18"/>
          <w:lang w:eastAsia="ar-SA"/>
        </w:rPr>
        <w:t>1</w:t>
      </w:r>
      <w:r w:rsidRPr="007722D9">
        <w:rPr>
          <w:rFonts w:ascii="Calibri Light" w:hAnsi="Calibri Light" w:cs="Calibri Light"/>
          <w:b/>
          <w:sz w:val="18"/>
          <w:szCs w:val="18"/>
          <w:lang w:eastAsia="ar-SA"/>
        </w:rPr>
        <w:t>7</w:t>
      </w:r>
      <w:r w:rsidR="006D00E0" w:rsidRPr="007722D9">
        <w:rPr>
          <w:rFonts w:ascii="Calibri Light" w:hAnsi="Calibri Light" w:cs="Calibri Light"/>
          <w:b/>
          <w:sz w:val="18"/>
          <w:szCs w:val="18"/>
          <w:lang w:eastAsia="ar-SA"/>
        </w:rPr>
        <w:t>:00.</w:t>
      </w:r>
    </w:p>
    <w:p w14:paraId="49D39161" w14:textId="77777777" w:rsidR="0028117C" w:rsidRPr="007722D9" w:rsidRDefault="0028117C" w:rsidP="00C80EED">
      <w:pPr>
        <w:pStyle w:val="Akapitzlist"/>
        <w:numPr>
          <w:ilvl w:val="0"/>
          <w:numId w:val="15"/>
        </w:numPr>
        <w:spacing w:before="240" w:after="120"/>
        <w:ind w:left="567" w:hanging="567"/>
        <w:jc w:val="both"/>
        <w:rPr>
          <w:rFonts w:ascii="Calibri Light" w:hAnsi="Calibri Light" w:cs="Calibri Light"/>
          <w:b/>
          <w:sz w:val="18"/>
          <w:szCs w:val="18"/>
          <w:lang w:eastAsia="ar-SA"/>
        </w:rPr>
      </w:pPr>
      <w:r w:rsidRPr="007722D9">
        <w:rPr>
          <w:rFonts w:ascii="Calibri Light" w:hAnsi="Calibri Light" w:cs="Calibri Light"/>
          <w:b/>
          <w:sz w:val="18"/>
          <w:szCs w:val="18"/>
          <w:lang w:eastAsia="ar-SA"/>
        </w:rPr>
        <w:t>MIEJSCE, SPOSÓB I TERMIN OTWARCIA OFERT</w:t>
      </w:r>
    </w:p>
    <w:p w14:paraId="547D02D0" w14:textId="52C2FB2E" w:rsidR="00476F91" w:rsidRPr="007722D9" w:rsidRDefault="00476F91" w:rsidP="00C80EED">
      <w:pPr>
        <w:pStyle w:val="Akapitzlist"/>
        <w:numPr>
          <w:ilvl w:val="1"/>
          <w:numId w:val="15"/>
        </w:numPr>
        <w:spacing w:before="120"/>
        <w:ind w:left="567" w:hanging="567"/>
        <w:jc w:val="both"/>
        <w:rPr>
          <w:rFonts w:ascii="Calibri Light" w:hAnsi="Calibri Light" w:cs="Calibri Light"/>
          <w:b/>
          <w:sz w:val="18"/>
          <w:szCs w:val="18"/>
          <w:lang w:eastAsia="ar-SA"/>
        </w:rPr>
      </w:pPr>
      <w:r w:rsidRPr="007722D9">
        <w:rPr>
          <w:rFonts w:ascii="Calibri Light" w:hAnsi="Calibri Light" w:cs="Calibri Light"/>
          <w:b/>
          <w:sz w:val="18"/>
          <w:szCs w:val="18"/>
          <w:lang w:eastAsia="ar-SA"/>
        </w:rPr>
        <w:t xml:space="preserve">Otwarcie ofert nastąpi w dniu </w:t>
      </w:r>
      <w:r w:rsidR="007722D9">
        <w:rPr>
          <w:rFonts w:ascii="Calibri Light" w:hAnsi="Calibri Light" w:cs="Calibri Light"/>
          <w:b/>
          <w:sz w:val="18"/>
          <w:szCs w:val="18"/>
          <w:lang w:eastAsia="ar-SA"/>
        </w:rPr>
        <w:t>22.12.2025</w:t>
      </w:r>
      <w:r w:rsidR="009A7DDB" w:rsidRPr="007722D9">
        <w:rPr>
          <w:rFonts w:ascii="Calibri Light" w:hAnsi="Calibri Light" w:cs="Calibri Light"/>
          <w:b/>
          <w:sz w:val="18"/>
          <w:szCs w:val="18"/>
          <w:lang w:eastAsia="ar-SA"/>
        </w:rPr>
        <w:t xml:space="preserve"> r.</w:t>
      </w:r>
      <w:r w:rsidRPr="007722D9">
        <w:rPr>
          <w:rFonts w:ascii="Calibri Light" w:hAnsi="Calibri Light" w:cs="Calibri Light"/>
          <w:b/>
          <w:sz w:val="18"/>
          <w:szCs w:val="18"/>
          <w:lang w:eastAsia="ar-SA"/>
        </w:rPr>
        <w:t xml:space="preserve"> o godzinie </w:t>
      </w:r>
      <w:r w:rsidR="009A7DDB" w:rsidRPr="007722D9">
        <w:rPr>
          <w:rFonts w:ascii="Calibri Light" w:hAnsi="Calibri Light" w:cs="Calibri Light"/>
          <w:b/>
          <w:sz w:val="18"/>
          <w:szCs w:val="18"/>
          <w:lang w:eastAsia="ar-SA"/>
        </w:rPr>
        <w:t>1</w:t>
      </w:r>
      <w:r w:rsidR="00BC4DD6" w:rsidRPr="007722D9">
        <w:rPr>
          <w:rFonts w:ascii="Calibri Light" w:hAnsi="Calibri Light" w:cs="Calibri Light"/>
          <w:b/>
          <w:sz w:val="18"/>
          <w:szCs w:val="18"/>
          <w:lang w:eastAsia="ar-SA"/>
        </w:rPr>
        <w:t>8</w:t>
      </w:r>
      <w:r w:rsidR="009A7DDB" w:rsidRPr="007722D9">
        <w:rPr>
          <w:rFonts w:ascii="Calibri Light" w:hAnsi="Calibri Light" w:cs="Calibri Light"/>
          <w:b/>
          <w:sz w:val="18"/>
          <w:szCs w:val="18"/>
          <w:lang w:eastAsia="ar-SA"/>
        </w:rPr>
        <w:t>:</w:t>
      </w:r>
      <w:r w:rsidR="005913D1" w:rsidRPr="007722D9">
        <w:rPr>
          <w:rFonts w:ascii="Calibri Light" w:hAnsi="Calibri Light" w:cs="Calibri Light"/>
          <w:b/>
          <w:sz w:val="18"/>
          <w:szCs w:val="18"/>
          <w:lang w:eastAsia="ar-SA"/>
        </w:rPr>
        <w:t>0</w:t>
      </w:r>
      <w:r w:rsidR="009A7DDB" w:rsidRPr="007722D9">
        <w:rPr>
          <w:rFonts w:ascii="Calibri Light" w:hAnsi="Calibri Light" w:cs="Calibri Light"/>
          <w:b/>
          <w:sz w:val="18"/>
          <w:szCs w:val="18"/>
          <w:lang w:eastAsia="ar-SA"/>
        </w:rPr>
        <w:t>0.</w:t>
      </w:r>
      <w:r w:rsidR="007077D6" w:rsidRPr="007722D9">
        <w:rPr>
          <w:rFonts w:ascii="Calibri Light" w:hAnsi="Calibri Light" w:cs="Calibri Light"/>
          <w:b/>
          <w:sz w:val="18"/>
          <w:szCs w:val="18"/>
          <w:lang w:eastAsia="ar-SA"/>
        </w:rPr>
        <w:t xml:space="preserve"> </w:t>
      </w:r>
    </w:p>
    <w:p w14:paraId="740F8DBF" w14:textId="11BB5E44" w:rsidR="00BC4DD6" w:rsidRPr="007722D9" w:rsidRDefault="00BC4DD6" w:rsidP="00BC4DD6">
      <w:pPr>
        <w:pStyle w:val="Akapitzlist"/>
        <w:numPr>
          <w:ilvl w:val="1"/>
          <w:numId w:val="15"/>
        </w:numPr>
        <w:spacing w:before="120"/>
        <w:ind w:left="567" w:hanging="567"/>
        <w:jc w:val="both"/>
        <w:rPr>
          <w:rFonts w:ascii="Calibri Light" w:hAnsi="Calibri Light" w:cs="Calibri Light"/>
          <w:b/>
          <w:sz w:val="18"/>
          <w:szCs w:val="18"/>
          <w:lang w:eastAsia="ar-SA"/>
        </w:rPr>
      </w:pPr>
      <w:r w:rsidRPr="007722D9">
        <w:rPr>
          <w:rFonts w:ascii="Calibri Light" w:hAnsi="Calibri Light" w:cs="Calibri Light"/>
          <w:sz w:val="18"/>
          <w:szCs w:val="18"/>
          <w:lang w:eastAsia="ar-SA"/>
        </w:rPr>
        <w:t>Otwarcie następuję za pośrednictwem Platformy poprzez odszyfrowanie ofert przez Zamawiającego. W przypadku awarii tego systemu, która spowoduje brak możliwości otwarcia ofert w terminie określonym przez Zamawiającego, otwarcie ofert nastąpi niezwłocznie po usunięciu awarii.</w:t>
      </w:r>
    </w:p>
    <w:p w14:paraId="13BDDD76" w14:textId="77777777" w:rsidR="00BC4DD6" w:rsidRPr="007722D9" w:rsidRDefault="00BC4DD6" w:rsidP="00BC4DD6">
      <w:pPr>
        <w:pStyle w:val="Akapitzlist"/>
        <w:numPr>
          <w:ilvl w:val="1"/>
          <w:numId w:val="15"/>
        </w:numPr>
        <w:spacing w:before="120" w:line="240" w:lineRule="auto"/>
        <w:ind w:left="567" w:hanging="567"/>
        <w:jc w:val="both"/>
        <w:rPr>
          <w:rFonts w:ascii="Calibri Light" w:hAnsi="Calibri Light" w:cs="Calibri Light"/>
          <w:bCs/>
          <w:sz w:val="18"/>
          <w:szCs w:val="18"/>
          <w:lang w:eastAsia="ar-SA"/>
        </w:rPr>
      </w:pPr>
      <w:r w:rsidRPr="007722D9">
        <w:rPr>
          <w:rFonts w:ascii="Calibri Light" w:hAnsi="Calibri Light" w:cs="Calibri Light"/>
          <w:bCs/>
          <w:sz w:val="18"/>
          <w:szCs w:val="18"/>
          <w:lang w:eastAsia="ar-SA"/>
        </w:rPr>
        <w:t>Zamawiający, najpóźniej przed otwarciem ofert, udostępni na Platformie informację o kwocie, jaką zamierza przeznaczyć na sfinansowanie zamówienia.</w:t>
      </w:r>
    </w:p>
    <w:p w14:paraId="75E5C21E" w14:textId="77777777" w:rsidR="00BC4DD6" w:rsidRPr="007722D9" w:rsidRDefault="00BC4DD6" w:rsidP="00BC4DD6">
      <w:pPr>
        <w:pStyle w:val="Akapitzlist"/>
        <w:numPr>
          <w:ilvl w:val="1"/>
          <w:numId w:val="15"/>
        </w:numPr>
        <w:spacing w:before="120" w:line="240" w:lineRule="auto"/>
        <w:ind w:left="567" w:hanging="567"/>
        <w:jc w:val="both"/>
        <w:rPr>
          <w:rFonts w:ascii="Calibri Light" w:hAnsi="Calibri Light" w:cs="Calibri Light"/>
          <w:bCs/>
          <w:sz w:val="18"/>
          <w:szCs w:val="18"/>
          <w:lang w:eastAsia="ar-SA"/>
        </w:rPr>
      </w:pPr>
      <w:r w:rsidRPr="007722D9">
        <w:rPr>
          <w:rFonts w:ascii="Calibri Light" w:hAnsi="Calibri Light" w:cs="Calibri Light"/>
          <w:sz w:val="18"/>
          <w:szCs w:val="18"/>
          <w:lang w:eastAsia="ar-SA"/>
        </w:rPr>
        <w:t>Niezwłocznie po otwarciu ofert Zamawiający udostępnia na Platformie informację o:</w:t>
      </w:r>
    </w:p>
    <w:p w14:paraId="0A54F954" w14:textId="77777777" w:rsidR="00BC4DD6" w:rsidRPr="007722D9" w:rsidRDefault="00BC4DD6" w:rsidP="00BC4DD6">
      <w:pPr>
        <w:pStyle w:val="Tekstpodstawowy2"/>
        <w:numPr>
          <w:ilvl w:val="0"/>
          <w:numId w:val="21"/>
        </w:numPr>
        <w:spacing w:before="60"/>
        <w:ind w:left="851" w:hanging="284"/>
        <w:rPr>
          <w:rFonts w:ascii="Calibri Light" w:hAnsi="Calibri Light" w:cs="Calibri Light"/>
          <w:b w:val="0"/>
          <w:sz w:val="18"/>
          <w:szCs w:val="18"/>
          <w:lang w:eastAsia="ar-SA"/>
        </w:rPr>
      </w:pPr>
      <w:r w:rsidRPr="007722D9">
        <w:rPr>
          <w:rFonts w:ascii="Calibri Light" w:hAnsi="Calibri Light" w:cs="Calibri Light"/>
          <w:b w:val="0"/>
          <w:sz w:val="18"/>
          <w:szCs w:val="18"/>
          <w:lang w:eastAsia="ar-SA"/>
        </w:rPr>
        <w:t>nazwach albo imionach i nazwiskach oraz siedzibach lub miejscach prowadzonej działalności gospodarczej albo miejscach zamieszkania Wykonawców, których oferty zostały otwarte;</w:t>
      </w:r>
    </w:p>
    <w:p w14:paraId="78EDCBE0" w14:textId="77777777" w:rsidR="00BC4DD6" w:rsidRPr="007722D9" w:rsidRDefault="00BC4DD6" w:rsidP="00BC4DD6">
      <w:pPr>
        <w:pStyle w:val="Tekstpodstawowy2"/>
        <w:numPr>
          <w:ilvl w:val="0"/>
          <w:numId w:val="21"/>
        </w:numPr>
        <w:spacing w:before="60"/>
        <w:ind w:left="851" w:hanging="284"/>
        <w:rPr>
          <w:rFonts w:ascii="Calibri Light" w:hAnsi="Calibri Light" w:cs="Calibri Light"/>
          <w:b w:val="0"/>
          <w:sz w:val="18"/>
          <w:szCs w:val="18"/>
          <w:lang w:eastAsia="ar-SA"/>
        </w:rPr>
      </w:pPr>
      <w:r w:rsidRPr="007722D9">
        <w:rPr>
          <w:rFonts w:ascii="Calibri Light" w:hAnsi="Calibri Light" w:cs="Calibri Light"/>
          <w:b w:val="0"/>
          <w:sz w:val="18"/>
          <w:szCs w:val="18"/>
          <w:lang w:eastAsia="ar-SA"/>
        </w:rPr>
        <w:t>cenach lub kosztach zawartych w ofertach.</w:t>
      </w:r>
    </w:p>
    <w:p w14:paraId="55B351B3" w14:textId="77777777" w:rsidR="00BC4DD6" w:rsidRPr="007722D9" w:rsidRDefault="00BC4DD6" w:rsidP="00BC4DD6">
      <w:pPr>
        <w:pStyle w:val="Tekstpodstawowy2"/>
        <w:numPr>
          <w:ilvl w:val="1"/>
          <w:numId w:val="15"/>
        </w:numPr>
        <w:ind w:left="567" w:hanging="567"/>
        <w:rPr>
          <w:rFonts w:ascii="Calibri Light" w:hAnsi="Calibri Light" w:cs="Calibri Light"/>
          <w:b w:val="0"/>
          <w:sz w:val="18"/>
          <w:szCs w:val="18"/>
          <w:lang w:eastAsia="ar-SA"/>
        </w:rPr>
      </w:pPr>
      <w:r w:rsidRPr="007722D9">
        <w:rPr>
          <w:rFonts w:ascii="Calibri Light" w:hAnsi="Calibri Light" w:cs="Calibri Light"/>
          <w:b w:val="0"/>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7722D9">
        <w:rPr>
          <w:rFonts w:ascii="Calibri Light" w:hAnsi="Calibri Light" w:cs="Calibri Light"/>
          <w:b w:val="0"/>
          <w:sz w:val="18"/>
          <w:szCs w:val="18"/>
          <w:lang w:eastAsia="ar-SA"/>
        </w:rPr>
        <w:t>Pzp</w:t>
      </w:r>
      <w:proofErr w:type="spellEnd"/>
      <w:r w:rsidRPr="007722D9">
        <w:rPr>
          <w:rFonts w:ascii="Calibri Light" w:hAnsi="Calibri Light" w:cs="Calibri Light"/>
          <w:b w:val="0"/>
          <w:sz w:val="18"/>
          <w:szCs w:val="18"/>
          <w:lang w:eastAsia="ar-SA"/>
        </w:rPr>
        <w:t>.</w:t>
      </w:r>
    </w:p>
    <w:p w14:paraId="38521BA8" w14:textId="77777777" w:rsidR="001249DC" w:rsidRPr="007722D9" w:rsidRDefault="001249DC" w:rsidP="00C80EED">
      <w:pPr>
        <w:pStyle w:val="Tekstpodstawowy2"/>
        <w:numPr>
          <w:ilvl w:val="0"/>
          <w:numId w:val="15"/>
        </w:numPr>
        <w:spacing w:before="240"/>
        <w:ind w:left="567" w:hanging="567"/>
        <w:rPr>
          <w:rFonts w:ascii="Calibri Light" w:hAnsi="Calibri Light" w:cs="Calibri Light"/>
          <w:b w:val="0"/>
          <w:sz w:val="18"/>
          <w:szCs w:val="18"/>
          <w:lang w:eastAsia="ar-SA"/>
        </w:rPr>
      </w:pPr>
      <w:r w:rsidRPr="007722D9">
        <w:rPr>
          <w:rFonts w:ascii="Calibri Light" w:hAnsi="Calibri Light" w:cs="Calibri Light"/>
          <w:sz w:val="18"/>
          <w:szCs w:val="18"/>
        </w:rPr>
        <w:t>TERMIN ZWIĄZANIA OFERTĄ</w:t>
      </w:r>
    </w:p>
    <w:p w14:paraId="40FBDEC9" w14:textId="1717F21F" w:rsidR="001249DC" w:rsidRPr="007722D9" w:rsidRDefault="00DB2D44" w:rsidP="00C80EED">
      <w:pPr>
        <w:pStyle w:val="Tekstpodstawowy2"/>
        <w:numPr>
          <w:ilvl w:val="1"/>
          <w:numId w:val="15"/>
        </w:numPr>
        <w:ind w:left="567" w:hanging="567"/>
        <w:rPr>
          <w:rFonts w:ascii="Calibri Light" w:hAnsi="Calibri Light" w:cs="Calibri Light"/>
          <w:b w:val="0"/>
          <w:bCs w:val="0"/>
          <w:color w:val="FF0000"/>
          <w:sz w:val="18"/>
          <w:szCs w:val="18"/>
        </w:rPr>
      </w:pPr>
      <w:r w:rsidRPr="007722D9">
        <w:rPr>
          <w:rFonts w:ascii="Calibri Light" w:hAnsi="Calibri Light" w:cs="Calibri Light"/>
          <w:b w:val="0"/>
          <w:bCs w:val="0"/>
          <w:sz w:val="18"/>
          <w:szCs w:val="18"/>
        </w:rPr>
        <w:t>Wykonawca jest związany ofert</w:t>
      </w:r>
      <w:r w:rsidR="007F5C13" w:rsidRPr="007722D9">
        <w:rPr>
          <w:rFonts w:ascii="Calibri Light" w:hAnsi="Calibri Light" w:cs="Calibri Light"/>
          <w:b w:val="0"/>
          <w:bCs w:val="0"/>
          <w:sz w:val="18"/>
          <w:szCs w:val="18"/>
        </w:rPr>
        <w:t xml:space="preserve">ą od dnia upływu terminu składania ofert do </w:t>
      </w:r>
      <w:r w:rsidR="007F5C13" w:rsidRPr="007722D9">
        <w:rPr>
          <w:rFonts w:ascii="Calibri Light" w:hAnsi="Calibri Light" w:cs="Calibri Light"/>
          <w:sz w:val="18"/>
          <w:szCs w:val="18"/>
        </w:rPr>
        <w:t xml:space="preserve">dnia </w:t>
      </w:r>
      <w:r w:rsidR="007722D9">
        <w:rPr>
          <w:rFonts w:ascii="Calibri Light" w:hAnsi="Calibri Light" w:cs="Calibri Light"/>
          <w:sz w:val="18"/>
          <w:szCs w:val="18"/>
        </w:rPr>
        <w:t>20.01.2026</w:t>
      </w:r>
      <w:r w:rsidR="00B90206" w:rsidRPr="007722D9">
        <w:rPr>
          <w:rFonts w:ascii="Calibri Light" w:hAnsi="Calibri Light" w:cs="Calibri Light"/>
          <w:sz w:val="18"/>
          <w:szCs w:val="18"/>
        </w:rPr>
        <w:t xml:space="preserve"> r.</w:t>
      </w:r>
    </w:p>
    <w:p w14:paraId="199EAE4C" w14:textId="4F928994" w:rsidR="007F5C13" w:rsidRPr="007722D9" w:rsidRDefault="007F5C13" w:rsidP="00C80EED">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W przypadku gdy wybór najkorzystniejszej oferty nie nastąpi przed upływem terminu związania ofertą określonego w </w:t>
      </w:r>
      <w:r w:rsidR="00FA4A70" w:rsidRPr="007722D9">
        <w:rPr>
          <w:rFonts w:ascii="Calibri Light" w:hAnsi="Calibri Light" w:cs="Calibri Light"/>
          <w:b w:val="0"/>
          <w:bCs w:val="0"/>
          <w:sz w:val="18"/>
          <w:szCs w:val="18"/>
        </w:rPr>
        <w:t>pkt 18.1.</w:t>
      </w:r>
      <w:r w:rsidRPr="007722D9">
        <w:rPr>
          <w:rFonts w:ascii="Calibri Light" w:hAnsi="Calibri Light" w:cs="Calibri Light"/>
          <w:b w:val="0"/>
          <w:bCs w:val="0"/>
          <w:sz w:val="18"/>
          <w:szCs w:val="18"/>
        </w:rPr>
        <w:t>, Zamawiający przed upływem terminu związania ofertą, zwraca się jednokrotnie do Wykonawców o</w:t>
      </w:r>
      <w:r w:rsidR="00232823" w:rsidRPr="007722D9">
        <w:rPr>
          <w:rFonts w:ascii="Calibri Light" w:hAnsi="Calibri Light" w:cs="Calibri Light"/>
          <w:b w:val="0"/>
          <w:bCs w:val="0"/>
          <w:sz w:val="18"/>
          <w:szCs w:val="18"/>
        </w:rPr>
        <w:t> </w:t>
      </w:r>
      <w:r w:rsidRPr="007722D9">
        <w:rPr>
          <w:rFonts w:ascii="Calibri Light" w:hAnsi="Calibri Light" w:cs="Calibri Light"/>
          <w:b w:val="0"/>
          <w:bCs w:val="0"/>
          <w:sz w:val="18"/>
          <w:szCs w:val="18"/>
        </w:rPr>
        <w:t xml:space="preserve">wyrażenie zgody na przedłużenie tego terminu o wskazywany przez niego okres, nie dłuższy niż </w:t>
      </w:r>
      <w:r w:rsidR="0002739F" w:rsidRPr="007722D9">
        <w:rPr>
          <w:rFonts w:ascii="Calibri Light" w:hAnsi="Calibri Light" w:cs="Calibri Light"/>
          <w:b w:val="0"/>
          <w:bCs w:val="0"/>
          <w:sz w:val="18"/>
          <w:szCs w:val="18"/>
        </w:rPr>
        <w:t>3</w:t>
      </w:r>
      <w:r w:rsidRPr="007722D9">
        <w:rPr>
          <w:rFonts w:ascii="Calibri Light" w:hAnsi="Calibri Light" w:cs="Calibri Light"/>
          <w:b w:val="0"/>
          <w:bCs w:val="0"/>
          <w:sz w:val="18"/>
          <w:szCs w:val="18"/>
        </w:rPr>
        <w:t>0 dni.</w:t>
      </w:r>
    </w:p>
    <w:p w14:paraId="779154F3" w14:textId="77777777" w:rsidR="007F5C13" w:rsidRPr="007722D9" w:rsidRDefault="007F5C13" w:rsidP="00C80EED">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t>Przedłużenie terminu związania ofertą, o którym mowa w pkt 18.</w:t>
      </w:r>
      <w:r w:rsidR="00FA4A70" w:rsidRPr="007722D9">
        <w:rPr>
          <w:rFonts w:ascii="Calibri Light" w:hAnsi="Calibri Light" w:cs="Calibri Light"/>
          <w:b w:val="0"/>
          <w:bCs w:val="0"/>
          <w:sz w:val="18"/>
          <w:szCs w:val="18"/>
        </w:rPr>
        <w:t>1</w:t>
      </w:r>
      <w:r w:rsidRPr="007722D9">
        <w:rPr>
          <w:rFonts w:ascii="Calibri Light" w:hAnsi="Calibri Light" w:cs="Calibri Light"/>
          <w:b w:val="0"/>
          <w:bCs w:val="0"/>
          <w:sz w:val="18"/>
          <w:szCs w:val="18"/>
        </w:rPr>
        <w:t>., wymaga złożenia przez Wykonawcę pisemnego oświadczenia o wyrażeniu zgody na przedłużenie terminu związania ofertą.</w:t>
      </w:r>
    </w:p>
    <w:p w14:paraId="72DE6C09" w14:textId="2D2F1688" w:rsidR="00CC7D53" w:rsidRPr="007722D9" w:rsidRDefault="007F5C13" w:rsidP="00C80EED">
      <w:pPr>
        <w:pStyle w:val="Tekstpodstawowy2"/>
        <w:numPr>
          <w:ilvl w:val="1"/>
          <w:numId w:val="15"/>
        </w:numPr>
        <w:ind w:left="567" w:hanging="567"/>
        <w:rPr>
          <w:rFonts w:ascii="Calibri Light" w:hAnsi="Calibri Light" w:cs="Calibri Light"/>
          <w:b w:val="0"/>
          <w:bCs w:val="0"/>
          <w:sz w:val="18"/>
          <w:szCs w:val="18"/>
        </w:rPr>
      </w:pPr>
      <w:r w:rsidRPr="007722D9">
        <w:rPr>
          <w:rFonts w:ascii="Calibri Light" w:hAnsi="Calibri Light" w:cs="Calibri Light"/>
          <w:b w:val="0"/>
          <w:bCs w:val="0"/>
          <w:sz w:val="18"/>
          <w:szCs w:val="18"/>
        </w:rPr>
        <w:lastRenderedPageBreak/>
        <w:t>W przypadku, gdy Zamawiający żąda wniesienia wadium, przedłużenie terminu związania ofertą, o którym mowa</w:t>
      </w:r>
      <w:r w:rsidR="00FA4A70" w:rsidRPr="007722D9">
        <w:rPr>
          <w:rFonts w:ascii="Calibri Light" w:hAnsi="Calibri Light" w:cs="Calibri Light"/>
          <w:b w:val="0"/>
          <w:bCs w:val="0"/>
          <w:sz w:val="18"/>
          <w:szCs w:val="18"/>
        </w:rPr>
        <w:t xml:space="preserve"> w pkt 18.1. następuje wraz z przedłużeniem okresu ważności wadium albo, jeżeli nie jest to możliwe, z wniesieniem nowego wadium na przedłużony okres związania ofertą.</w:t>
      </w:r>
      <w:r w:rsidRPr="007722D9">
        <w:rPr>
          <w:rFonts w:ascii="Calibri Light" w:hAnsi="Calibri Light" w:cs="Calibri Light"/>
          <w:b w:val="0"/>
          <w:bCs w:val="0"/>
          <w:sz w:val="18"/>
          <w:szCs w:val="18"/>
        </w:rPr>
        <w:t xml:space="preserve"> </w:t>
      </w:r>
    </w:p>
    <w:p w14:paraId="291EBFBE" w14:textId="77777777" w:rsidR="001249DC" w:rsidRPr="007722D9" w:rsidRDefault="001249DC" w:rsidP="00C80EED">
      <w:pPr>
        <w:pStyle w:val="Tekstpodstawowy2"/>
        <w:numPr>
          <w:ilvl w:val="0"/>
          <w:numId w:val="15"/>
        </w:numPr>
        <w:spacing w:before="240"/>
        <w:ind w:left="567" w:hanging="567"/>
        <w:rPr>
          <w:rFonts w:ascii="Calibri Light" w:hAnsi="Calibri Light" w:cs="Calibri Light"/>
          <w:b w:val="0"/>
          <w:bCs w:val="0"/>
          <w:sz w:val="18"/>
          <w:szCs w:val="18"/>
        </w:rPr>
      </w:pPr>
      <w:r w:rsidRPr="007722D9">
        <w:rPr>
          <w:rFonts w:ascii="Calibri Light" w:hAnsi="Calibri Light" w:cs="Calibri Light"/>
          <w:sz w:val="18"/>
          <w:szCs w:val="18"/>
        </w:rPr>
        <w:t>KRYTERIA WYBORU I SPOSÓB OCENY OFERT ORAZ UDZIELENIE ZAMÓWIENIA</w:t>
      </w:r>
    </w:p>
    <w:p w14:paraId="31E31EAC" w14:textId="711C8725" w:rsidR="00CC7D53" w:rsidRPr="007722D9" w:rsidRDefault="009D1357" w:rsidP="00C80EED">
      <w:pPr>
        <w:pStyle w:val="Tekstpodstawowy"/>
        <w:numPr>
          <w:ilvl w:val="1"/>
          <w:numId w:val="15"/>
        </w:numPr>
        <w:spacing w:before="120" w:line="276" w:lineRule="auto"/>
        <w:ind w:left="567" w:hanging="567"/>
        <w:rPr>
          <w:rFonts w:ascii="Calibri Light" w:hAnsi="Calibri Light" w:cs="Calibri Light"/>
          <w:sz w:val="18"/>
          <w:szCs w:val="18"/>
        </w:rPr>
      </w:pPr>
      <w:r w:rsidRPr="007722D9">
        <w:rPr>
          <w:rFonts w:ascii="Calibri Light" w:hAnsi="Calibri Light" w:cs="Calibri Light"/>
          <w:sz w:val="18"/>
          <w:szCs w:val="18"/>
        </w:rPr>
        <w:t>Przy dokonywaniu wyboru najkorzystniejszej oferty Zamawiający stosować będzie następujące kryteria oceny ofert:</w:t>
      </w:r>
    </w:p>
    <w:p w14:paraId="25AFFFA0" w14:textId="5C2B9312" w:rsidR="00CC7D53" w:rsidRPr="007722D9" w:rsidRDefault="009D1357" w:rsidP="00CC7D53">
      <w:pPr>
        <w:pStyle w:val="Tekstpodstawowy"/>
        <w:spacing w:before="120" w:line="276" w:lineRule="auto"/>
        <w:ind w:left="567"/>
        <w:rPr>
          <w:rFonts w:ascii="Calibri Light" w:hAnsi="Calibri Light" w:cs="Calibri Light"/>
          <w:b/>
          <w:sz w:val="18"/>
          <w:szCs w:val="18"/>
        </w:rPr>
      </w:pPr>
      <w:r w:rsidRPr="007722D9">
        <w:rPr>
          <w:rFonts w:ascii="Calibri Light" w:hAnsi="Calibri Light" w:cs="Calibri Light"/>
          <w:b/>
          <w:sz w:val="18"/>
          <w:szCs w:val="18"/>
        </w:rPr>
        <w:t xml:space="preserve">CENA OFERTOWA – </w:t>
      </w:r>
      <w:r w:rsidR="008810DC" w:rsidRPr="007722D9">
        <w:rPr>
          <w:rFonts w:ascii="Calibri Light" w:hAnsi="Calibri Light" w:cs="Calibri Light"/>
          <w:b/>
          <w:sz w:val="18"/>
          <w:szCs w:val="18"/>
        </w:rPr>
        <w:t>6</w:t>
      </w:r>
      <w:r w:rsidRPr="007722D9">
        <w:rPr>
          <w:rFonts w:ascii="Calibri Light" w:hAnsi="Calibri Light" w:cs="Calibri Light"/>
          <w:b/>
          <w:sz w:val="18"/>
          <w:szCs w:val="18"/>
        </w:rPr>
        <w:t xml:space="preserve">0% = </w:t>
      </w:r>
      <w:r w:rsidR="008810DC" w:rsidRPr="007722D9">
        <w:rPr>
          <w:rFonts w:ascii="Calibri Light" w:hAnsi="Calibri Light" w:cs="Calibri Light"/>
          <w:b/>
          <w:sz w:val="18"/>
          <w:szCs w:val="18"/>
        </w:rPr>
        <w:t>6</w:t>
      </w:r>
      <w:r w:rsidRPr="007722D9">
        <w:rPr>
          <w:rFonts w:ascii="Calibri Light" w:hAnsi="Calibri Light" w:cs="Calibri Light"/>
          <w:b/>
          <w:sz w:val="18"/>
          <w:szCs w:val="18"/>
        </w:rPr>
        <w:t>0 pkt</w:t>
      </w:r>
    </w:p>
    <w:p w14:paraId="6D3A4CC9" w14:textId="78C5A11E" w:rsidR="000316C6" w:rsidRPr="007722D9" w:rsidRDefault="008810DC" w:rsidP="00CC7D53">
      <w:pPr>
        <w:pStyle w:val="Tekstpodstawowy"/>
        <w:spacing w:before="120" w:line="276" w:lineRule="auto"/>
        <w:ind w:left="567"/>
        <w:rPr>
          <w:rFonts w:ascii="Calibri Light" w:hAnsi="Calibri Light" w:cs="Calibri Light"/>
          <w:sz w:val="18"/>
          <w:szCs w:val="18"/>
        </w:rPr>
      </w:pPr>
      <w:r w:rsidRPr="007722D9">
        <w:rPr>
          <w:rFonts w:ascii="Calibri Light" w:hAnsi="Calibri Light" w:cs="Calibri Light"/>
          <w:b/>
          <w:sz w:val="18"/>
          <w:szCs w:val="18"/>
        </w:rPr>
        <w:t>CZAS DOSTAWY SPECJALNEJ</w:t>
      </w:r>
      <w:r w:rsidR="009D1357" w:rsidRPr="007722D9">
        <w:rPr>
          <w:rFonts w:ascii="Calibri Light" w:hAnsi="Calibri Light" w:cs="Calibri Light"/>
          <w:b/>
          <w:sz w:val="18"/>
          <w:szCs w:val="18"/>
        </w:rPr>
        <w:t xml:space="preserve"> – </w:t>
      </w:r>
      <w:r w:rsidR="00E27F6E" w:rsidRPr="007722D9">
        <w:rPr>
          <w:rFonts w:ascii="Calibri Light" w:hAnsi="Calibri Light" w:cs="Calibri Light"/>
          <w:b/>
          <w:sz w:val="18"/>
          <w:szCs w:val="18"/>
        </w:rPr>
        <w:t>4</w:t>
      </w:r>
      <w:r w:rsidR="009D1357" w:rsidRPr="007722D9">
        <w:rPr>
          <w:rFonts w:ascii="Calibri Light" w:hAnsi="Calibri Light" w:cs="Calibri Light"/>
          <w:b/>
          <w:sz w:val="18"/>
          <w:szCs w:val="18"/>
        </w:rPr>
        <w:t>0%</w:t>
      </w:r>
      <w:r w:rsidR="006A5BBF" w:rsidRPr="007722D9">
        <w:rPr>
          <w:rFonts w:ascii="Calibri Light" w:hAnsi="Calibri Light" w:cs="Calibri Light"/>
          <w:b/>
          <w:sz w:val="18"/>
          <w:szCs w:val="18"/>
        </w:rPr>
        <w:t xml:space="preserve"> </w:t>
      </w:r>
      <w:r w:rsidR="009D1357" w:rsidRPr="007722D9">
        <w:rPr>
          <w:rFonts w:ascii="Calibri Light" w:hAnsi="Calibri Light" w:cs="Calibri Light"/>
          <w:b/>
          <w:sz w:val="18"/>
          <w:szCs w:val="18"/>
        </w:rPr>
        <w:t xml:space="preserve">= </w:t>
      </w:r>
      <w:r w:rsidR="00E27F6E" w:rsidRPr="007722D9">
        <w:rPr>
          <w:rFonts w:ascii="Calibri Light" w:hAnsi="Calibri Light" w:cs="Calibri Light"/>
          <w:b/>
          <w:sz w:val="18"/>
          <w:szCs w:val="18"/>
        </w:rPr>
        <w:t>4</w:t>
      </w:r>
      <w:r w:rsidR="009D1357" w:rsidRPr="007722D9">
        <w:rPr>
          <w:rFonts w:ascii="Calibri Light" w:hAnsi="Calibri Light" w:cs="Calibri Light"/>
          <w:b/>
          <w:sz w:val="18"/>
          <w:szCs w:val="18"/>
        </w:rPr>
        <w:t>0 pkt</w:t>
      </w:r>
    </w:p>
    <w:p w14:paraId="703EC1B9" w14:textId="20C0AF8B" w:rsidR="00A956C4" w:rsidRPr="007722D9" w:rsidRDefault="00A956C4" w:rsidP="00C80EED">
      <w:pPr>
        <w:pStyle w:val="Akapitzlist"/>
        <w:numPr>
          <w:ilvl w:val="2"/>
          <w:numId w:val="15"/>
        </w:numPr>
        <w:spacing w:before="120"/>
        <w:ind w:left="567" w:hanging="567"/>
        <w:jc w:val="both"/>
        <w:rPr>
          <w:rFonts w:ascii="Calibri Light" w:hAnsi="Calibri Light" w:cs="Calibri Light"/>
          <w:sz w:val="18"/>
          <w:szCs w:val="18"/>
          <w:u w:val="single"/>
        </w:rPr>
      </w:pPr>
      <w:r w:rsidRPr="007722D9">
        <w:rPr>
          <w:rFonts w:ascii="Calibri Light" w:hAnsi="Calibri Light" w:cs="Calibri Light"/>
          <w:sz w:val="18"/>
          <w:szCs w:val="18"/>
          <w:u w:val="single"/>
        </w:rPr>
        <w:t>CENA OFERTOWA – C</w:t>
      </w:r>
    </w:p>
    <w:p w14:paraId="329AB6A4" w14:textId="4ED86699" w:rsidR="00A956C4" w:rsidRPr="007722D9" w:rsidRDefault="00A956C4" w:rsidP="00C80EED">
      <w:pPr>
        <w:numPr>
          <w:ilvl w:val="0"/>
          <w:numId w:val="28"/>
        </w:numPr>
        <w:tabs>
          <w:tab w:val="clear" w:pos="720"/>
          <w:tab w:val="num" w:pos="567"/>
          <w:tab w:val="left" w:pos="851"/>
        </w:tabs>
        <w:spacing w:before="120"/>
        <w:ind w:left="567" w:firstLine="0"/>
        <w:jc w:val="both"/>
        <w:rPr>
          <w:rFonts w:ascii="Calibri Light" w:hAnsi="Calibri Light" w:cs="Calibri Light"/>
          <w:sz w:val="18"/>
          <w:szCs w:val="18"/>
        </w:rPr>
      </w:pPr>
      <w:r w:rsidRPr="007722D9">
        <w:rPr>
          <w:rFonts w:ascii="Calibri Light" w:hAnsi="Calibri Light" w:cs="Calibri Light"/>
          <w:sz w:val="18"/>
          <w:szCs w:val="18"/>
        </w:rPr>
        <w:t xml:space="preserve">przyjmuje się, że najwyższą ilość punktów, tj. </w:t>
      </w:r>
      <w:r w:rsidR="008810DC" w:rsidRPr="007722D9">
        <w:rPr>
          <w:rFonts w:ascii="Calibri Light" w:hAnsi="Calibri Light" w:cs="Calibri Light"/>
          <w:sz w:val="18"/>
          <w:szCs w:val="18"/>
        </w:rPr>
        <w:t>6</w:t>
      </w:r>
      <w:r w:rsidRPr="007722D9">
        <w:rPr>
          <w:rFonts w:ascii="Calibri Light" w:hAnsi="Calibri Light" w:cs="Calibri Light"/>
          <w:sz w:val="18"/>
          <w:szCs w:val="18"/>
        </w:rPr>
        <w:t>0 punktów, otrzyma najniższa wśród cen zawartych w ofertach</w:t>
      </w:r>
      <w:r w:rsidR="003F1048" w:rsidRPr="007722D9">
        <w:rPr>
          <w:rFonts w:ascii="Calibri Light" w:hAnsi="Calibri Light" w:cs="Calibri Light"/>
          <w:sz w:val="18"/>
          <w:szCs w:val="18"/>
        </w:rPr>
        <w:t>,</w:t>
      </w:r>
    </w:p>
    <w:p w14:paraId="745D82B9" w14:textId="77777777" w:rsidR="00A956C4" w:rsidRPr="007722D9" w:rsidRDefault="00A956C4" w:rsidP="00C80EED">
      <w:pPr>
        <w:numPr>
          <w:ilvl w:val="0"/>
          <w:numId w:val="28"/>
        </w:numPr>
        <w:tabs>
          <w:tab w:val="clear" w:pos="720"/>
          <w:tab w:val="num" w:pos="567"/>
          <w:tab w:val="left" w:pos="851"/>
        </w:tabs>
        <w:spacing w:before="120"/>
        <w:ind w:left="567" w:firstLine="0"/>
        <w:jc w:val="both"/>
        <w:rPr>
          <w:rFonts w:ascii="Calibri Light" w:hAnsi="Calibri Light" w:cs="Calibri Light"/>
          <w:sz w:val="18"/>
          <w:szCs w:val="18"/>
        </w:rPr>
      </w:pPr>
      <w:r w:rsidRPr="007722D9">
        <w:rPr>
          <w:rFonts w:ascii="Calibri Light" w:hAnsi="Calibri Light" w:cs="Calibri Light"/>
          <w:sz w:val="18"/>
          <w:szCs w:val="18"/>
          <w:lang w:eastAsia="en-US"/>
        </w:rPr>
        <w:t xml:space="preserve">ceny w </w:t>
      </w:r>
      <w:r w:rsidRPr="007722D9">
        <w:rPr>
          <w:rFonts w:ascii="Calibri Light" w:hAnsi="Calibri Light" w:cs="Calibri Light"/>
          <w:sz w:val="18"/>
          <w:szCs w:val="18"/>
        </w:rPr>
        <w:t>pozostałych</w:t>
      </w:r>
      <w:r w:rsidRPr="007722D9">
        <w:rPr>
          <w:rFonts w:ascii="Calibri Light" w:hAnsi="Calibri Light" w:cs="Calibri Light"/>
          <w:sz w:val="18"/>
          <w:szCs w:val="18"/>
          <w:lang w:eastAsia="en-US"/>
        </w:rPr>
        <w:t xml:space="preserve"> ofertach punktowane będą w oparciu o następujący wzór:</w:t>
      </w:r>
    </w:p>
    <w:p w14:paraId="426CE88C" w14:textId="77777777" w:rsidR="00A956C4" w:rsidRPr="007722D9" w:rsidRDefault="00A956C4" w:rsidP="00A956C4">
      <w:pPr>
        <w:tabs>
          <w:tab w:val="left" w:pos="851"/>
        </w:tabs>
        <w:ind w:left="567"/>
        <w:jc w:val="both"/>
        <w:rPr>
          <w:rFonts w:ascii="Calibri Light" w:hAnsi="Calibri Light" w:cs="Calibri Light"/>
          <w:sz w:val="18"/>
          <w:szCs w:val="18"/>
        </w:rPr>
      </w:pPr>
    </w:p>
    <w:tbl>
      <w:tblPr>
        <w:tblW w:w="0" w:type="auto"/>
        <w:jc w:val="center"/>
        <w:tblLook w:val="04A0" w:firstRow="1" w:lastRow="0" w:firstColumn="1" w:lastColumn="0" w:noHBand="0" w:noVBand="1"/>
      </w:tblPr>
      <w:tblGrid>
        <w:gridCol w:w="795"/>
        <w:gridCol w:w="793"/>
        <w:gridCol w:w="850"/>
      </w:tblGrid>
      <w:tr w:rsidR="00A956C4" w:rsidRPr="007722D9" w14:paraId="7054EA52" w14:textId="77777777" w:rsidTr="00144413">
        <w:trPr>
          <w:cantSplit/>
          <w:jc w:val="center"/>
        </w:trPr>
        <w:tc>
          <w:tcPr>
            <w:tcW w:w="795" w:type="dxa"/>
            <w:vMerge w:val="restart"/>
            <w:vAlign w:val="center"/>
          </w:tcPr>
          <w:p w14:paraId="672207B7" w14:textId="77777777" w:rsidR="00A956C4" w:rsidRPr="007722D9" w:rsidRDefault="00A956C4" w:rsidP="00144413">
            <w:pPr>
              <w:jc w:val="right"/>
              <w:rPr>
                <w:rFonts w:ascii="Calibri Light" w:hAnsi="Calibri Light" w:cs="Calibri Light"/>
                <w:sz w:val="18"/>
                <w:szCs w:val="18"/>
              </w:rPr>
            </w:pPr>
            <w:r w:rsidRPr="007722D9">
              <w:rPr>
                <w:rFonts w:ascii="Calibri Light" w:hAnsi="Calibri Light" w:cs="Calibri Light"/>
                <w:sz w:val="18"/>
                <w:szCs w:val="18"/>
              </w:rPr>
              <w:t>C =</w:t>
            </w:r>
          </w:p>
        </w:tc>
        <w:tc>
          <w:tcPr>
            <w:tcW w:w="793" w:type="dxa"/>
            <w:tcBorders>
              <w:bottom w:val="single" w:sz="6" w:space="0" w:color="auto"/>
            </w:tcBorders>
            <w:vAlign w:val="bottom"/>
          </w:tcPr>
          <w:p w14:paraId="1F8EF4EA" w14:textId="77777777" w:rsidR="00A956C4" w:rsidRPr="007722D9" w:rsidRDefault="00A956C4" w:rsidP="00144413">
            <w:pPr>
              <w:jc w:val="center"/>
              <w:rPr>
                <w:rFonts w:ascii="Calibri Light" w:hAnsi="Calibri Light" w:cs="Calibri Light"/>
                <w:sz w:val="18"/>
                <w:szCs w:val="18"/>
              </w:rPr>
            </w:pPr>
            <w:proofErr w:type="spellStart"/>
            <w:r w:rsidRPr="007722D9">
              <w:rPr>
                <w:rFonts w:ascii="Calibri Light" w:hAnsi="Calibri Light" w:cs="Calibri Light"/>
                <w:sz w:val="18"/>
                <w:szCs w:val="18"/>
              </w:rPr>
              <w:t>C</w:t>
            </w:r>
            <w:r w:rsidRPr="007722D9">
              <w:rPr>
                <w:rFonts w:ascii="Calibri Light" w:hAnsi="Calibri Light" w:cs="Calibri Light"/>
                <w:sz w:val="18"/>
                <w:szCs w:val="18"/>
                <w:vertAlign w:val="subscript"/>
              </w:rPr>
              <w:t>min</w:t>
            </w:r>
            <w:proofErr w:type="spellEnd"/>
          </w:p>
        </w:tc>
        <w:tc>
          <w:tcPr>
            <w:tcW w:w="850" w:type="dxa"/>
            <w:vMerge w:val="restart"/>
            <w:vAlign w:val="center"/>
          </w:tcPr>
          <w:p w14:paraId="4A566B08" w14:textId="514BD16C" w:rsidR="00A956C4" w:rsidRPr="007722D9" w:rsidRDefault="00A956C4" w:rsidP="00144413">
            <w:pPr>
              <w:rPr>
                <w:rFonts w:ascii="Calibri Light" w:hAnsi="Calibri Light" w:cs="Calibri Light"/>
                <w:sz w:val="18"/>
                <w:szCs w:val="18"/>
              </w:rPr>
            </w:pPr>
            <w:r w:rsidRPr="007722D9">
              <w:rPr>
                <w:rFonts w:ascii="Calibri Light" w:hAnsi="Calibri Light" w:cs="Calibri Light"/>
                <w:sz w:val="18"/>
                <w:szCs w:val="18"/>
              </w:rPr>
              <w:t xml:space="preserve">× </w:t>
            </w:r>
            <w:r w:rsidR="008810DC" w:rsidRPr="007722D9">
              <w:rPr>
                <w:rFonts w:ascii="Calibri Light" w:hAnsi="Calibri Light" w:cs="Calibri Light"/>
                <w:sz w:val="18"/>
                <w:szCs w:val="18"/>
              </w:rPr>
              <w:t>6</w:t>
            </w:r>
            <w:r w:rsidRPr="007722D9">
              <w:rPr>
                <w:rFonts w:ascii="Calibri Light" w:hAnsi="Calibri Light" w:cs="Calibri Light"/>
                <w:sz w:val="18"/>
                <w:szCs w:val="18"/>
              </w:rPr>
              <w:t>0</w:t>
            </w:r>
          </w:p>
        </w:tc>
      </w:tr>
      <w:tr w:rsidR="00A956C4" w:rsidRPr="007722D9" w14:paraId="30390C83" w14:textId="77777777" w:rsidTr="00144413">
        <w:trPr>
          <w:cantSplit/>
          <w:jc w:val="center"/>
        </w:trPr>
        <w:tc>
          <w:tcPr>
            <w:tcW w:w="795" w:type="dxa"/>
            <w:vMerge/>
          </w:tcPr>
          <w:p w14:paraId="04AE3285" w14:textId="77777777" w:rsidR="00A956C4" w:rsidRPr="007722D9" w:rsidRDefault="00A956C4" w:rsidP="00144413">
            <w:pPr>
              <w:rPr>
                <w:rFonts w:ascii="Calibri Light" w:hAnsi="Calibri Light" w:cs="Calibri Light"/>
                <w:sz w:val="18"/>
                <w:szCs w:val="18"/>
              </w:rPr>
            </w:pPr>
          </w:p>
        </w:tc>
        <w:tc>
          <w:tcPr>
            <w:tcW w:w="793" w:type="dxa"/>
            <w:tcBorders>
              <w:top w:val="single" w:sz="6" w:space="0" w:color="auto"/>
            </w:tcBorders>
          </w:tcPr>
          <w:p w14:paraId="29D4CCFE" w14:textId="77777777" w:rsidR="00A956C4" w:rsidRPr="007722D9" w:rsidRDefault="00A956C4" w:rsidP="00144413">
            <w:pPr>
              <w:jc w:val="center"/>
              <w:rPr>
                <w:rFonts w:ascii="Calibri Light" w:hAnsi="Calibri Light" w:cs="Calibri Light"/>
                <w:sz w:val="18"/>
                <w:szCs w:val="18"/>
              </w:rPr>
            </w:pPr>
            <w:proofErr w:type="spellStart"/>
            <w:r w:rsidRPr="007722D9">
              <w:rPr>
                <w:rFonts w:ascii="Calibri Light" w:hAnsi="Calibri Light" w:cs="Calibri Light"/>
                <w:sz w:val="18"/>
                <w:szCs w:val="18"/>
              </w:rPr>
              <w:t>C</w:t>
            </w:r>
            <w:r w:rsidRPr="007722D9">
              <w:rPr>
                <w:rFonts w:ascii="Calibri Light" w:hAnsi="Calibri Light" w:cs="Calibri Light"/>
                <w:sz w:val="18"/>
                <w:szCs w:val="18"/>
                <w:vertAlign w:val="subscript"/>
              </w:rPr>
              <w:t>x</w:t>
            </w:r>
            <w:proofErr w:type="spellEnd"/>
          </w:p>
        </w:tc>
        <w:tc>
          <w:tcPr>
            <w:tcW w:w="850" w:type="dxa"/>
            <w:vMerge/>
          </w:tcPr>
          <w:p w14:paraId="63C8FA59" w14:textId="77777777" w:rsidR="00A956C4" w:rsidRPr="007722D9" w:rsidRDefault="00A956C4" w:rsidP="00144413">
            <w:pPr>
              <w:rPr>
                <w:rFonts w:ascii="Calibri Light" w:hAnsi="Calibri Light" w:cs="Calibri Light"/>
                <w:sz w:val="18"/>
                <w:szCs w:val="18"/>
              </w:rPr>
            </w:pPr>
          </w:p>
        </w:tc>
      </w:tr>
    </w:tbl>
    <w:p w14:paraId="17A1D1D0" w14:textId="77777777" w:rsidR="00A956C4" w:rsidRPr="007722D9" w:rsidRDefault="00A956C4" w:rsidP="00A956C4">
      <w:pPr>
        <w:rPr>
          <w:rFonts w:ascii="Calibri Light" w:hAnsi="Calibri Light" w:cs="Calibri Light"/>
          <w:sz w:val="18"/>
          <w:szCs w:val="18"/>
        </w:rPr>
      </w:pPr>
    </w:p>
    <w:tbl>
      <w:tblPr>
        <w:tblW w:w="9150" w:type="dxa"/>
        <w:jc w:val="center"/>
        <w:tblCellMar>
          <w:left w:w="0" w:type="dxa"/>
          <w:right w:w="0" w:type="dxa"/>
        </w:tblCellMar>
        <w:tblLook w:val="04A0" w:firstRow="1" w:lastRow="0" w:firstColumn="1" w:lastColumn="0" w:noHBand="0" w:noVBand="1"/>
      </w:tblPr>
      <w:tblGrid>
        <w:gridCol w:w="709"/>
        <w:gridCol w:w="530"/>
        <w:gridCol w:w="284"/>
        <w:gridCol w:w="7627"/>
      </w:tblGrid>
      <w:tr w:rsidR="00A956C4" w:rsidRPr="007722D9" w14:paraId="7CF2E18A" w14:textId="77777777" w:rsidTr="00144413">
        <w:trPr>
          <w:trHeight w:val="289"/>
          <w:jc w:val="center"/>
        </w:trPr>
        <w:tc>
          <w:tcPr>
            <w:tcW w:w="709" w:type="dxa"/>
            <w:tcMar>
              <w:top w:w="0" w:type="dxa"/>
              <w:left w:w="70" w:type="dxa"/>
              <w:bottom w:w="0" w:type="dxa"/>
              <w:right w:w="70" w:type="dxa"/>
            </w:tcMar>
            <w:vAlign w:val="center"/>
            <w:hideMark/>
          </w:tcPr>
          <w:p w14:paraId="35FAD255" w14:textId="77777777" w:rsidR="00A956C4" w:rsidRPr="007722D9" w:rsidRDefault="00A956C4" w:rsidP="00144413">
            <w:pPr>
              <w:rPr>
                <w:rFonts w:ascii="Calibri Light" w:eastAsia="Calibri" w:hAnsi="Calibri Light" w:cs="Calibri Light"/>
                <w:bCs/>
                <w:sz w:val="18"/>
                <w:szCs w:val="18"/>
              </w:rPr>
            </w:pPr>
          </w:p>
        </w:tc>
        <w:tc>
          <w:tcPr>
            <w:tcW w:w="8441" w:type="dxa"/>
            <w:gridSpan w:val="3"/>
            <w:tcMar>
              <w:top w:w="0" w:type="dxa"/>
              <w:left w:w="70" w:type="dxa"/>
              <w:bottom w:w="0" w:type="dxa"/>
              <w:right w:w="70" w:type="dxa"/>
            </w:tcMar>
            <w:vAlign w:val="center"/>
            <w:hideMark/>
          </w:tcPr>
          <w:p w14:paraId="7263E270" w14:textId="77777777" w:rsidR="00A956C4" w:rsidRPr="007722D9" w:rsidRDefault="00A956C4" w:rsidP="00144413">
            <w:pPr>
              <w:rPr>
                <w:rFonts w:ascii="Calibri Light" w:eastAsia="Calibri" w:hAnsi="Calibri Light" w:cs="Calibri Light"/>
                <w:sz w:val="18"/>
                <w:szCs w:val="18"/>
              </w:rPr>
            </w:pPr>
            <w:r w:rsidRPr="007722D9">
              <w:rPr>
                <w:rFonts w:ascii="Calibri Light" w:eastAsia="Calibri" w:hAnsi="Calibri Light" w:cs="Calibri Light"/>
                <w:sz w:val="18"/>
                <w:szCs w:val="18"/>
              </w:rPr>
              <w:t>gdzie:</w:t>
            </w:r>
          </w:p>
        </w:tc>
      </w:tr>
      <w:tr w:rsidR="00A956C4" w:rsidRPr="007722D9" w14:paraId="768BE569" w14:textId="77777777" w:rsidTr="00144413">
        <w:trPr>
          <w:jc w:val="center"/>
        </w:trPr>
        <w:tc>
          <w:tcPr>
            <w:tcW w:w="709" w:type="dxa"/>
            <w:tcMar>
              <w:top w:w="0" w:type="dxa"/>
              <w:left w:w="70" w:type="dxa"/>
              <w:bottom w:w="0" w:type="dxa"/>
              <w:right w:w="70" w:type="dxa"/>
            </w:tcMar>
            <w:vAlign w:val="center"/>
          </w:tcPr>
          <w:p w14:paraId="0CC358E8" w14:textId="77777777" w:rsidR="00A956C4" w:rsidRPr="007722D9" w:rsidRDefault="00A956C4" w:rsidP="00144413">
            <w:pPr>
              <w:rPr>
                <w:rFonts w:ascii="Calibri Light" w:eastAsia="Calibri" w:hAnsi="Calibri Light" w:cs="Calibri Light"/>
                <w:sz w:val="18"/>
                <w:szCs w:val="18"/>
              </w:rPr>
            </w:pPr>
          </w:p>
        </w:tc>
        <w:tc>
          <w:tcPr>
            <w:tcW w:w="530" w:type="dxa"/>
            <w:tcMar>
              <w:top w:w="0" w:type="dxa"/>
              <w:left w:w="70" w:type="dxa"/>
              <w:bottom w:w="0" w:type="dxa"/>
              <w:right w:w="70" w:type="dxa"/>
            </w:tcMar>
            <w:vAlign w:val="center"/>
            <w:hideMark/>
          </w:tcPr>
          <w:p w14:paraId="3D3673CE"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C</w:t>
            </w:r>
          </w:p>
        </w:tc>
        <w:tc>
          <w:tcPr>
            <w:tcW w:w="284" w:type="dxa"/>
            <w:tcMar>
              <w:top w:w="0" w:type="dxa"/>
              <w:left w:w="70" w:type="dxa"/>
              <w:bottom w:w="0" w:type="dxa"/>
              <w:right w:w="70" w:type="dxa"/>
            </w:tcMar>
            <w:vAlign w:val="center"/>
            <w:hideMark/>
          </w:tcPr>
          <w:p w14:paraId="6D05702A"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w:t>
            </w:r>
          </w:p>
        </w:tc>
        <w:tc>
          <w:tcPr>
            <w:tcW w:w="7627" w:type="dxa"/>
            <w:tcMar>
              <w:top w:w="0" w:type="dxa"/>
              <w:left w:w="70" w:type="dxa"/>
              <w:bottom w:w="0" w:type="dxa"/>
              <w:right w:w="70" w:type="dxa"/>
            </w:tcMar>
            <w:vAlign w:val="center"/>
            <w:hideMark/>
          </w:tcPr>
          <w:p w14:paraId="04ACDC4B"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ilość punktów przyznana ofercie w kryterium „Cena ofertowa”;</w:t>
            </w:r>
          </w:p>
        </w:tc>
      </w:tr>
      <w:tr w:rsidR="00A956C4" w:rsidRPr="007722D9" w14:paraId="14E56398" w14:textId="77777777" w:rsidTr="00144413">
        <w:trPr>
          <w:jc w:val="center"/>
        </w:trPr>
        <w:tc>
          <w:tcPr>
            <w:tcW w:w="709" w:type="dxa"/>
            <w:tcMar>
              <w:top w:w="0" w:type="dxa"/>
              <w:left w:w="70" w:type="dxa"/>
              <w:bottom w:w="0" w:type="dxa"/>
              <w:right w:w="70" w:type="dxa"/>
            </w:tcMar>
            <w:vAlign w:val="center"/>
          </w:tcPr>
          <w:p w14:paraId="6FECE7E0" w14:textId="77777777" w:rsidR="00A956C4" w:rsidRPr="007722D9" w:rsidRDefault="00A956C4" w:rsidP="00144413">
            <w:pPr>
              <w:rPr>
                <w:rFonts w:ascii="Calibri Light" w:eastAsia="Calibri" w:hAnsi="Calibri Light" w:cs="Calibri Light"/>
                <w:sz w:val="18"/>
                <w:szCs w:val="18"/>
              </w:rPr>
            </w:pPr>
          </w:p>
        </w:tc>
        <w:tc>
          <w:tcPr>
            <w:tcW w:w="530" w:type="dxa"/>
            <w:tcMar>
              <w:top w:w="0" w:type="dxa"/>
              <w:left w:w="70" w:type="dxa"/>
              <w:bottom w:w="0" w:type="dxa"/>
              <w:right w:w="70" w:type="dxa"/>
            </w:tcMar>
            <w:vAlign w:val="center"/>
          </w:tcPr>
          <w:p w14:paraId="6E886A98" w14:textId="77777777" w:rsidR="00A956C4" w:rsidRPr="007722D9" w:rsidRDefault="00A956C4" w:rsidP="00144413">
            <w:pPr>
              <w:rPr>
                <w:rFonts w:ascii="Calibri Light" w:hAnsi="Calibri Light" w:cs="Calibri Light"/>
                <w:sz w:val="18"/>
                <w:szCs w:val="18"/>
              </w:rPr>
            </w:pPr>
            <w:proofErr w:type="spellStart"/>
            <w:r w:rsidRPr="007722D9">
              <w:rPr>
                <w:rFonts w:ascii="Calibri Light" w:hAnsi="Calibri Light" w:cs="Calibri Light"/>
                <w:sz w:val="18"/>
                <w:szCs w:val="18"/>
              </w:rPr>
              <w:t>C</w:t>
            </w:r>
            <w:r w:rsidRPr="007722D9">
              <w:rPr>
                <w:rFonts w:ascii="Calibri Light" w:hAnsi="Calibri Light" w:cs="Calibri Light"/>
                <w:sz w:val="18"/>
                <w:szCs w:val="18"/>
                <w:vertAlign w:val="subscript"/>
              </w:rPr>
              <w:t>min</w:t>
            </w:r>
            <w:proofErr w:type="spellEnd"/>
          </w:p>
        </w:tc>
        <w:tc>
          <w:tcPr>
            <w:tcW w:w="284" w:type="dxa"/>
            <w:tcMar>
              <w:top w:w="0" w:type="dxa"/>
              <w:left w:w="70" w:type="dxa"/>
              <w:bottom w:w="0" w:type="dxa"/>
              <w:right w:w="70" w:type="dxa"/>
            </w:tcMar>
            <w:vAlign w:val="center"/>
          </w:tcPr>
          <w:p w14:paraId="026E2A8E" w14:textId="77777777" w:rsidR="00A956C4" w:rsidRPr="007722D9" w:rsidRDefault="00A956C4" w:rsidP="00144413">
            <w:pPr>
              <w:rPr>
                <w:rFonts w:ascii="Calibri Light" w:hAnsi="Calibri Light" w:cs="Calibri Light"/>
                <w:sz w:val="18"/>
                <w:szCs w:val="18"/>
              </w:rPr>
            </w:pPr>
            <w:r w:rsidRPr="007722D9">
              <w:rPr>
                <w:rFonts w:ascii="Calibri Light" w:hAnsi="Calibri Light" w:cs="Calibri Light"/>
                <w:sz w:val="18"/>
                <w:szCs w:val="18"/>
              </w:rPr>
              <w:t>–</w:t>
            </w:r>
          </w:p>
        </w:tc>
        <w:tc>
          <w:tcPr>
            <w:tcW w:w="7627" w:type="dxa"/>
            <w:tcMar>
              <w:top w:w="0" w:type="dxa"/>
              <w:left w:w="70" w:type="dxa"/>
              <w:bottom w:w="0" w:type="dxa"/>
              <w:right w:w="70" w:type="dxa"/>
            </w:tcMar>
            <w:vAlign w:val="center"/>
          </w:tcPr>
          <w:p w14:paraId="57633B43" w14:textId="77777777" w:rsidR="00A956C4" w:rsidRPr="007722D9" w:rsidRDefault="00A956C4" w:rsidP="00144413">
            <w:pPr>
              <w:tabs>
                <w:tab w:val="left" w:pos="284"/>
                <w:tab w:val="left" w:pos="851"/>
              </w:tabs>
              <w:rPr>
                <w:rFonts w:ascii="Calibri Light" w:hAnsi="Calibri Light" w:cs="Calibri Light"/>
                <w:sz w:val="18"/>
                <w:szCs w:val="18"/>
              </w:rPr>
            </w:pPr>
            <w:r w:rsidRPr="007722D9">
              <w:rPr>
                <w:rFonts w:ascii="Calibri Light" w:hAnsi="Calibri Light" w:cs="Calibri Light"/>
                <w:sz w:val="18"/>
                <w:szCs w:val="18"/>
              </w:rPr>
              <w:t>najniższa cena brutto wśród cen w ocenianych ofertach;</w:t>
            </w:r>
          </w:p>
        </w:tc>
      </w:tr>
      <w:tr w:rsidR="00A956C4" w:rsidRPr="007722D9" w14:paraId="38614162" w14:textId="77777777" w:rsidTr="00144413">
        <w:trPr>
          <w:jc w:val="center"/>
        </w:trPr>
        <w:tc>
          <w:tcPr>
            <w:tcW w:w="709" w:type="dxa"/>
            <w:tcMar>
              <w:top w:w="0" w:type="dxa"/>
              <w:left w:w="70" w:type="dxa"/>
              <w:bottom w:w="0" w:type="dxa"/>
              <w:right w:w="70" w:type="dxa"/>
            </w:tcMar>
            <w:vAlign w:val="center"/>
          </w:tcPr>
          <w:p w14:paraId="3F2A7810" w14:textId="77777777" w:rsidR="00A956C4" w:rsidRPr="007722D9" w:rsidRDefault="00A956C4" w:rsidP="00144413">
            <w:pPr>
              <w:rPr>
                <w:rFonts w:ascii="Calibri Light" w:eastAsia="Calibri" w:hAnsi="Calibri Light" w:cs="Calibri Light"/>
                <w:sz w:val="18"/>
                <w:szCs w:val="18"/>
              </w:rPr>
            </w:pPr>
          </w:p>
        </w:tc>
        <w:tc>
          <w:tcPr>
            <w:tcW w:w="530" w:type="dxa"/>
            <w:tcMar>
              <w:top w:w="0" w:type="dxa"/>
              <w:left w:w="70" w:type="dxa"/>
              <w:bottom w:w="0" w:type="dxa"/>
              <w:right w:w="70" w:type="dxa"/>
            </w:tcMar>
            <w:vAlign w:val="center"/>
            <w:hideMark/>
          </w:tcPr>
          <w:p w14:paraId="5B4CE058"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C</w:t>
            </w:r>
            <w:r w:rsidRPr="007722D9">
              <w:rPr>
                <w:rFonts w:ascii="Calibri Light" w:hAnsi="Calibri Light" w:cs="Calibri Light"/>
                <w:sz w:val="18"/>
                <w:szCs w:val="18"/>
                <w:vertAlign w:val="subscript"/>
              </w:rPr>
              <w:t>(x)</w:t>
            </w:r>
          </w:p>
        </w:tc>
        <w:tc>
          <w:tcPr>
            <w:tcW w:w="284" w:type="dxa"/>
            <w:tcMar>
              <w:top w:w="0" w:type="dxa"/>
              <w:left w:w="70" w:type="dxa"/>
              <w:bottom w:w="0" w:type="dxa"/>
              <w:right w:w="70" w:type="dxa"/>
            </w:tcMar>
            <w:vAlign w:val="center"/>
            <w:hideMark/>
          </w:tcPr>
          <w:p w14:paraId="2F476457"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w:t>
            </w:r>
          </w:p>
        </w:tc>
        <w:tc>
          <w:tcPr>
            <w:tcW w:w="7627" w:type="dxa"/>
            <w:tcMar>
              <w:top w:w="0" w:type="dxa"/>
              <w:left w:w="70" w:type="dxa"/>
              <w:bottom w:w="0" w:type="dxa"/>
              <w:right w:w="70" w:type="dxa"/>
            </w:tcMar>
            <w:vAlign w:val="center"/>
            <w:hideMark/>
          </w:tcPr>
          <w:p w14:paraId="60E1254F" w14:textId="77777777" w:rsidR="00A956C4" w:rsidRPr="007722D9" w:rsidRDefault="00A956C4" w:rsidP="00144413">
            <w:pPr>
              <w:rPr>
                <w:rFonts w:ascii="Calibri Light" w:eastAsia="Calibri" w:hAnsi="Calibri Light" w:cs="Calibri Light"/>
                <w:sz w:val="18"/>
                <w:szCs w:val="18"/>
              </w:rPr>
            </w:pPr>
            <w:r w:rsidRPr="007722D9">
              <w:rPr>
                <w:rFonts w:ascii="Calibri Light" w:hAnsi="Calibri Light" w:cs="Calibri Light"/>
                <w:sz w:val="18"/>
                <w:szCs w:val="18"/>
              </w:rPr>
              <w:t>cena brutto ocenianej oferty.</w:t>
            </w:r>
          </w:p>
        </w:tc>
      </w:tr>
    </w:tbl>
    <w:p w14:paraId="5C48CE98" w14:textId="77777777" w:rsidR="000C18D4" w:rsidRPr="007722D9" w:rsidRDefault="000C18D4" w:rsidP="00FE5F12">
      <w:pPr>
        <w:jc w:val="both"/>
        <w:rPr>
          <w:rFonts w:ascii="Calibri Light" w:hAnsi="Calibri Light" w:cs="Calibri Light"/>
          <w:sz w:val="18"/>
          <w:szCs w:val="18"/>
        </w:rPr>
      </w:pPr>
    </w:p>
    <w:p w14:paraId="1AB68FC3" w14:textId="17ECF989" w:rsidR="00A956C4" w:rsidRPr="007722D9" w:rsidRDefault="008810DC" w:rsidP="00C80EED">
      <w:pPr>
        <w:pStyle w:val="Tekstpodstawowy"/>
        <w:numPr>
          <w:ilvl w:val="2"/>
          <w:numId w:val="15"/>
        </w:numPr>
        <w:spacing w:before="120"/>
        <w:ind w:left="567" w:hanging="567"/>
        <w:jc w:val="both"/>
        <w:rPr>
          <w:rFonts w:ascii="Calibri Light" w:hAnsi="Calibri Light" w:cs="Calibri Light"/>
          <w:sz w:val="18"/>
          <w:szCs w:val="18"/>
          <w:u w:val="single"/>
        </w:rPr>
      </w:pPr>
      <w:r w:rsidRPr="007722D9">
        <w:rPr>
          <w:rFonts w:ascii="Calibri Light" w:hAnsi="Calibri Light" w:cs="Calibri Light"/>
          <w:sz w:val="18"/>
          <w:szCs w:val="18"/>
          <w:u w:val="single"/>
        </w:rPr>
        <w:t>CZAS DOSTAWY SPECJALNEJ</w:t>
      </w:r>
      <w:r w:rsidR="00A956C4" w:rsidRPr="007722D9">
        <w:rPr>
          <w:rFonts w:ascii="Calibri Light" w:hAnsi="Calibri Light" w:cs="Calibri Light"/>
          <w:sz w:val="18"/>
          <w:szCs w:val="18"/>
          <w:u w:val="single"/>
        </w:rPr>
        <w:t xml:space="preserve"> – </w:t>
      </w:r>
      <w:r w:rsidR="00E566C3" w:rsidRPr="007722D9">
        <w:rPr>
          <w:rFonts w:ascii="Calibri Light" w:hAnsi="Calibri Light" w:cs="Calibri Light"/>
          <w:sz w:val="18"/>
          <w:szCs w:val="18"/>
          <w:u w:val="single"/>
        </w:rPr>
        <w:t>D</w:t>
      </w:r>
    </w:p>
    <w:p w14:paraId="0C2DCEDF" w14:textId="77777777" w:rsidR="008C30A1" w:rsidRPr="007722D9" w:rsidRDefault="008C30A1" w:rsidP="008C30A1">
      <w:pPr>
        <w:spacing w:before="120" w:after="120"/>
        <w:ind w:left="567"/>
        <w:jc w:val="both"/>
        <w:rPr>
          <w:rFonts w:ascii="Calibri Light" w:hAnsi="Calibri Light" w:cs="Calibri Light"/>
          <w:sz w:val="18"/>
          <w:szCs w:val="18"/>
        </w:rPr>
      </w:pPr>
      <w:r w:rsidRPr="007722D9">
        <w:rPr>
          <w:rFonts w:ascii="Calibri Light" w:hAnsi="Calibri Light" w:cs="Calibri Light"/>
          <w:sz w:val="18"/>
          <w:szCs w:val="18"/>
        </w:rPr>
        <w:t>Przyjmuje się, że punkty w tym kryterium będą przyznawane następująco:</w:t>
      </w:r>
    </w:p>
    <w:tbl>
      <w:tblPr>
        <w:tblW w:w="0" w:type="auto"/>
        <w:tblInd w:w="848" w:type="dxa"/>
        <w:tblLayout w:type="fixed"/>
        <w:tblLook w:val="0000" w:firstRow="0" w:lastRow="0" w:firstColumn="0" w:lastColumn="0" w:noHBand="0" w:noVBand="0"/>
      </w:tblPr>
      <w:tblGrid>
        <w:gridCol w:w="523"/>
        <w:gridCol w:w="5576"/>
        <w:gridCol w:w="2258"/>
      </w:tblGrid>
      <w:tr w:rsidR="008C30A1" w:rsidRPr="007722D9" w14:paraId="7760C283" w14:textId="77777777" w:rsidTr="00CF2462">
        <w:tc>
          <w:tcPr>
            <w:tcW w:w="523" w:type="dxa"/>
            <w:tcBorders>
              <w:top w:val="single" w:sz="4" w:space="0" w:color="000000"/>
              <w:left w:val="single" w:sz="4" w:space="0" w:color="000000"/>
              <w:bottom w:val="single" w:sz="4" w:space="0" w:color="000000"/>
            </w:tcBorders>
          </w:tcPr>
          <w:p w14:paraId="2C7F760A" w14:textId="77777777" w:rsidR="008C30A1" w:rsidRPr="007722D9" w:rsidRDefault="008C30A1" w:rsidP="00CF2462">
            <w:pPr>
              <w:spacing w:line="252" w:lineRule="auto"/>
              <w:jc w:val="both"/>
              <w:rPr>
                <w:rFonts w:ascii="Calibri Light" w:hAnsi="Calibri Light" w:cs="Calibri Light"/>
                <w:sz w:val="18"/>
                <w:szCs w:val="18"/>
              </w:rPr>
            </w:pPr>
            <w:r w:rsidRPr="007722D9">
              <w:rPr>
                <w:rFonts w:ascii="Calibri Light" w:hAnsi="Calibri Light" w:cs="Calibri Light"/>
                <w:sz w:val="18"/>
                <w:szCs w:val="18"/>
              </w:rPr>
              <w:t>Lp</w:t>
            </w:r>
            <w:r w:rsidRPr="007722D9">
              <w:rPr>
                <w:rFonts w:ascii="Calibri Light" w:hAnsi="Calibri Light" w:cs="Calibri Light"/>
                <w:b/>
                <w:sz w:val="18"/>
                <w:szCs w:val="18"/>
              </w:rPr>
              <w:t>.</w:t>
            </w:r>
          </w:p>
        </w:tc>
        <w:tc>
          <w:tcPr>
            <w:tcW w:w="5576" w:type="dxa"/>
            <w:tcBorders>
              <w:top w:val="single" w:sz="4" w:space="0" w:color="000000"/>
              <w:left w:val="single" w:sz="4" w:space="0" w:color="000000"/>
              <w:bottom w:val="single" w:sz="4" w:space="0" w:color="000000"/>
            </w:tcBorders>
          </w:tcPr>
          <w:p w14:paraId="30E0318E" w14:textId="0D4A83C6" w:rsidR="008C30A1" w:rsidRPr="007722D9" w:rsidRDefault="008C30A1"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 xml:space="preserve">Czas dostawy </w:t>
            </w:r>
            <w:r w:rsidR="008C33EF" w:rsidRPr="007722D9">
              <w:rPr>
                <w:rFonts w:ascii="Calibri Light" w:hAnsi="Calibri Light" w:cs="Calibri Light"/>
                <w:sz w:val="18"/>
                <w:szCs w:val="18"/>
              </w:rPr>
              <w:t>specjalnej</w:t>
            </w:r>
          </w:p>
        </w:tc>
        <w:tc>
          <w:tcPr>
            <w:tcW w:w="2258" w:type="dxa"/>
            <w:tcBorders>
              <w:top w:val="single" w:sz="4" w:space="0" w:color="000000"/>
              <w:left w:val="single" w:sz="4" w:space="0" w:color="000000"/>
              <w:bottom w:val="single" w:sz="4" w:space="0" w:color="000000"/>
              <w:right w:val="single" w:sz="4" w:space="0" w:color="000000"/>
            </w:tcBorders>
          </w:tcPr>
          <w:p w14:paraId="23D9D8D9" w14:textId="77777777" w:rsidR="008C30A1" w:rsidRPr="007722D9" w:rsidRDefault="008C30A1"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Ilość punktów</w:t>
            </w:r>
          </w:p>
        </w:tc>
      </w:tr>
      <w:tr w:rsidR="008C30A1" w:rsidRPr="007722D9" w14:paraId="4F86E0C0" w14:textId="77777777" w:rsidTr="00CF2462">
        <w:trPr>
          <w:trHeight w:val="292"/>
        </w:trPr>
        <w:tc>
          <w:tcPr>
            <w:tcW w:w="523" w:type="dxa"/>
            <w:tcBorders>
              <w:top w:val="single" w:sz="4" w:space="0" w:color="000000"/>
              <w:left w:val="single" w:sz="4" w:space="0" w:color="000000"/>
              <w:bottom w:val="single" w:sz="4" w:space="0" w:color="000000"/>
            </w:tcBorders>
            <w:vAlign w:val="center"/>
          </w:tcPr>
          <w:p w14:paraId="561318F2" w14:textId="77777777" w:rsidR="008C30A1" w:rsidRPr="007722D9" w:rsidRDefault="008C30A1"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1</w:t>
            </w:r>
          </w:p>
        </w:tc>
        <w:tc>
          <w:tcPr>
            <w:tcW w:w="5576" w:type="dxa"/>
            <w:tcBorders>
              <w:top w:val="single" w:sz="4" w:space="0" w:color="000000"/>
              <w:left w:val="single" w:sz="4" w:space="0" w:color="000000"/>
              <w:bottom w:val="single" w:sz="4" w:space="0" w:color="000000"/>
            </w:tcBorders>
            <w:vAlign w:val="center"/>
          </w:tcPr>
          <w:p w14:paraId="35B0D168" w14:textId="75965A6D" w:rsidR="008C30A1" w:rsidRPr="007722D9" w:rsidRDefault="006A5BBF"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d</w:t>
            </w:r>
            <w:r w:rsidR="008C30A1" w:rsidRPr="007722D9">
              <w:rPr>
                <w:rFonts w:ascii="Calibri Light" w:hAnsi="Calibri Light" w:cs="Calibri Light"/>
                <w:sz w:val="18"/>
                <w:szCs w:val="18"/>
              </w:rPr>
              <w:t xml:space="preserve">o 2 </w:t>
            </w:r>
            <w:r w:rsidRPr="007722D9">
              <w:rPr>
                <w:rFonts w:ascii="Calibri Light" w:hAnsi="Calibri Light" w:cs="Calibri Light"/>
                <w:sz w:val="18"/>
                <w:szCs w:val="18"/>
              </w:rPr>
              <w:t>h (wymagane)</w:t>
            </w:r>
          </w:p>
        </w:tc>
        <w:tc>
          <w:tcPr>
            <w:tcW w:w="2258" w:type="dxa"/>
            <w:tcBorders>
              <w:top w:val="single" w:sz="4" w:space="0" w:color="000000"/>
              <w:left w:val="single" w:sz="4" w:space="0" w:color="000000"/>
              <w:bottom w:val="single" w:sz="4" w:space="0" w:color="000000"/>
              <w:right w:val="single" w:sz="4" w:space="0" w:color="000000"/>
            </w:tcBorders>
            <w:vAlign w:val="center"/>
          </w:tcPr>
          <w:p w14:paraId="5B5E6649" w14:textId="77777777" w:rsidR="008C30A1" w:rsidRPr="007722D9" w:rsidRDefault="008C30A1"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0</w:t>
            </w:r>
          </w:p>
        </w:tc>
      </w:tr>
      <w:tr w:rsidR="008C30A1" w:rsidRPr="007722D9" w14:paraId="0E562F23" w14:textId="77777777" w:rsidTr="00CF2462">
        <w:trPr>
          <w:trHeight w:val="292"/>
        </w:trPr>
        <w:tc>
          <w:tcPr>
            <w:tcW w:w="523" w:type="dxa"/>
            <w:tcBorders>
              <w:top w:val="single" w:sz="4" w:space="0" w:color="000000"/>
              <w:left w:val="single" w:sz="4" w:space="0" w:color="000000"/>
              <w:bottom w:val="single" w:sz="4" w:space="0" w:color="000000"/>
            </w:tcBorders>
            <w:vAlign w:val="center"/>
          </w:tcPr>
          <w:p w14:paraId="0469049D" w14:textId="77777777" w:rsidR="008C30A1" w:rsidRPr="007722D9" w:rsidRDefault="008C30A1"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2</w:t>
            </w:r>
          </w:p>
        </w:tc>
        <w:tc>
          <w:tcPr>
            <w:tcW w:w="5576" w:type="dxa"/>
            <w:tcBorders>
              <w:top w:val="single" w:sz="4" w:space="0" w:color="000000"/>
              <w:left w:val="single" w:sz="4" w:space="0" w:color="000000"/>
              <w:bottom w:val="single" w:sz="4" w:space="0" w:color="000000"/>
            </w:tcBorders>
            <w:vAlign w:val="center"/>
          </w:tcPr>
          <w:p w14:paraId="4BE2ACDD" w14:textId="5FC9E019" w:rsidR="008C30A1" w:rsidRPr="007722D9" w:rsidRDefault="006A5BBF"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d</w:t>
            </w:r>
            <w:r w:rsidR="008C30A1" w:rsidRPr="007722D9">
              <w:rPr>
                <w:rFonts w:ascii="Calibri Light" w:hAnsi="Calibri Light" w:cs="Calibri Light"/>
                <w:sz w:val="18"/>
                <w:szCs w:val="18"/>
              </w:rPr>
              <w:t>o 1</w:t>
            </w:r>
            <w:r w:rsidRPr="007722D9">
              <w:rPr>
                <w:rFonts w:ascii="Calibri Light" w:hAnsi="Calibri Light" w:cs="Calibri Light"/>
                <w:sz w:val="18"/>
                <w:szCs w:val="18"/>
              </w:rPr>
              <w:t>,5 h</w:t>
            </w:r>
          </w:p>
        </w:tc>
        <w:tc>
          <w:tcPr>
            <w:tcW w:w="2258" w:type="dxa"/>
            <w:tcBorders>
              <w:top w:val="single" w:sz="4" w:space="0" w:color="000000"/>
              <w:left w:val="single" w:sz="4" w:space="0" w:color="000000"/>
              <w:bottom w:val="single" w:sz="4" w:space="0" w:color="000000"/>
              <w:right w:val="single" w:sz="4" w:space="0" w:color="000000"/>
            </w:tcBorders>
            <w:vAlign w:val="center"/>
          </w:tcPr>
          <w:p w14:paraId="520E6C1B" w14:textId="7C3BC729" w:rsidR="008C30A1" w:rsidRPr="007722D9" w:rsidRDefault="00E27F6E"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2</w:t>
            </w:r>
            <w:r w:rsidR="008C30A1" w:rsidRPr="007722D9">
              <w:rPr>
                <w:rFonts w:ascii="Calibri Light" w:hAnsi="Calibri Light" w:cs="Calibri Light"/>
                <w:sz w:val="18"/>
                <w:szCs w:val="18"/>
              </w:rPr>
              <w:t>0</w:t>
            </w:r>
          </w:p>
        </w:tc>
      </w:tr>
      <w:tr w:rsidR="006A5BBF" w:rsidRPr="007722D9" w14:paraId="3FDCBA45" w14:textId="77777777" w:rsidTr="00CF2462">
        <w:trPr>
          <w:trHeight w:val="292"/>
        </w:trPr>
        <w:tc>
          <w:tcPr>
            <w:tcW w:w="523" w:type="dxa"/>
            <w:tcBorders>
              <w:top w:val="single" w:sz="4" w:space="0" w:color="000000"/>
              <w:left w:val="single" w:sz="4" w:space="0" w:color="000000"/>
              <w:bottom w:val="single" w:sz="4" w:space="0" w:color="000000"/>
            </w:tcBorders>
            <w:vAlign w:val="center"/>
          </w:tcPr>
          <w:p w14:paraId="04D5BB7F" w14:textId="11E2BA4B" w:rsidR="006A5BBF" w:rsidRPr="007722D9" w:rsidRDefault="006A5BBF"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3</w:t>
            </w:r>
          </w:p>
        </w:tc>
        <w:tc>
          <w:tcPr>
            <w:tcW w:w="5576" w:type="dxa"/>
            <w:tcBorders>
              <w:top w:val="single" w:sz="4" w:space="0" w:color="000000"/>
              <w:left w:val="single" w:sz="4" w:space="0" w:color="000000"/>
              <w:bottom w:val="single" w:sz="4" w:space="0" w:color="000000"/>
            </w:tcBorders>
            <w:vAlign w:val="center"/>
          </w:tcPr>
          <w:p w14:paraId="1686AB37" w14:textId="4A122017" w:rsidR="006A5BBF" w:rsidRPr="007722D9" w:rsidRDefault="006A5BBF"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do 1 h</w:t>
            </w:r>
          </w:p>
        </w:tc>
        <w:tc>
          <w:tcPr>
            <w:tcW w:w="2258" w:type="dxa"/>
            <w:tcBorders>
              <w:top w:val="single" w:sz="4" w:space="0" w:color="000000"/>
              <w:left w:val="single" w:sz="4" w:space="0" w:color="000000"/>
              <w:bottom w:val="single" w:sz="4" w:space="0" w:color="000000"/>
              <w:right w:val="single" w:sz="4" w:space="0" w:color="000000"/>
            </w:tcBorders>
            <w:vAlign w:val="center"/>
          </w:tcPr>
          <w:p w14:paraId="476319AC" w14:textId="6B43E485" w:rsidR="006A5BBF" w:rsidRPr="007722D9" w:rsidRDefault="00E27F6E" w:rsidP="00CF2462">
            <w:pPr>
              <w:spacing w:line="252" w:lineRule="auto"/>
              <w:jc w:val="center"/>
              <w:rPr>
                <w:rFonts w:ascii="Calibri Light" w:hAnsi="Calibri Light" w:cs="Calibri Light"/>
                <w:sz w:val="18"/>
                <w:szCs w:val="18"/>
              </w:rPr>
            </w:pPr>
            <w:r w:rsidRPr="007722D9">
              <w:rPr>
                <w:rFonts w:ascii="Calibri Light" w:hAnsi="Calibri Light" w:cs="Calibri Light"/>
                <w:sz w:val="18"/>
                <w:szCs w:val="18"/>
              </w:rPr>
              <w:t>4</w:t>
            </w:r>
            <w:r w:rsidR="006A5BBF" w:rsidRPr="007722D9">
              <w:rPr>
                <w:rFonts w:ascii="Calibri Light" w:hAnsi="Calibri Light" w:cs="Calibri Light"/>
                <w:sz w:val="18"/>
                <w:szCs w:val="18"/>
              </w:rPr>
              <w:t>0</w:t>
            </w:r>
          </w:p>
        </w:tc>
      </w:tr>
    </w:tbl>
    <w:p w14:paraId="13C06DA5" w14:textId="77777777" w:rsidR="008C30A1" w:rsidRPr="007722D9" w:rsidRDefault="008C30A1" w:rsidP="008C30A1">
      <w:pPr>
        <w:ind w:left="567"/>
        <w:jc w:val="both"/>
        <w:rPr>
          <w:rFonts w:ascii="Calibri Light" w:hAnsi="Calibri Light" w:cs="Calibri Light"/>
          <w:sz w:val="18"/>
          <w:szCs w:val="18"/>
        </w:rPr>
      </w:pPr>
    </w:p>
    <w:p w14:paraId="583B1507" w14:textId="77777777" w:rsidR="008C30A1" w:rsidRPr="007722D9" w:rsidRDefault="008C30A1" w:rsidP="008C30A1">
      <w:pPr>
        <w:ind w:left="567"/>
        <w:jc w:val="both"/>
        <w:rPr>
          <w:rFonts w:ascii="Calibri Light" w:hAnsi="Calibri Light" w:cs="Calibri Light"/>
          <w:sz w:val="18"/>
          <w:szCs w:val="18"/>
        </w:rPr>
      </w:pPr>
      <w:r w:rsidRPr="007722D9">
        <w:rPr>
          <w:rFonts w:ascii="Calibri Light" w:hAnsi="Calibri Light" w:cs="Calibri Light"/>
          <w:sz w:val="18"/>
          <w:szCs w:val="18"/>
        </w:rPr>
        <w:t>Kryterium to rozpatrywane będzie na podstawie zadeklarowanego przez Wykonawcę w Formularzu Oferty czasu dostawy specjalnej.</w:t>
      </w:r>
    </w:p>
    <w:p w14:paraId="6DA28F52" w14:textId="77777777" w:rsidR="008C30A1" w:rsidRPr="007722D9" w:rsidRDefault="008C30A1" w:rsidP="008C30A1">
      <w:pPr>
        <w:ind w:left="567"/>
        <w:jc w:val="both"/>
        <w:rPr>
          <w:rFonts w:ascii="Calibri Light" w:hAnsi="Calibri Light" w:cs="Calibri Light"/>
          <w:sz w:val="18"/>
          <w:szCs w:val="18"/>
        </w:rPr>
      </w:pPr>
    </w:p>
    <w:p w14:paraId="10613E91" w14:textId="17BD922E" w:rsidR="008C30A1" w:rsidRPr="007722D9" w:rsidRDefault="008C30A1" w:rsidP="008C30A1">
      <w:pPr>
        <w:ind w:left="567"/>
        <w:jc w:val="both"/>
        <w:rPr>
          <w:rFonts w:ascii="Calibri Light" w:hAnsi="Calibri Light" w:cs="Calibri Light"/>
          <w:sz w:val="18"/>
          <w:szCs w:val="18"/>
        </w:rPr>
      </w:pPr>
      <w:r w:rsidRPr="007722D9">
        <w:rPr>
          <w:rFonts w:ascii="Calibri Light" w:hAnsi="Calibri Light" w:cs="Calibri Light"/>
          <w:sz w:val="18"/>
          <w:szCs w:val="18"/>
        </w:rPr>
        <w:t>Jeżeli Wykonawca nie poda w formularzu oferty czasu dostawy specjalnej, Zamawiający przyjmie do oceny maksymalny możliwy czas dostawy, tj. do 2 godz. a w przypadku wyboru oferty Wykonawcy czas ten zostanie uwzględniony w umowie.</w:t>
      </w:r>
    </w:p>
    <w:p w14:paraId="7DAA0B3A" w14:textId="77777777" w:rsidR="008C30A1" w:rsidRPr="007722D9" w:rsidRDefault="008C30A1" w:rsidP="008C30A1">
      <w:pPr>
        <w:ind w:left="567"/>
        <w:jc w:val="both"/>
        <w:rPr>
          <w:rFonts w:ascii="Calibri Light" w:hAnsi="Calibri Light" w:cs="Calibri Light"/>
          <w:sz w:val="18"/>
          <w:szCs w:val="18"/>
        </w:rPr>
      </w:pPr>
    </w:p>
    <w:p w14:paraId="125670F9" w14:textId="5E9DBFA2" w:rsidR="008C30A1" w:rsidRPr="007722D9" w:rsidRDefault="008C30A1" w:rsidP="0078662D">
      <w:pPr>
        <w:ind w:left="567"/>
        <w:jc w:val="both"/>
        <w:rPr>
          <w:rFonts w:ascii="Calibri Light" w:hAnsi="Calibri Light" w:cs="Calibri Light"/>
          <w:sz w:val="18"/>
          <w:szCs w:val="18"/>
        </w:rPr>
      </w:pPr>
      <w:r w:rsidRPr="007722D9">
        <w:rPr>
          <w:rFonts w:ascii="Calibri Light" w:hAnsi="Calibri Light" w:cs="Calibri Light"/>
          <w:sz w:val="18"/>
          <w:szCs w:val="18"/>
        </w:rPr>
        <w:t xml:space="preserve">Jeżeli Wykonawca poda w formularzu oferty czas dostawy specjalnej dłuższy niż 2 godziny, oferta Wykonawcy zostanie odrzucona na podstawie art. 226 ust. 1 pkt 5 ustawy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 xml:space="preserve">. </w:t>
      </w:r>
    </w:p>
    <w:p w14:paraId="008B60DA" w14:textId="367CC970" w:rsidR="00982B79" w:rsidRPr="007722D9" w:rsidRDefault="00B905EE" w:rsidP="00C80EED">
      <w:pPr>
        <w:pStyle w:val="Tekstpodstawowy"/>
        <w:numPr>
          <w:ilvl w:val="2"/>
          <w:numId w:val="15"/>
        </w:numPr>
        <w:tabs>
          <w:tab w:val="left" w:pos="2767"/>
        </w:tabs>
        <w:spacing w:before="120" w:line="276" w:lineRule="auto"/>
        <w:ind w:left="567" w:hanging="567"/>
        <w:jc w:val="both"/>
        <w:rPr>
          <w:rFonts w:ascii="Calibri Light" w:hAnsi="Calibri Light" w:cs="Calibri Light"/>
          <w:b/>
          <w:sz w:val="18"/>
          <w:szCs w:val="18"/>
        </w:rPr>
      </w:pPr>
      <w:r w:rsidRPr="007722D9">
        <w:rPr>
          <w:rFonts w:ascii="Calibri Light" w:hAnsi="Calibri Light" w:cs="Calibri Light"/>
          <w:b/>
          <w:sz w:val="18"/>
          <w:szCs w:val="18"/>
        </w:rPr>
        <w:t>ŁĄCZNA OCENA OFERTY:</w:t>
      </w:r>
      <w:r w:rsidRPr="007722D9">
        <w:rPr>
          <w:rFonts w:ascii="Calibri Light" w:hAnsi="Calibri Light" w:cs="Calibri Light"/>
          <w:b/>
          <w:sz w:val="18"/>
          <w:szCs w:val="18"/>
        </w:rPr>
        <w:tab/>
      </w:r>
    </w:p>
    <w:p w14:paraId="7E0F2B69" w14:textId="77777777" w:rsidR="00982B79" w:rsidRPr="007722D9" w:rsidRDefault="00982B79" w:rsidP="00232823">
      <w:pPr>
        <w:pStyle w:val="Standardowytekst"/>
        <w:tabs>
          <w:tab w:val="left" w:pos="284"/>
        </w:tabs>
        <w:overflowPunct/>
        <w:autoSpaceDE/>
        <w:spacing w:line="276" w:lineRule="auto"/>
        <w:ind w:left="567"/>
        <w:rPr>
          <w:rFonts w:ascii="Calibri Light" w:hAnsi="Calibri Light" w:cs="Calibri Light"/>
          <w:sz w:val="18"/>
          <w:szCs w:val="18"/>
        </w:rPr>
      </w:pPr>
      <w:r w:rsidRPr="007722D9">
        <w:rPr>
          <w:rFonts w:ascii="Calibri Light" w:hAnsi="Calibri Light" w:cs="Calibri Light"/>
          <w:sz w:val="18"/>
          <w:szCs w:val="18"/>
        </w:rPr>
        <w:t>Zamawiający uzna za najkorzystniejszą ofertę, która uzyskała najwyższą ilość punktów za sumę wszystkich kryteriów wg wzoru (tj. najwyższą wartość wskaźnika W(x)):</w:t>
      </w:r>
    </w:p>
    <w:p w14:paraId="27015F65" w14:textId="6CBA656C" w:rsidR="00982B79" w:rsidRPr="007722D9" w:rsidRDefault="0052204F" w:rsidP="00A956C4">
      <w:pPr>
        <w:tabs>
          <w:tab w:val="left" w:pos="284"/>
        </w:tabs>
        <w:spacing w:before="120"/>
        <w:ind w:left="567"/>
        <w:jc w:val="center"/>
        <w:rPr>
          <w:rFonts w:ascii="Calibri Light" w:hAnsi="Calibri Light" w:cs="Calibri Light"/>
          <w:bCs/>
          <w:sz w:val="18"/>
          <w:szCs w:val="18"/>
        </w:rPr>
      </w:pPr>
      <w:r w:rsidRPr="007722D9">
        <w:rPr>
          <w:rFonts w:ascii="Calibri Light" w:hAnsi="Calibri Light" w:cs="Calibri Light"/>
          <w:bCs/>
          <w:sz w:val="18"/>
          <w:szCs w:val="18"/>
        </w:rPr>
        <w:t>W(x) = C +</w:t>
      </w:r>
      <w:r w:rsidR="00A32012" w:rsidRPr="007722D9">
        <w:rPr>
          <w:rFonts w:ascii="Calibri Light" w:hAnsi="Calibri Light" w:cs="Calibri Light"/>
          <w:bCs/>
          <w:sz w:val="18"/>
          <w:szCs w:val="18"/>
        </w:rPr>
        <w:t xml:space="preserve"> </w:t>
      </w:r>
      <w:r w:rsidR="00E566C3" w:rsidRPr="007722D9">
        <w:rPr>
          <w:rFonts w:ascii="Calibri Light" w:hAnsi="Calibri Light" w:cs="Calibri Light"/>
          <w:bCs/>
          <w:sz w:val="18"/>
          <w:szCs w:val="18"/>
        </w:rPr>
        <w:t>D</w:t>
      </w:r>
    </w:p>
    <w:p w14:paraId="3531FB7C" w14:textId="77777777" w:rsidR="00C96272" w:rsidRPr="007722D9" w:rsidRDefault="00C96272" w:rsidP="00982B79">
      <w:pPr>
        <w:tabs>
          <w:tab w:val="left" w:pos="284"/>
        </w:tabs>
        <w:spacing w:before="120"/>
        <w:ind w:left="567"/>
        <w:jc w:val="center"/>
        <w:rPr>
          <w:rFonts w:ascii="Calibri Light" w:hAnsi="Calibri Light" w:cs="Calibri Light"/>
          <w:sz w:val="18"/>
          <w:szCs w:val="18"/>
        </w:rPr>
      </w:pPr>
    </w:p>
    <w:tbl>
      <w:tblPr>
        <w:tblW w:w="0" w:type="auto"/>
        <w:jc w:val="center"/>
        <w:tblCellMar>
          <w:left w:w="0" w:type="dxa"/>
          <w:right w:w="0" w:type="dxa"/>
        </w:tblCellMar>
        <w:tblLook w:val="04A0" w:firstRow="1" w:lastRow="0" w:firstColumn="1" w:lastColumn="0" w:noHBand="0" w:noVBand="1"/>
      </w:tblPr>
      <w:tblGrid>
        <w:gridCol w:w="750"/>
        <w:gridCol w:w="696"/>
        <w:gridCol w:w="302"/>
        <w:gridCol w:w="5666"/>
      </w:tblGrid>
      <w:tr w:rsidR="007F393E" w:rsidRPr="007722D9" w14:paraId="15A7947E" w14:textId="77777777" w:rsidTr="004A563F">
        <w:trPr>
          <w:cantSplit/>
          <w:trHeight w:val="20"/>
          <w:jc w:val="center"/>
        </w:trPr>
        <w:tc>
          <w:tcPr>
            <w:tcW w:w="0" w:type="auto"/>
            <w:tcMar>
              <w:top w:w="0" w:type="dxa"/>
              <w:left w:w="70" w:type="dxa"/>
              <w:bottom w:w="0" w:type="dxa"/>
              <w:right w:w="70" w:type="dxa"/>
            </w:tcMar>
            <w:vAlign w:val="center"/>
            <w:hideMark/>
          </w:tcPr>
          <w:p w14:paraId="7AB57BA2" w14:textId="77777777" w:rsidR="00982B79" w:rsidRPr="007722D9" w:rsidRDefault="00982B79" w:rsidP="00C96272">
            <w:pPr>
              <w:tabs>
                <w:tab w:val="left" w:pos="284"/>
              </w:tabs>
              <w:ind w:left="185"/>
              <w:rPr>
                <w:rFonts w:ascii="Calibri Light" w:eastAsia="Calibri" w:hAnsi="Calibri Light" w:cs="Calibri Light"/>
                <w:sz w:val="18"/>
                <w:szCs w:val="18"/>
              </w:rPr>
            </w:pPr>
            <w:r w:rsidRPr="007722D9">
              <w:rPr>
                <w:rFonts w:ascii="Calibri Light" w:hAnsi="Calibri Light" w:cs="Calibri Light"/>
                <w:sz w:val="18"/>
                <w:szCs w:val="18"/>
              </w:rPr>
              <w:t>gdzie:</w:t>
            </w:r>
          </w:p>
        </w:tc>
        <w:tc>
          <w:tcPr>
            <w:tcW w:w="0" w:type="auto"/>
            <w:gridSpan w:val="3"/>
            <w:tcMar>
              <w:top w:w="0" w:type="dxa"/>
              <w:left w:w="70" w:type="dxa"/>
              <w:bottom w:w="0" w:type="dxa"/>
              <w:right w:w="70" w:type="dxa"/>
            </w:tcMar>
            <w:vAlign w:val="center"/>
          </w:tcPr>
          <w:p w14:paraId="1F54DCCE" w14:textId="77777777" w:rsidR="00982B79" w:rsidRPr="007722D9" w:rsidRDefault="00982B79" w:rsidP="00C96272">
            <w:pPr>
              <w:tabs>
                <w:tab w:val="left" w:pos="284"/>
              </w:tabs>
              <w:ind w:left="567"/>
              <w:jc w:val="both"/>
              <w:rPr>
                <w:rFonts w:ascii="Calibri Light" w:eastAsia="Calibri" w:hAnsi="Calibri Light" w:cs="Calibri Light"/>
                <w:sz w:val="18"/>
                <w:szCs w:val="18"/>
              </w:rPr>
            </w:pPr>
          </w:p>
        </w:tc>
      </w:tr>
      <w:tr w:rsidR="007F393E" w:rsidRPr="007722D9" w14:paraId="4ACC0160" w14:textId="77777777" w:rsidTr="004A563F">
        <w:trPr>
          <w:cantSplit/>
          <w:trHeight w:val="20"/>
          <w:jc w:val="center"/>
        </w:trPr>
        <w:tc>
          <w:tcPr>
            <w:tcW w:w="0" w:type="auto"/>
            <w:tcMar>
              <w:top w:w="0" w:type="dxa"/>
              <w:left w:w="70" w:type="dxa"/>
              <w:bottom w:w="0" w:type="dxa"/>
              <w:right w:w="70" w:type="dxa"/>
            </w:tcMar>
            <w:vAlign w:val="center"/>
          </w:tcPr>
          <w:p w14:paraId="58F86E74" w14:textId="77777777" w:rsidR="00982B79" w:rsidRPr="007722D9" w:rsidRDefault="00982B79" w:rsidP="00C96272">
            <w:pPr>
              <w:tabs>
                <w:tab w:val="left" w:pos="284"/>
              </w:tabs>
              <w:ind w:left="567"/>
              <w:jc w:val="both"/>
              <w:rPr>
                <w:rFonts w:ascii="Calibri Light" w:eastAsia="Calibri" w:hAnsi="Calibri Light" w:cs="Calibri Light"/>
                <w:sz w:val="18"/>
                <w:szCs w:val="18"/>
              </w:rPr>
            </w:pPr>
          </w:p>
        </w:tc>
        <w:tc>
          <w:tcPr>
            <w:tcW w:w="0" w:type="auto"/>
            <w:tcMar>
              <w:top w:w="0" w:type="dxa"/>
              <w:left w:w="70" w:type="dxa"/>
              <w:bottom w:w="0" w:type="dxa"/>
              <w:right w:w="70" w:type="dxa"/>
            </w:tcMar>
            <w:vAlign w:val="center"/>
            <w:hideMark/>
          </w:tcPr>
          <w:p w14:paraId="4DB23952" w14:textId="77777777" w:rsidR="00982B79" w:rsidRPr="007722D9" w:rsidRDefault="00982B79" w:rsidP="00C96272">
            <w:pPr>
              <w:tabs>
                <w:tab w:val="left" w:pos="284"/>
              </w:tabs>
              <w:ind w:left="214"/>
              <w:jc w:val="both"/>
              <w:rPr>
                <w:rFonts w:ascii="Calibri Light" w:eastAsia="Calibri" w:hAnsi="Calibri Light" w:cs="Calibri Light"/>
                <w:sz w:val="18"/>
                <w:szCs w:val="18"/>
              </w:rPr>
            </w:pPr>
            <w:r w:rsidRPr="007722D9">
              <w:rPr>
                <w:rFonts w:ascii="Calibri Light" w:hAnsi="Calibri Light" w:cs="Calibri Light"/>
                <w:sz w:val="18"/>
                <w:szCs w:val="18"/>
              </w:rPr>
              <w:t>W(x)</w:t>
            </w:r>
          </w:p>
        </w:tc>
        <w:tc>
          <w:tcPr>
            <w:tcW w:w="0" w:type="auto"/>
            <w:tcMar>
              <w:top w:w="0" w:type="dxa"/>
              <w:left w:w="70" w:type="dxa"/>
              <w:bottom w:w="0" w:type="dxa"/>
              <w:right w:w="70" w:type="dxa"/>
            </w:tcMar>
            <w:vAlign w:val="center"/>
            <w:hideMark/>
          </w:tcPr>
          <w:p w14:paraId="494DEF2E" w14:textId="77777777" w:rsidR="00982B79" w:rsidRPr="007722D9" w:rsidRDefault="00982B79" w:rsidP="00C96272">
            <w:pPr>
              <w:tabs>
                <w:tab w:val="left" w:pos="284"/>
              </w:tabs>
              <w:ind w:left="72"/>
              <w:jc w:val="both"/>
              <w:rPr>
                <w:rFonts w:ascii="Calibri Light" w:eastAsia="Calibri" w:hAnsi="Calibri Light" w:cs="Calibri Light"/>
                <w:sz w:val="18"/>
                <w:szCs w:val="18"/>
              </w:rPr>
            </w:pPr>
            <w:r w:rsidRPr="007722D9">
              <w:rPr>
                <w:rFonts w:ascii="Calibri Light" w:hAnsi="Calibri Light" w:cs="Calibri Light"/>
                <w:sz w:val="18"/>
                <w:szCs w:val="18"/>
              </w:rPr>
              <w:t>–</w:t>
            </w:r>
          </w:p>
        </w:tc>
        <w:tc>
          <w:tcPr>
            <w:tcW w:w="0" w:type="auto"/>
            <w:tcMar>
              <w:top w:w="0" w:type="dxa"/>
              <w:left w:w="70" w:type="dxa"/>
              <w:bottom w:w="0" w:type="dxa"/>
              <w:right w:w="70" w:type="dxa"/>
            </w:tcMar>
            <w:vAlign w:val="center"/>
            <w:hideMark/>
          </w:tcPr>
          <w:p w14:paraId="4DDDA33C" w14:textId="77777777" w:rsidR="00982B79" w:rsidRPr="007722D9" w:rsidRDefault="00982B79" w:rsidP="00C96272">
            <w:pPr>
              <w:tabs>
                <w:tab w:val="left" w:pos="284"/>
              </w:tabs>
              <w:ind w:left="72"/>
              <w:rPr>
                <w:rFonts w:ascii="Calibri Light" w:eastAsia="Calibri" w:hAnsi="Calibri Light" w:cs="Calibri Light"/>
                <w:sz w:val="18"/>
                <w:szCs w:val="18"/>
              </w:rPr>
            </w:pPr>
            <w:r w:rsidRPr="007722D9">
              <w:rPr>
                <w:rFonts w:ascii="Calibri Light" w:hAnsi="Calibri Light" w:cs="Calibri Light"/>
                <w:sz w:val="18"/>
                <w:szCs w:val="18"/>
              </w:rPr>
              <w:t>wskaźnik oceny oferty,</w:t>
            </w:r>
          </w:p>
        </w:tc>
      </w:tr>
      <w:tr w:rsidR="007F393E" w:rsidRPr="007722D9" w14:paraId="3E1AF378" w14:textId="77777777" w:rsidTr="004A563F">
        <w:trPr>
          <w:cantSplit/>
          <w:trHeight w:val="20"/>
          <w:jc w:val="center"/>
        </w:trPr>
        <w:tc>
          <w:tcPr>
            <w:tcW w:w="0" w:type="auto"/>
            <w:tcMar>
              <w:top w:w="0" w:type="dxa"/>
              <w:left w:w="70" w:type="dxa"/>
              <w:bottom w:w="0" w:type="dxa"/>
              <w:right w:w="70" w:type="dxa"/>
            </w:tcMar>
            <w:vAlign w:val="center"/>
          </w:tcPr>
          <w:p w14:paraId="0F5D8BC8" w14:textId="77777777" w:rsidR="00982B79" w:rsidRPr="007722D9" w:rsidRDefault="00982B79" w:rsidP="00C96272">
            <w:pPr>
              <w:tabs>
                <w:tab w:val="left" w:pos="284"/>
              </w:tabs>
              <w:ind w:left="567"/>
              <w:jc w:val="both"/>
              <w:rPr>
                <w:rFonts w:ascii="Calibri Light" w:eastAsia="Calibri" w:hAnsi="Calibri Light" w:cs="Calibri Light"/>
                <w:sz w:val="18"/>
                <w:szCs w:val="18"/>
              </w:rPr>
            </w:pPr>
          </w:p>
        </w:tc>
        <w:tc>
          <w:tcPr>
            <w:tcW w:w="0" w:type="auto"/>
            <w:tcMar>
              <w:top w:w="0" w:type="dxa"/>
              <w:left w:w="70" w:type="dxa"/>
              <w:bottom w:w="0" w:type="dxa"/>
              <w:right w:w="70" w:type="dxa"/>
            </w:tcMar>
            <w:vAlign w:val="center"/>
            <w:hideMark/>
          </w:tcPr>
          <w:p w14:paraId="12C82B36" w14:textId="70DE2E41" w:rsidR="00982B79" w:rsidRPr="007722D9" w:rsidRDefault="0003449E" w:rsidP="00C96272">
            <w:pPr>
              <w:tabs>
                <w:tab w:val="left" w:pos="284"/>
              </w:tabs>
              <w:ind w:left="214"/>
              <w:jc w:val="both"/>
              <w:rPr>
                <w:rFonts w:ascii="Calibri Light" w:eastAsia="Calibri" w:hAnsi="Calibri Light" w:cs="Calibri Light"/>
                <w:sz w:val="18"/>
                <w:szCs w:val="18"/>
              </w:rPr>
            </w:pPr>
            <w:r w:rsidRPr="007722D9">
              <w:rPr>
                <w:rFonts w:ascii="Calibri Light" w:hAnsi="Calibri Light" w:cs="Calibri Light"/>
                <w:sz w:val="18"/>
                <w:szCs w:val="18"/>
              </w:rPr>
              <w:t>C</w:t>
            </w:r>
          </w:p>
        </w:tc>
        <w:tc>
          <w:tcPr>
            <w:tcW w:w="0" w:type="auto"/>
            <w:tcMar>
              <w:top w:w="0" w:type="dxa"/>
              <w:left w:w="70" w:type="dxa"/>
              <w:bottom w:w="0" w:type="dxa"/>
              <w:right w:w="70" w:type="dxa"/>
            </w:tcMar>
            <w:vAlign w:val="center"/>
            <w:hideMark/>
          </w:tcPr>
          <w:p w14:paraId="242E68E5" w14:textId="77777777" w:rsidR="00982B79" w:rsidRPr="007722D9" w:rsidRDefault="00982B79" w:rsidP="00C96272">
            <w:pPr>
              <w:tabs>
                <w:tab w:val="left" w:pos="284"/>
              </w:tabs>
              <w:ind w:left="72"/>
              <w:jc w:val="both"/>
              <w:rPr>
                <w:rFonts w:ascii="Calibri Light" w:eastAsia="Calibri" w:hAnsi="Calibri Light" w:cs="Calibri Light"/>
                <w:sz w:val="18"/>
                <w:szCs w:val="18"/>
              </w:rPr>
            </w:pPr>
            <w:r w:rsidRPr="007722D9">
              <w:rPr>
                <w:rFonts w:ascii="Calibri Light" w:hAnsi="Calibri Light" w:cs="Calibri Light"/>
                <w:sz w:val="18"/>
                <w:szCs w:val="18"/>
              </w:rPr>
              <w:t>–</w:t>
            </w:r>
          </w:p>
        </w:tc>
        <w:tc>
          <w:tcPr>
            <w:tcW w:w="0" w:type="auto"/>
            <w:tcMar>
              <w:top w:w="0" w:type="dxa"/>
              <w:left w:w="70" w:type="dxa"/>
              <w:bottom w:w="0" w:type="dxa"/>
              <w:right w:w="70" w:type="dxa"/>
            </w:tcMar>
            <w:vAlign w:val="center"/>
            <w:hideMark/>
          </w:tcPr>
          <w:p w14:paraId="237AEE76" w14:textId="77777777" w:rsidR="00982B79" w:rsidRPr="007722D9" w:rsidRDefault="00982B79" w:rsidP="00C96272">
            <w:pPr>
              <w:tabs>
                <w:tab w:val="left" w:pos="284"/>
              </w:tabs>
              <w:ind w:left="72"/>
              <w:rPr>
                <w:rFonts w:ascii="Calibri Light" w:hAnsi="Calibri Light" w:cs="Calibri Light"/>
                <w:sz w:val="18"/>
                <w:szCs w:val="18"/>
              </w:rPr>
            </w:pPr>
            <w:r w:rsidRPr="007722D9">
              <w:rPr>
                <w:rFonts w:ascii="Calibri Light" w:hAnsi="Calibri Light" w:cs="Calibri Light"/>
                <w:sz w:val="18"/>
                <w:szCs w:val="18"/>
              </w:rPr>
              <w:t xml:space="preserve">ilość punktów przyznana ofercie „x” w kryterium </w:t>
            </w:r>
            <w:r w:rsidR="0003449E" w:rsidRPr="007722D9">
              <w:rPr>
                <w:rFonts w:ascii="Calibri Light" w:hAnsi="Calibri Light" w:cs="Calibri Light"/>
                <w:sz w:val="18"/>
                <w:szCs w:val="18"/>
              </w:rPr>
              <w:t>„Cena</w:t>
            </w:r>
            <w:r w:rsidR="00814497" w:rsidRPr="007722D9">
              <w:rPr>
                <w:rFonts w:ascii="Calibri Light" w:hAnsi="Calibri Light" w:cs="Calibri Light"/>
                <w:sz w:val="18"/>
                <w:szCs w:val="18"/>
              </w:rPr>
              <w:t xml:space="preserve"> ofertowa</w:t>
            </w:r>
            <w:r w:rsidRPr="007722D9">
              <w:rPr>
                <w:rFonts w:ascii="Calibri Light" w:hAnsi="Calibri Light" w:cs="Calibri Light"/>
                <w:sz w:val="18"/>
                <w:szCs w:val="18"/>
              </w:rPr>
              <w:t>”,</w:t>
            </w:r>
          </w:p>
        </w:tc>
      </w:tr>
      <w:tr w:rsidR="00A32012" w:rsidRPr="007722D9" w14:paraId="57873A58" w14:textId="77777777" w:rsidTr="004A563F">
        <w:trPr>
          <w:cantSplit/>
          <w:trHeight w:val="20"/>
          <w:jc w:val="center"/>
        </w:trPr>
        <w:tc>
          <w:tcPr>
            <w:tcW w:w="0" w:type="auto"/>
            <w:tcMar>
              <w:top w:w="0" w:type="dxa"/>
              <w:left w:w="70" w:type="dxa"/>
              <w:bottom w:w="0" w:type="dxa"/>
              <w:right w:w="70" w:type="dxa"/>
            </w:tcMar>
            <w:vAlign w:val="center"/>
          </w:tcPr>
          <w:p w14:paraId="2AFB0AD4" w14:textId="77777777" w:rsidR="00A32012" w:rsidRPr="007722D9" w:rsidRDefault="00A32012" w:rsidP="00A32012">
            <w:pPr>
              <w:tabs>
                <w:tab w:val="left" w:pos="284"/>
              </w:tabs>
              <w:ind w:left="567"/>
              <w:jc w:val="both"/>
              <w:rPr>
                <w:rFonts w:ascii="Calibri Light" w:eastAsia="Calibri" w:hAnsi="Calibri Light" w:cs="Calibri Light"/>
                <w:sz w:val="18"/>
                <w:szCs w:val="18"/>
              </w:rPr>
            </w:pPr>
          </w:p>
        </w:tc>
        <w:tc>
          <w:tcPr>
            <w:tcW w:w="0" w:type="auto"/>
            <w:tcMar>
              <w:top w:w="0" w:type="dxa"/>
              <w:left w:w="70" w:type="dxa"/>
              <w:bottom w:w="0" w:type="dxa"/>
              <w:right w:w="70" w:type="dxa"/>
            </w:tcMar>
          </w:tcPr>
          <w:p w14:paraId="7BDB1E62" w14:textId="1CBC1B8B" w:rsidR="00A32012" w:rsidRPr="007722D9" w:rsidRDefault="00E566C3" w:rsidP="00A32012">
            <w:pPr>
              <w:tabs>
                <w:tab w:val="left" w:pos="284"/>
              </w:tabs>
              <w:ind w:left="214"/>
              <w:jc w:val="both"/>
              <w:rPr>
                <w:rFonts w:ascii="Calibri Light" w:hAnsi="Calibri Light" w:cs="Calibri Light"/>
                <w:sz w:val="18"/>
                <w:szCs w:val="18"/>
              </w:rPr>
            </w:pPr>
            <w:r w:rsidRPr="007722D9">
              <w:rPr>
                <w:rFonts w:ascii="Calibri Light" w:hAnsi="Calibri Light" w:cs="Calibri Light"/>
                <w:sz w:val="18"/>
                <w:szCs w:val="18"/>
              </w:rPr>
              <w:t>D</w:t>
            </w:r>
          </w:p>
        </w:tc>
        <w:tc>
          <w:tcPr>
            <w:tcW w:w="0" w:type="auto"/>
            <w:tcMar>
              <w:top w:w="0" w:type="dxa"/>
              <w:left w:w="70" w:type="dxa"/>
              <w:bottom w:w="0" w:type="dxa"/>
              <w:right w:w="70" w:type="dxa"/>
            </w:tcMar>
          </w:tcPr>
          <w:p w14:paraId="20299EB9" w14:textId="77777777" w:rsidR="00A32012" w:rsidRPr="007722D9" w:rsidRDefault="00A32012" w:rsidP="00A32012">
            <w:pPr>
              <w:tabs>
                <w:tab w:val="left" w:pos="284"/>
              </w:tabs>
              <w:ind w:left="72"/>
              <w:jc w:val="both"/>
              <w:rPr>
                <w:rFonts w:ascii="Calibri Light" w:hAnsi="Calibri Light" w:cs="Calibri Light"/>
                <w:sz w:val="18"/>
                <w:szCs w:val="18"/>
              </w:rPr>
            </w:pPr>
            <w:r w:rsidRPr="007722D9">
              <w:rPr>
                <w:rFonts w:ascii="Calibri Light" w:hAnsi="Calibri Light" w:cs="Calibri Light"/>
                <w:sz w:val="18"/>
                <w:szCs w:val="18"/>
              </w:rPr>
              <w:t>–</w:t>
            </w:r>
          </w:p>
        </w:tc>
        <w:tc>
          <w:tcPr>
            <w:tcW w:w="0" w:type="auto"/>
            <w:tcMar>
              <w:top w:w="0" w:type="dxa"/>
              <w:left w:w="70" w:type="dxa"/>
              <w:bottom w:w="0" w:type="dxa"/>
              <w:right w:w="70" w:type="dxa"/>
            </w:tcMar>
            <w:vAlign w:val="center"/>
          </w:tcPr>
          <w:p w14:paraId="77BAE244" w14:textId="3B7792F3" w:rsidR="00A32012" w:rsidRPr="007722D9" w:rsidRDefault="00A32012" w:rsidP="00A32012">
            <w:pPr>
              <w:tabs>
                <w:tab w:val="left" w:pos="284"/>
              </w:tabs>
              <w:ind w:left="72"/>
              <w:rPr>
                <w:rFonts w:ascii="Calibri Light" w:hAnsi="Calibri Light" w:cs="Calibri Light"/>
                <w:sz w:val="18"/>
                <w:szCs w:val="18"/>
              </w:rPr>
            </w:pPr>
            <w:r w:rsidRPr="007722D9">
              <w:rPr>
                <w:rFonts w:ascii="Calibri Light" w:hAnsi="Calibri Light" w:cs="Calibri Light"/>
                <w:sz w:val="18"/>
                <w:szCs w:val="18"/>
              </w:rPr>
              <w:t>ilość punktów przyznana ofercie „x” w kryterium „Czas dostawy specjalnej”.</w:t>
            </w:r>
          </w:p>
        </w:tc>
      </w:tr>
    </w:tbl>
    <w:p w14:paraId="79D634AE" w14:textId="77777777" w:rsidR="008665E1" w:rsidRPr="007722D9" w:rsidRDefault="008665E1"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 xml:space="preserve">Zamawiający wybiera ofertę najkorzystniejszą na podstawie kryteriów oceny ofert określonych w specyfikacji warunków zamówienia. </w:t>
      </w:r>
    </w:p>
    <w:p w14:paraId="29AFFAF0" w14:textId="77777777" w:rsidR="00413757" w:rsidRPr="007722D9" w:rsidRDefault="00413757"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Za ofertę najkorzystniejszą zostanie uznana oferta, która uzyskała najwyższą sumaryczną liczbę punktów po zastosowaniu wszystkich kryteriów oceny ofert.</w:t>
      </w:r>
    </w:p>
    <w:p w14:paraId="5F3A8940" w14:textId="77777777" w:rsidR="008665E1" w:rsidRPr="007722D9" w:rsidRDefault="008665E1"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 xml:space="preserve">W toku dokonywania oceny złożonych ofert Zamawiający, na podstawie art. </w:t>
      </w:r>
      <w:r w:rsidR="00B064CE" w:rsidRPr="007722D9">
        <w:rPr>
          <w:rFonts w:ascii="Calibri Light" w:eastAsia="Arial Unicode MS" w:hAnsi="Calibri Light" w:cs="Calibri Light"/>
          <w:sz w:val="18"/>
          <w:szCs w:val="18"/>
        </w:rPr>
        <w:t>223</w:t>
      </w:r>
      <w:r w:rsidRPr="007722D9">
        <w:rPr>
          <w:rFonts w:ascii="Calibri Light" w:eastAsia="Arial Unicode MS" w:hAnsi="Calibri Light" w:cs="Calibri Light"/>
          <w:sz w:val="18"/>
          <w:szCs w:val="18"/>
        </w:rPr>
        <w:t xml:space="preserve"> ust. 1 </w:t>
      </w:r>
      <w:proofErr w:type="spellStart"/>
      <w:r w:rsidRPr="007722D9">
        <w:rPr>
          <w:rFonts w:ascii="Calibri Light" w:eastAsia="Arial Unicode MS" w:hAnsi="Calibri Light" w:cs="Calibri Light"/>
          <w:sz w:val="18"/>
          <w:szCs w:val="18"/>
        </w:rPr>
        <w:t>Pzp</w:t>
      </w:r>
      <w:proofErr w:type="spellEnd"/>
      <w:r w:rsidRPr="007722D9">
        <w:rPr>
          <w:rFonts w:ascii="Calibri Light" w:eastAsia="Arial Unicode MS" w:hAnsi="Calibri Light" w:cs="Calibri Light"/>
          <w:sz w:val="18"/>
          <w:szCs w:val="18"/>
        </w:rPr>
        <w:t>, może żądać od Wykonawców wyjaśnień dotyczących treści złożonych ofert.</w:t>
      </w:r>
    </w:p>
    <w:p w14:paraId="63B041B3" w14:textId="77777777" w:rsidR="00413757" w:rsidRPr="007722D9" w:rsidRDefault="00413757"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Zamawiający wybiera najkorzystniejszą ofertę w terminie związania ofertą określonym w SWZ.</w:t>
      </w:r>
    </w:p>
    <w:p w14:paraId="7BD56DFA" w14:textId="77777777" w:rsidR="00413757" w:rsidRPr="007722D9" w:rsidRDefault="00413757"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5E91CFC" w14:textId="13E37FF8" w:rsidR="00413757" w:rsidRPr="007722D9" w:rsidRDefault="00413757"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lastRenderedPageBreak/>
        <w:t>W przypadku braku zgody, o której mowa w pkt 19.</w:t>
      </w:r>
      <w:r w:rsidR="00216B5F" w:rsidRPr="007722D9">
        <w:rPr>
          <w:rFonts w:ascii="Calibri Light" w:eastAsia="Arial Unicode MS" w:hAnsi="Calibri Light" w:cs="Calibri Light"/>
          <w:sz w:val="18"/>
          <w:szCs w:val="18"/>
        </w:rPr>
        <w:t>6</w:t>
      </w:r>
      <w:r w:rsidRPr="007722D9">
        <w:rPr>
          <w:rFonts w:ascii="Calibri Light" w:eastAsia="Arial Unicode MS" w:hAnsi="Calibri Light" w:cs="Calibri Light"/>
          <w:sz w:val="18"/>
          <w:szCs w:val="18"/>
        </w:rPr>
        <w:t>., oferta podlega odrzuceniu, a Zamawiający zwróci się o wyrażenie takiej zgody do kolejnego Wykonawcy, którego oferta została najwyżej oceniona, chyba że zachodzą prze</w:t>
      </w:r>
      <w:r w:rsidR="00A50226" w:rsidRPr="007722D9">
        <w:rPr>
          <w:rFonts w:ascii="Calibri Light" w:eastAsia="Arial Unicode MS" w:hAnsi="Calibri Light" w:cs="Calibri Light"/>
          <w:sz w:val="18"/>
          <w:szCs w:val="18"/>
        </w:rPr>
        <w:t>s</w:t>
      </w:r>
      <w:r w:rsidRPr="007722D9">
        <w:rPr>
          <w:rFonts w:ascii="Calibri Light" w:eastAsia="Arial Unicode MS" w:hAnsi="Calibri Light" w:cs="Calibri Light"/>
          <w:sz w:val="18"/>
          <w:szCs w:val="18"/>
        </w:rPr>
        <w:t>łanki do unieważnienia postępowania.</w:t>
      </w:r>
    </w:p>
    <w:p w14:paraId="1B09D17B" w14:textId="77777777" w:rsidR="00413757" w:rsidRPr="007722D9" w:rsidRDefault="00413757"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eastAsia="Arial Unicode MS" w:hAnsi="Calibri Light" w:cs="Calibri Light"/>
          <w:sz w:val="18"/>
          <w:szCs w:val="18"/>
        </w:rPr>
        <w:t xml:space="preserve">Zamawiający odrzuci ofertę, jeżeli zaistnieją przypadki określone w art. 226 ust. 1 ustawy </w:t>
      </w:r>
      <w:proofErr w:type="spellStart"/>
      <w:r w:rsidRPr="007722D9">
        <w:rPr>
          <w:rFonts w:ascii="Calibri Light" w:eastAsia="Arial Unicode MS" w:hAnsi="Calibri Light" w:cs="Calibri Light"/>
          <w:sz w:val="18"/>
          <w:szCs w:val="18"/>
        </w:rPr>
        <w:t>Pzp</w:t>
      </w:r>
      <w:proofErr w:type="spellEnd"/>
      <w:r w:rsidRPr="007722D9">
        <w:rPr>
          <w:rFonts w:ascii="Calibri Light" w:eastAsia="Arial Unicode MS" w:hAnsi="Calibri Light" w:cs="Calibri Light"/>
          <w:sz w:val="18"/>
          <w:szCs w:val="18"/>
        </w:rPr>
        <w:t>.</w:t>
      </w:r>
    </w:p>
    <w:p w14:paraId="62B61EAB" w14:textId="77777777" w:rsidR="001249DC" w:rsidRPr="007722D9" w:rsidRDefault="00751BDF" w:rsidP="00C80EED">
      <w:pPr>
        <w:pStyle w:val="Akapitzlist"/>
        <w:numPr>
          <w:ilvl w:val="0"/>
          <w:numId w:val="15"/>
        </w:numPr>
        <w:spacing w:before="240"/>
        <w:ind w:left="567" w:hanging="567"/>
        <w:jc w:val="both"/>
        <w:rPr>
          <w:rFonts w:ascii="Calibri Light" w:eastAsia="Arial Unicode MS" w:hAnsi="Calibri Light" w:cs="Calibri Light"/>
          <w:sz w:val="18"/>
          <w:szCs w:val="18"/>
        </w:rPr>
      </w:pPr>
      <w:r w:rsidRPr="007722D9">
        <w:rPr>
          <w:rFonts w:ascii="Calibri Light" w:hAnsi="Calibri Light" w:cs="Calibri Light"/>
          <w:b/>
          <w:sz w:val="18"/>
          <w:szCs w:val="18"/>
          <w:lang w:eastAsia="ar-SA"/>
        </w:rPr>
        <w:t>OGŁOSZENIE WYNIKÓW POSTĘPOWANIA ORAZ INFORMACJA O FORMALNOŚCIACH, JAKIE POWINNY ZOSTAĆ DOPEŁNIONE PO WYBORZE OFERTY W CELU ZAWARCIA UMOWY W</w:t>
      </w:r>
      <w:r w:rsidR="003D6398" w:rsidRPr="007722D9">
        <w:rPr>
          <w:rFonts w:ascii="Calibri Light" w:hAnsi="Calibri Light" w:cs="Calibri Light"/>
          <w:b/>
          <w:sz w:val="18"/>
          <w:szCs w:val="18"/>
          <w:lang w:eastAsia="ar-SA"/>
        </w:rPr>
        <w:t> </w:t>
      </w:r>
      <w:r w:rsidR="009857C9" w:rsidRPr="007722D9">
        <w:rPr>
          <w:rFonts w:ascii="Calibri Light" w:hAnsi="Calibri Light" w:cs="Calibri Light"/>
          <w:b/>
          <w:sz w:val="18"/>
          <w:szCs w:val="18"/>
          <w:lang w:eastAsia="ar-SA"/>
        </w:rPr>
        <w:t>SPRAWIE ZAMÓWIENIA PUBLICZNEGO</w:t>
      </w:r>
    </w:p>
    <w:p w14:paraId="7FC36ECB" w14:textId="77777777" w:rsidR="00751BDF" w:rsidRPr="007722D9" w:rsidRDefault="000E67DD" w:rsidP="00C80EED">
      <w:pPr>
        <w:pStyle w:val="Akapitzlist"/>
        <w:numPr>
          <w:ilvl w:val="1"/>
          <w:numId w:val="15"/>
        </w:numPr>
        <w:spacing w:before="120" w:line="240" w:lineRule="auto"/>
        <w:ind w:left="567" w:hanging="567"/>
        <w:jc w:val="both"/>
        <w:rPr>
          <w:rFonts w:ascii="Calibri Light" w:eastAsia="Arial Unicode MS" w:hAnsi="Calibri Light" w:cs="Calibri Light"/>
          <w:sz w:val="18"/>
          <w:szCs w:val="18"/>
        </w:rPr>
      </w:pPr>
      <w:r w:rsidRPr="007722D9">
        <w:rPr>
          <w:rFonts w:ascii="Calibri Light" w:hAnsi="Calibri Light" w:cs="Calibri Light"/>
          <w:sz w:val="18"/>
          <w:szCs w:val="18"/>
        </w:rPr>
        <w:t>Niezwłocznie po wyborze najkorzystniejszej oferty Zamawiający informuje</w:t>
      </w:r>
      <w:r w:rsidR="00751BDF" w:rsidRPr="007722D9">
        <w:rPr>
          <w:rFonts w:ascii="Calibri Light" w:hAnsi="Calibri Light" w:cs="Calibri Light"/>
          <w:sz w:val="18"/>
          <w:szCs w:val="18"/>
        </w:rPr>
        <w:t xml:space="preserve"> </w:t>
      </w:r>
      <w:r w:rsidRPr="007722D9">
        <w:rPr>
          <w:rFonts w:ascii="Calibri Light" w:hAnsi="Calibri Light" w:cs="Calibri Light"/>
          <w:sz w:val="18"/>
          <w:szCs w:val="18"/>
        </w:rPr>
        <w:t>równocześnie</w:t>
      </w:r>
      <w:r w:rsidR="009857C9" w:rsidRPr="007722D9">
        <w:rPr>
          <w:rFonts w:ascii="Calibri Light" w:hAnsi="Calibri Light" w:cs="Calibri Light"/>
          <w:sz w:val="18"/>
          <w:szCs w:val="18"/>
        </w:rPr>
        <w:t xml:space="preserve"> </w:t>
      </w:r>
      <w:r w:rsidR="00413757" w:rsidRPr="007722D9">
        <w:rPr>
          <w:rFonts w:ascii="Calibri Light" w:hAnsi="Calibri Light" w:cs="Calibri Light"/>
          <w:sz w:val="18"/>
          <w:szCs w:val="18"/>
        </w:rPr>
        <w:t>W</w:t>
      </w:r>
      <w:r w:rsidR="009857C9" w:rsidRPr="007722D9">
        <w:rPr>
          <w:rFonts w:ascii="Calibri Light" w:hAnsi="Calibri Light" w:cs="Calibri Light"/>
          <w:sz w:val="18"/>
          <w:szCs w:val="18"/>
        </w:rPr>
        <w:t>ykonawców</w:t>
      </w:r>
      <w:r w:rsidRPr="007722D9">
        <w:rPr>
          <w:rFonts w:ascii="Calibri Light" w:hAnsi="Calibri Light" w:cs="Calibri Light"/>
          <w:sz w:val="18"/>
          <w:szCs w:val="18"/>
        </w:rPr>
        <w:t>, którzy złożyli ofertę</w:t>
      </w:r>
      <w:r w:rsidR="009857C9" w:rsidRPr="007722D9">
        <w:rPr>
          <w:rFonts w:ascii="Calibri Light" w:hAnsi="Calibri Light" w:cs="Calibri Light"/>
          <w:sz w:val="18"/>
          <w:szCs w:val="18"/>
        </w:rPr>
        <w:t xml:space="preserve"> o:</w:t>
      </w:r>
    </w:p>
    <w:p w14:paraId="077E5870" w14:textId="77777777" w:rsidR="00751BDF" w:rsidRPr="007722D9" w:rsidRDefault="00751BDF" w:rsidP="00C80EED">
      <w:pPr>
        <w:pStyle w:val="Akapitzlist"/>
        <w:numPr>
          <w:ilvl w:val="0"/>
          <w:numId w:val="6"/>
        </w:numPr>
        <w:suppressAutoHyphens/>
        <w:spacing w:before="60" w:line="240" w:lineRule="auto"/>
        <w:ind w:left="851" w:hanging="284"/>
        <w:jc w:val="both"/>
        <w:rPr>
          <w:rFonts w:ascii="Calibri Light" w:hAnsi="Calibri Light" w:cs="Calibri Light"/>
          <w:sz w:val="18"/>
          <w:szCs w:val="18"/>
        </w:rPr>
      </w:pPr>
      <w:r w:rsidRPr="007722D9">
        <w:rPr>
          <w:rFonts w:ascii="Calibri Light" w:hAnsi="Calibri Light" w:cs="Calibri Light"/>
          <w:sz w:val="18"/>
          <w:szCs w:val="18"/>
        </w:rPr>
        <w:t xml:space="preserve">wyborze najkorzystniejszej oferty, podając nazwę albo imię i nazwisko, siedzibę albo miejsce zamieszkania, jeżeli jest miejscem wykonywania działalności </w:t>
      </w:r>
      <w:r w:rsidR="00873263" w:rsidRPr="007722D9">
        <w:rPr>
          <w:rFonts w:ascii="Calibri Light" w:hAnsi="Calibri Light" w:cs="Calibri Light"/>
          <w:sz w:val="18"/>
          <w:szCs w:val="18"/>
        </w:rPr>
        <w:t>W</w:t>
      </w:r>
      <w:r w:rsidRPr="007722D9">
        <w:rPr>
          <w:rFonts w:ascii="Calibri Light" w:hAnsi="Calibri Light" w:cs="Calibri Light"/>
          <w:sz w:val="18"/>
          <w:szCs w:val="18"/>
        </w:rPr>
        <w:t>ykonawcy, którego ofertę wybrano, oraz nazwy albo imiona i</w:t>
      </w:r>
      <w:r w:rsidR="002806BF" w:rsidRPr="007722D9">
        <w:rPr>
          <w:rFonts w:ascii="Calibri Light" w:hAnsi="Calibri Light" w:cs="Calibri Light"/>
          <w:sz w:val="18"/>
          <w:szCs w:val="18"/>
        </w:rPr>
        <w:t> </w:t>
      </w:r>
      <w:r w:rsidRPr="007722D9">
        <w:rPr>
          <w:rFonts w:ascii="Calibri Light" w:hAnsi="Calibri Light" w:cs="Calibri Light"/>
          <w:sz w:val="18"/>
          <w:szCs w:val="18"/>
        </w:rPr>
        <w:t xml:space="preserve">nazwiska, siedziby albo miejsca zamieszkania, jeżeli są miejscami wykonywania działalności </w:t>
      </w:r>
      <w:r w:rsidR="00873263" w:rsidRPr="007722D9">
        <w:rPr>
          <w:rFonts w:ascii="Calibri Light" w:hAnsi="Calibri Light" w:cs="Calibri Light"/>
          <w:sz w:val="18"/>
          <w:szCs w:val="18"/>
        </w:rPr>
        <w:t>W</w:t>
      </w:r>
      <w:r w:rsidRPr="007722D9">
        <w:rPr>
          <w:rFonts w:ascii="Calibri Light" w:hAnsi="Calibri Light" w:cs="Calibri Light"/>
          <w:sz w:val="18"/>
          <w:szCs w:val="18"/>
        </w:rPr>
        <w:t xml:space="preserve">ykonawców, którzy złożyli </w:t>
      </w:r>
      <w:r w:rsidR="00BA624A" w:rsidRPr="007722D9">
        <w:rPr>
          <w:rFonts w:ascii="Calibri Light" w:hAnsi="Calibri Light" w:cs="Calibri Light"/>
          <w:sz w:val="18"/>
          <w:szCs w:val="18"/>
        </w:rPr>
        <w:t>oferty, a także punktację przyznaną ofertom w każdym kryterium oceny ofert i łączną punktację,</w:t>
      </w:r>
    </w:p>
    <w:p w14:paraId="15136960" w14:textId="77777777" w:rsidR="00873263" w:rsidRPr="007722D9" w:rsidRDefault="00BA624A" w:rsidP="00C80EED">
      <w:pPr>
        <w:pStyle w:val="Akapitzlist"/>
        <w:numPr>
          <w:ilvl w:val="0"/>
          <w:numId w:val="6"/>
        </w:numPr>
        <w:suppressAutoHyphens/>
        <w:spacing w:before="60" w:line="240" w:lineRule="auto"/>
        <w:ind w:left="851" w:hanging="284"/>
        <w:jc w:val="both"/>
        <w:rPr>
          <w:rFonts w:ascii="Calibri Light" w:hAnsi="Calibri Light" w:cs="Calibri Light"/>
          <w:sz w:val="18"/>
          <w:szCs w:val="18"/>
        </w:rPr>
      </w:pPr>
      <w:r w:rsidRPr="007722D9">
        <w:rPr>
          <w:rFonts w:ascii="Calibri Light" w:hAnsi="Calibri Light" w:cs="Calibri Light"/>
          <w:sz w:val="18"/>
          <w:szCs w:val="18"/>
        </w:rPr>
        <w:t>W</w:t>
      </w:r>
      <w:r w:rsidR="00751BDF" w:rsidRPr="007722D9">
        <w:rPr>
          <w:rFonts w:ascii="Calibri Light" w:hAnsi="Calibri Light" w:cs="Calibri Light"/>
          <w:sz w:val="18"/>
          <w:szCs w:val="18"/>
        </w:rPr>
        <w:t>ykonawcach, których oferty zostały odrzucone,</w:t>
      </w:r>
    </w:p>
    <w:p w14:paraId="24BE538E" w14:textId="77777777" w:rsidR="000E67DD" w:rsidRPr="007722D9" w:rsidRDefault="00751BDF" w:rsidP="00C80E4D">
      <w:pPr>
        <w:pStyle w:val="Akapitzlist"/>
        <w:suppressAutoHyphens/>
        <w:spacing w:line="240" w:lineRule="auto"/>
        <w:ind w:left="851"/>
        <w:jc w:val="both"/>
        <w:rPr>
          <w:rFonts w:ascii="Calibri Light" w:hAnsi="Calibri Light" w:cs="Calibri Light"/>
          <w:sz w:val="18"/>
          <w:szCs w:val="18"/>
        </w:rPr>
      </w:pPr>
      <w:r w:rsidRPr="007722D9">
        <w:rPr>
          <w:rFonts w:ascii="Calibri Light" w:hAnsi="Calibri Light" w:cs="Calibri Light"/>
          <w:sz w:val="18"/>
          <w:szCs w:val="18"/>
        </w:rPr>
        <w:t>– podając u</w:t>
      </w:r>
      <w:r w:rsidR="00E44686" w:rsidRPr="007722D9">
        <w:rPr>
          <w:rFonts w:ascii="Calibri Light" w:hAnsi="Calibri Light" w:cs="Calibri Light"/>
          <w:sz w:val="18"/>
          <w:szCs w:val="18"/>
        </w:rPr>
        <w:t>zasadnienie faktyczne i prawne.</w:t>
      </w:r>
    </w:p>
    <w:p w14:paraId="34983399" w14:textId="6E987E6E" w:rsidR="00751BDF" w:rsidRPr="007722D9" w:rsidRDefault="000E67DD"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udostępnia niezwłocznie</w:t>
      </w:r>
      <w:r w:rsidR="00751BDF" w:rsidRPr="007722D9">
        <w:rPr>
          <w:rFonts w:ascii="Calibri Light" w:hAnsi="Calibri Light" w:cs="Calibri Light"/>
          <w:sz w:val="18"/>
          <w:szCs w:val="18"/>
        </w:rPr>
        <w:t xml:space="preserve"> informacje, o których mowa w </w:t>
      </w:r>
      <w:r w:rsidR="002B7A89" w:rsidRPr="007722D9">
        <w:rPr>
          <w:rFonts w:ascii="Calibri Light" w:hAnsi="Calibri Light" w:cs="Calibri Light"/>
          <w:sz w:val="18"/>
          <w:szCs w:val="18"/>
        </w:rPr>
        <w:t>pkt</w:t>
      </w:r>
      <w:r w:rsidR="00751BDF" w:rsidRPr="007722D9">
        <w:rPr>
          <w:rFonts w:ascii="Calibri Light" w:hAnsi="Calibri Light" w:cs="Calibri Light"/>
          <w:sz w:val="18"/>
          <w:szCs w:val="18"/>
        </w:rPr>
        <w:t xml:space="preserve"> </w:t>
      </w:r>
      <w:r w:rsidR="00F25957" w:rsidRPr="007722D9">
        <w:rPr>
          <w:rFonts w:ascii="Calibri Light" w:hAnsi="Calibri Light" w:cs="Calibri Light"/>
          <w:sz w:val="18"/>
          <w:szCs w:val="18"/>
        </w:rPr>
        <w:t>20</w:t>
      </w:r>
      <w:r w:rsidR="002B7A89" w:rsidRPr="007722D9">
        <w:rPr>
          <w:rFonts w:ascii="Calibri Light" w:hAnsi="Calibri Light" w:cs="Calibri Light"/>
          <w:sz w:val="18"/>
          <w:szCs w:val="18"/>
        </w:rPr>
        <w:t>.</w:t>
      </w:r>
      <w:r w:rsidR="00751BDF" w:rsidRPr="007722D9">
        <w:rPr>
          <w:rFonts w:ascii="Calibri Light" w:hAnsi="Calibri Light" w:cs="Calibri Light"/>
          <w:sz w:val="18"/>
          <w:szCs w:val="18"/>
        </w:rPr>
        <w:t>1</w:t>
      </w:r>
      <w:r w:rsidR="002B7A89" w:rsidRPr="007722D9">
        <w:rPr>
          <w:rFonts w:ascii="Calibri Light" w:hAnsi="Calibri Light" w:cs="Calibri Light"/>
          <w:sz w:val="18"/>
          <w:szCs w:val="18"/>
        </w:rPr>
        <w:t>.</w:t>
      </w:r>
      <w:r w:rsidR="005248F4" w:rsidRPr="007722D9">
        <w:rPr>
          <w:rFonts w:ascii="Calibri Light" w:hAnsi="Calibri Light" w:cs="Calibri Light"/>
          <w:sz w:val="18"/>
          <w:szCs w:val="18"/>
        </w:rPr>
        <w:t xml:space="preserve"> </w:t>
      </w:r>
      <w:proofErr w:type="spellStart"/>
      <w:r w:rsidR="0002739F" w:rsidRPr="007722D9">
        <w:rPr>
          <w:rFonts w:ascii="Calibri Light" w:hAnsi="Calibri Light" w:cs="Calibri Light"/>
          <w:sz w:val="18"/>
          <w:szCs w:val="18"/>
        </w:rPr>
        <w:t>ppkt</w:t>
      </w:r>
      <w:proofErr w:type="spellEnd"/>
      <w:r w:rsidR="0002739F" w:rsidRPr="007722D9">
        <w:rPr>
          <w:rFonts w:ascii="Calibri Light" w:hAnsi="Calibri Light" w:cs="Calibri Light"/>
          <w:sz w:val="18"/>
          <w:szCs w:val="18"/>
        </w:rPr>
        <w:t xml:space="preserve"> 1 </w:t>
      </w:r>
      <w:r w:rsidR="005248F4" w:rsidRPr="007722D9">
        <w:rPr>
          <w:rFonts w:ascii="Calibri Light" w:hAnsi="Calibri Light" w:cs="Calibri Light"/>
          <w:sz w:val="18"/>
          <w:szCs w:val="18"/>
        </w:rPr>
        <w:t>SWZ</w:t>
      </w:r>
      <w:r w:rsidR="00751BDF" w:rsidRPr="007722D9">
        <w:rPr>
          <w:rFonts w:ascii="Calibri Light" w:hAnsi="Calibri Light" w:cs="Calibri Light"/>
          <w:sz w:val="18"/>
          <w:szCs w:val="18"/>
        </w:rPr>
        <w:t xml:space="preserve">, na </w:t>
      </w:r>
      <w:r w:rsidR="00101EE6" w:rsidRPr="007722D9">
        <w:rPr>
          <w:rFonts w:ascii="Calibri Light" w:hAnsi="Calibri Light" w:cs="Calibri Light"/>
          <w:sz w:val="18"/>
          <w:szCs w:val="18"/>
        </w:rPr>
        <w:t>stronie internetowej</w:t>
      </w:r>
      <w:r w:rsidR="00E44686" w:rsidRPr="007722D9">
        <w:rPr>
          <w:rFonts w:ascii="Calibri Light" w:hAnsi="Calibri Light" w:cs="Calibri Light"/>
          <w:sz w:val="18"/>
          <w:szCs w:val="18"/>
        </w:rPr>
        <w:t>.</w:t>
      </w:r>
    </w:p>
    <w:p w14:paraId="4E003339" w14:textId="77777777" w:rsidR="00751BDF" w:rsidRPr="007722D9" w:rsidRDefault="00751BDF"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może nie ujawniać inf</w:t>
      </w:r>
      <w:r w:rsidR="00E44686" w:rsidRPr="007722D9">
        <w:rPr>
          <w:rFonts w:ascii="Calibri Light" w:hAnsi="Calibri Light" w:cs="Calibri Light"/>
          <w:sz w:val="18"/>
          <w:szCs w:val="18"/>
        </w:rPr>
        <w:t xml:space="preserve">ormacji, o których mowa w pkt </w:t>
      </w:r>
      <w:r w:rsidR="00F25957" w:rsidRPr="007722D9">
        <w:rPr>
          <w:rFonts w:ascii="Calibri Light" w:hAnsi="Calibri Light" w:cs="Calibri Light"/>
          <w:sz w:val="18"/>
          <w:szCs w:val="18"/>
        </w:rPr>
        <w:t>20</w:t>
      </w:r>
      <w:r w:rsidR="009F035C" w:rsidRPr="007722D9">
        <w:rPr>
          <w:rFonts w:ascii="Calibri Light" w:hAnsi="Calibri Light" w:cs="Calibri Light"/>
          <w:sz w:val="18"/>
          <w:szCs w:val="18"/>
        </w:rPr>
        <w:t>.1.</w:t>
      </w:r>
      <w:r w:rsidR="005248F4" w:rsidRPr="007722D9">
        <w:rPr>
          <w:rFonts w:ascii="Calibri Light" w:hAnsi="Calibri Light" w:cs="Calibri Light"/>
          <w:sz w:val="18"/>
          <w:szCs w:val="18"/>
        </w:rPr>
        <w:t xml:space="preserve"> SWZ</w:t>
      </w:r>
      <w:r w:rsidRPr="007722D9">
        <w:rPr>
          <w:rFonts w:ascii="Calibri Light" w:hAnsi="Calibri Light" w:cs="Calibri Light"/>
          <w:sz w:val="18"/>
          <w:szCs w:val="18"/>
        </w:rPr>
        <w:t>, jeżeli i</w:t>
      </w:r>
      <w:r w:rsidR="00E44686" w:rsidRPr="007722D9">
        <w:rPr>
          <w:rFonts w:ascii="Calibri Light" w:hAnsi="Calibri Light" w:cs="Calibri Light"/>
          <w:sz w:val="18"/>
          <w:szCs w:val="18"/>
        </w:rPr>
        <w:t xml:space="preserve">ch ujawnienie byłoby sprzeczne </w:t>
      </w:r>
      <w:r w:rsidRPr="007722D9">
        <w:rPr>
          <w:rFonts w:ascii="Calibri Light" w:hAnsi="Calibri Light" w:cs="Calibri Light"/>
          <w:sz w:val="18"/>
          <w:szCs w:val="18"/>
        </w:rPr>
        <w:t>z</w:t>
      </w:r>
      <w:r w:rsidR="00F06BAA" w:rsidRPr="007722D9">
        <w:rPr>
          <w:rFonts w:ascii="Calibri Light" w:hAnsi="Calibri Light" w:cs="Calibri Light"/>
          <w:sz w:val="18"/>
          <w:szCs w:val="18"/>
        </w:rPr>
        <w:t> </w:t>
      </w:r>
      <w:r w:rsidR="00E44686" w:rsidRPr="007722D9">
        <w:rPr>
          <w:rFonts w:ascii="Calibri Light" w:hAnsi="Calibri Light" w:cs="Calibri Light"/>
          <w:sz w:val="18"/>
          <w:szCs w:val="18"/>
        </w:rPr>
        <w:t>ważnym interesem publicznym.</w:t>
      </w:r>
    </w:p>
    <w:p w14:paraId="78B9E5D9" w14:textId="77777777" w:rsidR="000E67DD" w:rsidRPr="007722D9" w:rsidRDefault="000E67DD"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Zamawiający zawrze umowę w sprawie zamówienia publicznego, </w:t>
      </w:r>
      <w:r w:rsidR="000F2C26" w:rsidRPr="007722D9">
        <w:rPr>
          <w:rFonts w:ascii="Calibri Light" w:hAnsi="Calibri Light" w:cs="Calibri Light"/>
          <w:sz w:val="18"/>
          <w:szCs w:val="18"/>
        </w:rPr>
        <w:t xml:space="preserve">z uwzględnieniem art. 577 ustawy </w:t>
      </w:r>
      <w:proofErr w:type="spellStart"/>
      <w:r w:rsidR="000F2C26" w:rsidRPr="007722D9">
        <w:rPr>
          <w:rFonts w:ascii="Calibri Light" w:hAnsi="Calibri Light" w:cs="Calibri Light"/>
          <w:sz w:val="18"/>
          <w:szCs w:val="18"/>
        </w:rPr>
        <w:t>Pzp</w:t>
      </w:r>
      <w:proofErr w:type="spellEnd"/>
      <w:r w:rsidRPr="007722D9">
        <w:rPr>
          <w:rFonts w:ascii="Calibri Light" w:hAnsi="Calibri Light" w:cs="Calibri Light"/>
          <w:sz w:val="18"/>
          <w:szCs w:val="18"/>
        </w:rPr>
        <w:t xml:space="preserve">, </w:t>
      </w:r>
      <w:r w:rsidR="00E02438" w:rsidRPr="007722D9">
        <w:rPr>
          <w:rFonts w:ascii="Calibri Light" w:hAnsi="Calibri Light" w:cs="Calibri Light"/>
          <w:sz w:val="18"/>
          <w:szCs w:val="18"/>
        </w:rPr>
        <w:t xml:space="preserve">w terminie nie krótszym niż </w:t>
      </w:r>
      <w:r w:rsidR="00CD71DF" w:rsidRPr="007722D9">
        <w:rPr>
          <w:rFonts w:ascii="Calibri Light" w:hAnsi="Calibri Light" w:cs="Calibri Light"/>
          <w:sz w:val="18"/>
          <w:szCs w:val="18"/>
        </w:rPr>
        <w:t>5</w:t>
      </w:r>
      <w:r w:rsidR="00E02438" w:rsidRPr="007722D9">
        <w:rPr>
          <w:rFonts w:ascii="Calibri Light" w:hAnsi="Calibri Light" w:cs="Calibri Light"/>
          <w:sz w:val="18"/>
          <w:szCs w:val="18"/>
        </w:rPr>
        <w:t xml:space="preserve"> dni od dnia przesłania zawiadomienia o wyborze najkorzystniejszej oferty, jeżeli zawiadomienie to zostało przesłane przy użyciu środków komunikacji elektronicznej, albo 1</w:t>
      </w:r>
      <w:r w:rsidR="00CD71DF" w:rsidRPr="007722D9">
        <w:rPr>
          <w:rFonts w:ascii="Calibri Light" w:hAnsi="Calibri Light" w:cs="Calibri Light"/>
          <w:sz w:val="18"/>
          <w:szCs w:val="18"/>
        </w:rPr>
        <w:t>0</w:t>
      </w:r>
      <w:r w:rsidR="00E02438" w:rsidRPr="007722D9">
        <w:rPr>
          <w:rFonts w:ascii="Calibri Light" w:hAnsi="Calibri Light" w:cs="Calibri Light"/>
          <w:sz w:val="18"/>
          <w:szCs w:val="18"/>
        </w:rPr>
        <w:t xml:space="preserve"> dni – jeżeli zostało przesłane w inny sposób</w:t>
      </w:r>
      <w:r w:rsidRPr="007722D9">
        <w:rPr>
          <w:rFonts w:ascii="Calibri Light" w:hAnsi="Calibri Light" w:cs="Calibri Light"/>
          <w:sz w:val="18"/>
          <w:szCs w:val="18"/>
        </w:rPr>
        <w:t>.</w:t>
      </w:r>
    </w:p>
    <w:p w14:paraId="0EB3B55D" w14:textId="521110B1" w:rsidR="00E02438" w:rsidRPr="007722D9" w:rsidRDefault="00E02438"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Zamawiający może zawrzeć umowę w sprawie zamówienia publicznego przed upływem terminu, o którym mowa w</w:t>
      </w:r>
      <w:r w:rsidR="0002739F" w:rsidRPr="007722D9">
        <w:rPr>
          <w:rFonts w:ascii="Calibri Light" w:hAnsi="Calibri Light" w:cs="Calibri Light"/>
          <w:sz w:val="18"/>
          <w:szCs w:val="18"/>
        </w:rPr>
        <w:t> </w:t>
      </w:r>
      <w:r w:rsidRPr="007722D9">
        <w:rPr>
          <w:rFonts w:ascii="Calibri Light" w:hAnsi="Calibri Light" w:cs="Calibri Light"/>
          <w:sz w:val="18"/>
          <w:szCs w:val="18"/>
        </w:rPr>
        <w:t xml:space="preserve">pkt 20.4., jeżeli w postępowaniu o udzielenie zamówienia </w:t>
      </w:r>
      <w:r w:rsidR="0002739F" w:rsidRPr="007722D9">
        <w:rPr>
          <w:rFonts w:ascii="Calibri Light" w:hAnsi="Calibri Light" w:cs="Calibri Light"/>
          <w:sz w:val="18"/>
          <w:szCs w:val="18"/>
        </w:rPr>
        <w:t xml:space="preserve">prowadzonym w trybie podstawowym </w:t>
      </w:r>
      <w:r w:rsidRPr="007722D9">
        <w:rPr>
          <w:rFonts w:ascii="Calibri Light" w:hAnsi="Calibri Light" w:cs="Calibri Light"/>
          <w:sz w:val="18"/>
          <w:szCs w:val="18"/>
        </w:rPr>
        <w:t>złożono tylko jedną ofertę.</w:t>
      </w:r>
    </w:p>
    <w:p w14:paraId="1F416A42" w14:textId="77777777" w:rsidR="00641D77" w:rsidRPr="007722D9" w:rsidRDefault="00641D77"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Wybrany Wykonawca jest zobowiązany do zawarcia umowy w terminie i miejscu wyznaczonym przez Zamawiającego</w:t>
      </w:r>
      <w:r w:rsidR="00BA624A" w:rsidRPr="007722D9">
        <w:rPr>
          <w:rFonts w:ascii="Calibri Light" w:hAnsi="Calibri Light" w:cs="Calibri Light"/>
          <w:sz w:val="18"/>
          <w:szCs w:val="18"/>
        </w:rPr>
        <w:t>, na warunkach określonych w projektowanych postanowieniach umowy, które stanowią Załącznik do SWZ. Umowa zostanie uzupełniona o zapisy wynikające ze złożonej oferty.</w:t>
      </w:r>
    </w:p>
    <w:p w14:paraId="2B9625AB" w14:textId="24C1B78C" w:rsidR="00BA624A" w:rsidRPr="007722D9" w:rsidRDefault="00BA624A"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Jeżeli Wykonawca, którego oferta została wybrana jako najkorzystniejsza, uchyla się̨ od zawarcia umowy w sprawie zamówienia publicznego </w:t>
      </w:r>
      <w:r w:rsidR="0002739F" w:rsidRPr="007722D9">
        <w:rPr>
          <w:rFonts w:ascii="Calibri Light" w:hAnsi="Calibri Light" w:cs="Calibri Light"/>
          <w:sz w:val="18"/>
          <w:szCs w:val="18"/>
        </w:rPr>
        <w:t xml:space="preserve">lub nie wnosi wymaganego zabezpieczenia wykonania umowy, </w:t>
      </w:r>
      <w:r w:rsidRPr="007722D9">
        <w:rPr>
          <w:rFonts w:ascii="Calibri Light" w:hAnsi="Calibri Light" w:cs="Calibri Light"/>
          <w:sz w:val="18"/>
          <w:szCs w:val="18"/>
        </w:rPr>
        <w:t xml:space="preserve">Zamawiający może dokonać́ ponownego badania i oceny ofert spośród ofert pozostałych w postępowaniu </w:t>
      </w:r>
      <w:r w:rsidR="00515665" w:rsidRPr="007722D9">
        <w:rPr>
          <w:rFonts w:ascii="Calibri Light" w:hAnsi="Calibri Light" w:cs="Calibri Light"/>
          <w:sz w:val="18"/>
          <w:szCs w:val="18"/>
        </w:rPr>
        <w:t>Wykonawców</w:t>
      </w:r>
      <w:r w:rsidRPr="007722D9">
        <w:rPr>
          <w:rFonts w:ascii="Calibri Light" w:hAnsi="Calibri Light" w:cs="Calibri Light"/>
          <w:sz w:val="18"/>
          <w:szCs w:val="18"/>
        </w:rPr>
        <w:t xml:space="preserve"> </w:t>
      </w:r>
      <w:r w:rsidR="0002739F" w:rsidRPr="007722D9">
        <w:rPr>
          <w:rFonts w:ascii="Calibri Light" w:hAnsi="Calibri Light" w:cs="Calibri Light"/>
          <w:sz w:val="18"/>
          <w:szCs w:val="18"/>
        </w:rPr>
        <w:t xml:space="preserve">oraz wybrać najkorzystniejszą ofertę </w:t>
      </w:r>
      <w:r w:rsidRPr="007722D9">
        <w:rPr>
          <w:rFonts w:ascii="Calibri Light" w:hAnsi="Calibri Light" w:cs="Calibri Light"/>
          <w:sz w:val="18"/>
          <w:szCs w:val="18"/>
        </w:rPr>
        <w:t xml:space="preserve">albo </w:t>
      </w:r>
      <w:r w:rsidR="00515665" w:rsidRPr="007722D9">
        <w:rPr>
          <w:rFonts w:ascii="Calibri Light" w:hAnsi="Calibri Light" w:cs="Calibri Light"/>
          <w:sz w:val="18"/>
          <w:szCs w:val="18"/>
        </w:rPr>
        <w:t>unieważnić</w:t>
      </w:r>
      <w:r w:rsidRPr="007722D9">
        <w:rPr>
          <w:rFonts w:ascii="Calibri Light" w:hAnsi="Calibri Light" w:cs="Calibri Light"/>
          <w:sz w:val="18"/>
          <w:szCs w:val="18"/>
        </w:rPr>
        <w:t xml:space="preserve">́ </w:t>
      </w:r>
      <w:r w:rsidR="00515665" w:rsidRPr="007722D9">
        <w:rPr>
          <w:rFonts w:ascii="Calibri Light" w:hAnsi="Calibri Light" w:cs="Calibri Light"/>
          <w:sz w:val="18"/>
          <w:szCs w:val="18"/>
        </w:rPr>
        <w:t>postępowanie</w:t>
      </w:r>
      <w:r w:rsidRPr="007722D9">
        <w:rPr>
          <w:rFonts w:ascii="Calibri Light" w:hAnsi="Calibri Light" w:cs="Calibri Light"/>
          <w:sz w:val="18"/>
          <w:szCs w:val="18"/>
        </w:rPr>
        <w:t>.</w:t>
      </w:r>
    </w:p>
    <w:p w14:paraId="7B3188A4" w14:textId="77777777" w:rsidR="00DB7EEB" w:rsidRPr="007722D9" w:rsidRDefault="007F6BBC" w:rsidP="00C80EED">
      <w:pPr>
        <w:pStyle w:val="Akapitzlist"/>
        <w:numPr>
          <w:ilvl w:val="0"/>
          <w:numId w:val="15"/>
        </w:numPr>
        <w:suppressAutoHyphens/>
        <w:spacing w:before="240"/>
        <w:ind w:left="567" w:hanging="567"/>
        <w:jc w:val="both"/>
        <w:rPr>
          <w:rFonts w:ascii="Calibri Light" w:hAnsi="Calibri Light" w:cs="Calibri Light"/>
          <w:sz w:val="18"/>
          <w:szCs w:val="18"/>
        </w:rPr>
      </w:pPr>
      <w:r w:rsidRPr="007722D9">
        <w:rPr>
          <w:rFonts w:ascii="Calibri Light" w:hAnsi="Calibri Light" w:cs="Calibri Light"/>
          <w:b/>
          <w:sz w:val="18"/>
          <w:szCs w:val="18"/>
        </w:rPr>
        <w:t>ZABEZPIECZENIE NALEŻYTEGO WYKONANIA UMOWY</w:t>
      </w:r>
    </w:p>
    <w:p w14:paraId="3A2FD3BC" w14:textId="3653FC15" w:rsidR="007F6BBC" w:rsidRPr="007722D9" w:rsidRDefault="00DB7EEB" w:rsidP="00D40002">
      <w:pPr>
        <w:pStyle w:val="Akapitzlist"/>
        <w:suppressAutoHyphens/>
        <w:spacing w:before="120"/>
        <w:ind w:left="567"/>
        <w:jc w:val="both"/>
        <w:rPr>
          <w:rFonts w:ascii="Calibri Light" w:hAnsi="Calibri Light" w:cs="Calibri Light"/>
          <w:sz w:val="18"/>
          <w:szCs w:val="18"/>
        </w:rPr>
      </w:pPr>
      <w:bookmarkStart w:id="6" w:name="_Hlk78792433"/>
      <w:r w:rsidRPr="007722D9">
        <w:rPr>
          <w:rFonts w:ascii="Calibri Light" w:hAnsi="Calibri Light" w:cs="Calibri Light"/>
          <w:sz w:val="18"/>
          <w:szCs w:val="18"/>
          <w:lang w:eastAsia="pl-PL"/>
        </w:rPr>
        <w:t>Zamawiający nie wymaga wniesienia zabezpieczenia należytego wykonania umowy</w:t>
      </w:r>
      <w:bookmarkEnd w:id="6"/>
      <w:r w:rsidRPr="007722D9">
        <w:rPr>
          <w:rFonts w:ascii="Calibri Light" w:hAnsi="Calibri Light" w:cs="Calibri Light"/>
          <w:bCs/>
          <w:sz w:val="18"/>
          <w:szCs w:val="18"/>
        </w:rPr>
        <w:t>.</w:t>
      </w:r>
    </w:p>
    <w:p w14:paraId="6FDE8966" w14:textId="77777777" w:rsidR="00D705BC" w:rsidRPr="007722D9" w:rsidRDefault="00D705BC" w:rsidP="00C80EED">
      <w:pPr>
        <w:pStyle w:val="Akapitzlist"/>
        <w:numPr>
          <w:ilvl w:val="0"/>
          <w:numId w:val="15"/>
        </w:numPr>
        <w:suppressAutoHyphens/>
        <w:spacing w:before="240" w:line="240" w:lineRule="auto"/>
        <w:ind w:left="567" w:hanging="567"/>
        <w:jc w:val="both"/>
        <w:rPr>
          <w:rFonts w:ascii="Calibri Light" w:hAnsi="Calibri Light" w:cs="Calibri Light"/>
          <w:sz w:val="18"/>
          <w:szCs w:val="18"/>
          <w:lang w:eastAsia="ar-SA"/>
        </w:rPr>
      </w:pPr>
      <w:r w:rsidRPr="007722D9">
        <w:rPr>
          <w:rFonts w:ascii="Calibri Light" w:hAnsi="Calibri Light" w:cs="Calibri Light"/>
          <w:b/>
          <w:sz w:val="18"/>
          <w:szCs w:val="18"/>
        </w:rPr>
        <w:t>ISTOTNE</w:t>
      </w:r>
      <w:r w:rsidRPr="007722D9">
        <w:rPr>
          <w:rFonts w:ascii="Calibri Light" w:hAnsi="Calibri Light" w:cs="Calibri Light"/>
          <w:b/>
          <w:sz w:val="18"/>
          <w:szCs w:val="18"/>
          <w:lang w:eastAsia="ar-SA"/>
        </w:rPr>
        <w:t xml:space="preserve"> DLA STRON POSTANOWIENIA</w:t>
      </w:r>
      <w:r w:rsidR="004121FA" w:rsidRPr="007722D9">
        <w:rPr>
          <w:rFonts w:ascii="Calibri Light" w:hAnsi="Calibri Light" w:cs="Calibri Light"/>
          <w:b/>
          <w:sz w:val="18"/>
          <w:szCs w:val="18"/>
          <w:lang w:eastAsia="ar-SA"/>
        </w:rPr>
        <w:t>, KTÓRE ZOSTANĄ WPROWADZONE DO TREŚCI ZAWIERANEJ UMOWY W</w:t>
      </w:r>
      <w:r w:rsidR="00085B9E" w:rsidRPr="007722D9">
        <w:rPr>
          <w:rFonts w:ascii="Calibri Light" w:hAnsi="Calibri Light" w:cs="Calibri Light"/>
          <w:b/>
          <w:sz w:val="18"/>
          <w:szCs w:val="18"/>
          <w:lang w:eastAsia="ar-SA"/>
        </w:rPr>
        <w:t> </w:t>
      </w:r>
      <w:r w:rsidR="004121FA" w:rsidRPr="007722D9">
        <w:rPr>
          <w:rFonts w:ascii="Calibri Light" w:hAnsi="Calibri Light" w:cs="Calibri Light"/>
          <w:b/>
          <w:sz w:val="18"/>
          <w:szCs w:val="18"/>
          <w:lang w:eastAsia="ar-SA"/>
        </w:rPr>
        <w:t xml:space="preserve">SPRAWIE ZAMÓWIENIA PUBLICZNEGO, OGÓLNE WARUNKI UMOWY ALBO WZÓR UMOWY, JEŻELI ZAMAWIAJĄCY WYMAGA OD WYKONAWCY, ABY ZAWARŁ Z NIM UMOWĘ W SPRAWIE ZAMÓWIENIA </w:t>
      </w:r>
      <w:r w:rsidR="003F51E8" w:rsidRPr="007722D9">
        <w:rPr>
          <w:rFonts w:ascii="Calibri Light" w:hAnsi="Calibri Light" w:cs="Calibri Light"/>
          <w:b/>
          <w:sz w:val="18"/>
          <w:szCs w:val="18"/>
          <w:lang w:eastAsia="ar-SA"/>
        </w:rPr>
        <w:t>PUBLICZNEGO NA TAKICH WARUNKACH</w:t>
      </w:r>
    </w:p>
    <w:p w14:paraId="474A0CFC" w14:textId="77777777" w:rsidR="007E2AA5" w:rsidRPr="007722D9" w:rsidRDefault="007E2AA5"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lang w:eastAsia="ar-SA"/>
        </w:rPr>
        <w:t>Istotne postanowienia do umowy zawiera wzór umowy stanowiący załącznik do SWZ.</w:t>
      </w:r>
    </w:p>
    <w:p w14:paraId="7EE0EDFE" w14:textId="77777777" w:rsidR="007F5C21" w:rsidRPr="007722D9" w:rsidRDefault="007E2AA5"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lang w:eastAsia="ar-SA"/>
        </w:rPr>
        <w:t xml:space="preserve">Zamawiający dopuszcza możliwość dokonania zmian postanowień zawartej umowy </w:t>
      </w:r>
      <w:r w:rsidR="006844F8" w:rsidRPr="007722D9">
        <w:rPr>
          <w:rFonts w:ascii="Calibri Light" w:hAnsi="Calibri Light" w:cs="Calibri Light"/>
          <w:sz w:val="18"/>
          <w:szCs w:val="18"/>
          <w:lang w:eastAsia="ar-SA"/>
        </w:rPr>
        <w:t xml:space="preserve">w zakresie wskazanym we wzorze umowy, </w:t>
      </w:r>
      <w:r w:rsidR="00FA5200" w:rsidRPr="007722D9">
        <w:rPr>
          <w:rFonts w:ascii="Calibri Light" w:hAnsi="Calibri Light" w:cs="Calibri Light"/>
          <w:sz w:val="18"/>
          <w:szCs w:val="18"/>
          <w:lang w:eastAsia="ar-SA"/>
        </w:rPr>
        <w:t xml:space="preserve">o którym mowa w pkt </w:t>
      </w:r>
      <w:r w:rsidR="005012FD" w:rsidRPr="007722D9">
        <w:rPr>
          <w:rFonts w:ascii="Calibri Light" w:hAnsi="Calibri Light" w:cs="Calibri Light"/>
          <w:sz w:val="18"/>
          <w:szCs w:val="18"/>
          <w:lang w:eastAsia="ar-SA"/>
        </w:rPr>
        <w:t>2</w:t>
      </w:r>
      <w:r w:rsidR="001260D4" w:rsidRPr="007722D9">
        <w:rPr>
          <w:rFonts w:ascii="Calibri Light" w:hAnsi="Calibri Light" w:cs="Calibri Light"/>
          <w:sz w:val="18"/>
          <w:szCs w:val="18"/>
          <w:lang w:eastAsia="ar-SA"/>
        </w:rPr>
        <w:t>2</w:t>
      </w:r>
      <w:r w:rsidRPr="007722D9">
        <w:rPr>
          <w:rFonts w:ascii="Calibri Light" w:hAnsi="Calibri Light" w:cs="Calibri Light"/>
          <w:sz w:val="18"/>
          <w:szCs w:val="18"/>
          <w:lang w:eastAsia="ar-SA"/>
        </w:rPr>
        <w:t>.1.</w:t>
      </w:r>
    </w:p>
    <w:p w14:paraId="1617304C" w14:textId="77777777" w:rsidR="00E758A9" w:rsidRPr="007722D9" w:rsidRDefault="00E758A9"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lang w:eastAsia="ar-SA"/>
        </w:rPr>
        <w:t xml:space="preserve">Zmiana umowy podlega unieważnieniu, jeżeli została dokonana z naruszeniem art. 454 i art. 455 ustawy </w:t>
      </w:r>
      <w:proofErr w:type="spellStart"/>
      <w:r w:rsidRPr="007722D9">
        <w:rPr>
          <w:rFonts w:ascii="Calibri Light" w:hAnsi="Calibri Light" w:cs="Calibri Light"/>
          <w:sz w:val="18"/>
          <w:szCs w:val="18"/>
          <w:lang w:eastAsia="ar-SA"/>
        </w:rPr>
        <w:t>Pzp</w:t>
      </w:r>
      <w:proofErr w:type="spellEnd"/>
      <w:r w:rsidRPr="007722D9">
        <w:rPr>
          <w:rFonts w:ascii="Calibri Light" w:hAnsi="Calibri Light" w:cs="Calibri Light"/>
          <w:sz w:val="18"/>
          <w:szCs w:val="18"/>
          <w:lang w:eastAsia="ar-SA"/>
        </w:rPr>
        <w:t>.</w:t>
      </w:r>
    </w:p>
    <w:p w14:paraId="12A49360" w14:textId="77777777" w:rsidR="003D3B74" w:rsidRPr="007722D9" w:rsidRDefault="001249DC" w:rsidP="00C80EED">
      <w:pPr>
        <w:pStyle w:val="Akapitzlist"/>
        <w:numPr>
          <w:ilvl w:val="0"/>
          <w:numId w:val="15"/>
        </w:numPr>
        <w:suppressAutoHyphens/>
        <w:spacing w:before="240" w:line="240" w:lineRule="auto"/>
        <w:ind w:left="567" w:hanging="567"/>
        <w:jc w:val="both"/>
        <w:rPr>
          <w:rFonts w:ascii="Calibri Light" w:hAnsi="Calibri Light" w:cs="Calibri Light"/>
          <w:sz w:val="18"/>
          <w:szCs w:val="18"/>
          <w:lang w:eastAsia="ar-SA"/>
        </w:rPr>
      </w:pPr>
      <w:r w:rsidRPr="007722D9">
        <w:rPr>
          <w:rFonts w:ascii="Calibri Light" w:hAnsi="Calibri Light" w:cs="Calibri Light"/>
          <w:b/>
          <w:sz w:val="18"/>
          <w:szCs w:val="18"/>
          <w:lang w:eastAsia="ar-SA"/>
        </w:rPr>
        <w:t>POUCZENIE</w:t>
      </w:r>
      <w:r w:rsidRPr="007722D9">
        <w:rPr>
          <w:rFonts w:ascii="Calibri Light" w:hAnsi="Calibri Light" w:cs="Calibri Light"/>
          <w:b/>
          <w:bCs/>
          <w:sz w:val="18"/>
          <w:szCs w:val="18"/>
        </w:rPr>
        <w:t xml:space="preserve"> O ŚRODKACH OCHRONY PRAWNEJ</w:t>
      </w:r>
    </w:p>
    <w:p w14:paraId="4EB69374" w14:textId="77777777" w:rsidR="00797BE3" w:rsidRPr="007722D9" w:rsidRDefault="00797BE3"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rPr>
        <w:t xml:space="preserve">Wykonawcy, </w:t>
      </w:r>
      <w:r w:rsidR="00AC7E97" w:rsidRPr="007722D9">
        <w:rPr>
          <w:rFonts w:ascii="Calibri Light" w:hAnsi="Calibri Light" w:cs="Calibri Light"/>
          <w:sz w:val="18"/>
          <w:szCs w:val="18"/>
        </w:rPr>
        <w:t xml:space="preserve">uczestnikowi konkursu oraz </w:t>
      </w:r>
      <w:r w:rsidRPr="007722D9">
        <w:rPr>
          <w:rFonts w:ascii="Calibri Light" w:hAnsi="Calibri Light" w:cs="Calibri Light"/>
          <w:sz w:val="18"/>
          <w:szCs w:val="18"/>
        </w:rPr>
        <w:t xml:space="preserve">innemu podmiotowi, jeżeli ma lub miał interes w uzyskaniu zamówienia </w:t>
      </w:r>
      <w:r w:rsidR="00AC7E97" w:rsidRPr="007722D9">
        <w:rPr>
          <w:rFonts w:ascii="Calibri Light" w:hAnsi="Calibri Light" w:cs="Calibri Light"/>
          <w:sz w:val="18"/>
          <w:szCs w:val="18"/>
        </w:rPr>
        <w:t xml:space="preserve">lub nagrody w konkursie </w:t>
      </w:r>
      <w:r w:rsidRPr="007722D9">
        <w:rPr>
          <w:rFonts w:ascii="Calibri Light" w:hAnsi="Calibri Light" w:cs="Calibri Light"/>
          <w:sz w:val="18"/>
          <w:szCs w:val="18"/>
        </w:rPr>
        <w:t>oraz poniósł lub może ponieść szkodę w wyniku naruszenia pr</w:t>
      </w:r>
      <w:r w:rsidR="00277AD0" w:rsidRPr="007722D9">
        <w:rPr>
          <w:rFonts w:ascii="Calibri Light" w:hAnsi="Calibri Light" w:cs="Calibri Light"/>
          <w:sz w:val="18"/>
          <w:szCs w:val="18"/>
        </w:rPr>
        <w:t>zez Zamawiającego przepisów</w:t>
      </w:r>
      <w:r w:rsidR="00AC7E97" w:rsidRPr="007722D9">
        <w:rPr>
          <w:rFonts w:ascii="Calibri Light" w:hAnsi="Calibri Light" w:cs="Calibri Light"/>
          <w:sz w:val="18"/>
          <w:szCs w:val="18"/>
        </w:rPr>
        <w:t xml:space="preserve"> ustawy </w:t>
      </w:r>
      <w:proofErr w:type="spellStart"/>
      <w:r w:rsidR="00277AD0" w:rsidRPr="007722D9">
        <w:rPr>
          <w:rFonts w:ascii="Calibri Light" w:hAnsi="Calibri Light" w:cs="Calibri Light"/>
          <w:sz w:val="18"/>
          <w:szCs w:val="18"/>
        </w:rPr>
        <w:t>Pzp</w:t>
      </w:r>
      <w:proofErr w:type="spellEnd"/>
      <w:r w:rsidRPr="007722D9">
        <w:rPr>
          <w:rFonts w:ascii="Calibri Light" w:hAnsi="Calibri Light" w:cs="Calibri Light"/>
          <w:sz w:val="18"/>
          <w:szCs w:val="18"/>
        </w:rPr>
        <w:t xml:space="preserve">, przysługują środki ochrony prawnej określone w Dziale </w:t>
      </w:r>
      <w:r w:rsidR="00AC7E97" w:rsidRPr="007722D9">
        <w:rPr>
          <w:rFonts w:ascii="Calibri Light" w:hAnsi="Calibri Light" w:cs="Calibri Light"/>
          <w:sz w:val="18"/>
          <w:szCs w:val="18"/>
        </w:rPr>
        <w:t>IX ustawy</w:t>
      </w:r>
      <w:r w:rsidRPr="007722D9">
        <w:rPr>
          <w:rFonts w:ascii="Calibri Light" w:hAnsi="Calibri Light" w:cs="Calibri Light"/>
          <w:sz w:val="18"/>
          <w:szCs w:val="18"/>
        </w:rPr>
        <w:t xml:space="preserve"> </w:t>
      </w:r>
      <w:proofErr w:type="spellStart"/>
      <w:r w:rsidRPr="007722D9">
        <w:rPr>
          <w:rFonts w:ascii="Calibri Light" w:hAnsi="Calibri Light" w:cs="Calibri Light"/>
          <w:sz w:val="18"/>
          <w:szCs w:val="18"/>
        </w:rPr>
        <w:t>Pzp</w:t>
      </w:r>
      <w:proofErr w:type="spellEnd"/>
      <w:r w:rsidRPr="007722D9">
        <w:rPr>
          <w:rFonts w:ascii="Calibri Light" w:hAnsi="Calibri Light" w:cs="Calibri Light"/>
          <w:sz w:val="18"/>
          <w:szCs w:val="18"/>
        </w:rPr>
        <w:t xml:space="preserve">. Środki ochrony prawnej wobec ogłoszenia </w:t>
      </w:r>
      <w:r w:rsidR="00AC7E97" w:rsidRPr="007722D9">
        <w:rPr>
          <w:rFonts w:ascii="Calibri Light" w:hAnsi="Calibri Light" w:cs="Calibri Light"/>
          <w:sz w:val="18"/>
          <w:szCs w:val="18"/>
        </w:rPr>
        <w:t xml:space="preserve">wszczynającego postępowanie o udzielenie zamówienia lub ogłoszenia o konkursie oraz dokumentów zamówienia </w:t>
      </w:r>
      <w:r w:rsidRPr="007722D9">
        <w:rPr>
          <w:rFonts w:ascii="Calibri Light" w:hAnsi="Calibri Light" w:cs="Calibri Light"/>
          <w:sz w:val="18"/>
          <w:szCs w:val="18"/>
        </w:rPr>
        <w:t>przysługują również organizacjom wpisanym na listę, o kt</w:t>
      </w:r>
      <w:r w:rsidR="003F51E8" w:rsidRPr="007722D9">
        <w:rPr>
          <w:rFonts w:ascii="Calibri Light" w:hAnsi="Calibri Light" w:cs="Calibri Light"/>
          <w:sz w:val="18"/>
          <w:szCs w:val="18"/>
        </w:rPr>
        <w:t xml:space="preserve">órej mowa w art. </w:t>
      </w:r>
      <w:r w:rsidR="00AC7E97" w:rsidRPr="007722D9">
        <w:rPr>
          <w:rFonts w:ascii="Calibri Light" w:hAnsi="Calibri Light" w:cs="Calibri Light"/>
          <w:sz w:val="18"/>
          <w:szCs w:val="18"/>
        </w:rPr>
        <w:t>469</w:t>
      </w:r>
      <w:r w:rsidR="003F51E8" w:rsidRPr="007722D9">
        <w:rPr>
          <w:rFonts w:ascii="Calibri Light" w:hAnsi="Calibri Light" w:cs="Calibri Light"/>
          <w:sz w:val="18"/>
          <w:szCs w:val="18"/>
        </w:rPr>
        <w:t xml:space="preserve"> pkt </w:t>
      </w:r>
      <w:r w:rsidR="00AC7E97" w:rsidRPr="007722D9">
        <w:rPr>
          <w:rFonts w:ascii="Calibri Light" w:hAnsi="Calibri Light" w:cs="Calibri Light"/>
          <w:sz w:val="18"/>
          <w:szCs w:val="18"/>
        </w:rPr>
        <w:t>1</w:t>
      </w:r>
      <w:r w:rsidR="003F51E8" w:rsidRPr="007722D9">
        <w:rPr>
          <w:rFonts w:ascii="Calibri Light" w:hAnsi="Calibri Light" w:cs="Calibri Light"/>
          <w:sz w:val="18"/>
          <w:szCs w:val="18"/>
        </w:rPr>
        <w:t>5</w:t>
      </w:r>
      <w:r w:rsidR="00A47089" w:rsidRPr="007722D9">
        <w:rPr>
          <w:rFonts w:ascii="Calibri Light" w:hAnsi="Calibri Light" w:cs="Calibri Light"/>
          <w:sz w:val="18"/>
          <w:szCs w:val="18"/>
        </w:rPr>
        <w:t xml:space="preserve"> ustawy</w:t>
      </w:r>
      <w:r w:rsidR="003F51E8" w:rsidRPr="007722D9">
        <w:rPr>
          <w:rFonts w:ascii="Calibri Light" w:hAnsi="Calibri Light" w:cs="Calibri Light"/>
          <w:sz w:val="18"/>
          <w:szCs w:val="18"/>
        </w:rPr>
        <w:t xml:space="preserve"> </w:t>
      </w:r>
      <w:proofErr w:type="spellStart"/>
      <w:r w:rsidR="003F51E8" w:rsidRPr="007722D9">
        <w:rPr>
          <w:rFonts w:ascii="Calibri Light" w:hAnsi="Calibri Light" w:cs="Calibri Light"/>
          <w:sz w:val="18"/>
          <w:szCs w:val="18"/>
        </w:rPr>
        <w:t>Pzp</w:t>
      </w:r>
      <w:proofErr w:type="spellEnd"/>
      <w:r w:rsidR="00AC7E97" w:rsidRPr="007722D9">
        <w:rPr>
          <w:rFonts w:ascii="Calibri Light" w:hAnsi="Calibri Light" w:cs="Calibri Light"/>
          <w:sz w:val="18"/>
          <w:szCs w:val="18"/>
        </w:rPr>
        <w:t>, oraz Rzecznikowi Małych i Średnich Przedsiębiorców</w:t>
      </w:r>
      <w:r w:rsidR="003F51E8" w:rsidRPr="007722D9">
        <w:rPr>
          <w:rFonts w:ascii="Calibri Light" w:hAnsi="Calibri Light" w:cs="Calibri Light"/>
          <w:sz w:val="18"/>
          <w:szCs w:val="18"/>
        </w:rPr>
        <w:t>.</w:t>
      </w:r>
    </w:p>
    <w:p w14:paraId="4D43B137" w14:textId="77777777" w:rsidR="00AC7E97" w:rsidRPr="007722D9" w:rsidRDefault="00797BE3"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rPr>
        <w:t>Odwołanie przysługuje</w:t>
      </w:r>
      <w:r w:rsidR="00AC7E97" w:rsidRPr="007722D9">
        <w:rPr>
          <w:rFonts w:ascii="Calibri Light" w:hAnsi="Calibri Light" w:cs="Calibri Light"/>
          <w:sz w:val="18"/>
          <w:szCs w:val="18"/>
        </w:rPr>
        <w:t xml:space="preserve"> na:</w:t>
      </w:r>
    </w:p>
    <w:p w14:paraId="38F27049" w14:textId="77777777" w:rsidR="00620316" w:rsidRPr="007722D9" w:rsidRDefault="00797BE3" w:rsidP="00C80EED">
      <w:pPr>
        <w:pStyle w:val="Akapitzlist"/>
        <w:numPr>
          <w:ilvl w:val="0"/>
          <w:numId w:val="22"/>
        </w:numPr>
        <w:suppressAutoHyphens/>
        <w:spacing w:before="60" w:line="240" w:lineRule="auto"/>
        <w:ind w:left="992" w:hanging="425"/>
        <w:jc w:val="both"/>
        <w:rPr>
          <w:rFonts w:ascii="Calibri Light" w:hAnsi="Calibri Light" w:cs="Calibri Light"/>
          <w:sz w:val="18"/>
          <w:szCs w:val="18"/>
          <w:lang w:eastAsia="ar-SA"/>
        </w:rPr>
      </w:pPr>
      <w:r w:rsidRPr="007722D9">
        <w:rPr>
          <w:rFonts w:ascii="Calibri Light" w:hAnsi="Calibri Light" w:cs="Calibri Light"/>
          <w:sz w:val="18"/>
          <w:szCs w:val="18"/>
        </w:rPr>
        <w:t>niezgodn</w:t>
      </w:r>
      <w:r w:rsidR="00AC7E97" w:rsidRPr="007722D9">
        <w:rPr>
          <w:rFonts w:ascii="Calibri Light" w:hAnsi="Calibri Light" w:cs="Calibri Light"/>
          <w:sz w:val="18"/>
          <w:szCs w:val="18"/>
        </w:rPr>
        <w:t>ą</w:t>
      </w:r>
      <w:r w:rsidRPr="007722D9">
        <w:rPr>
          <w:rFonts w:ascii="Calibri Light" w:hAnsi="Calibri Light" w:cs="Calibri Light"/>
          <w:sz w:val="18"/>
          <w:szCs w:val="18"/>
        </w:rPr>
        <w:t xml:space="preserve"> z przepisami ustawy </w:t>
      </w:r>
      <w:proofErr w:type="spellStart"/>
      <w:r w:rsidR="004F49F7" w:rsidRPr="007722D9">
        <w:rPr>
          <w:rFonts w:ascii="Calibri Light" w:hAnsi="Calibri Light" w:cs="Calibri Light"/>
          <w:sz w:val="18"/>
          <w:szCs w:val="18"/>
        </w:rPr>
        <w:t>Pzp</w:t>
      </w:r>
      <w:proofErr w:type="spellEnd"/>
      <w:r w:rsidRPr="007722D9">
        <w:rPr>
          <w:rFonts w:ascii="Calibri Light" w:hAnsi="Calibri Light" w:cs="Calibri Light"/>
          <w:sz w:val="18"/>
          <w:szCs w:val="18"/>
        </w:rPr>
        <w:t xml:space="preserve"> czynności Zamawiającego</w:t>
      </w:r>
      <w:r w:rsidR="00AC7E97" w:rsidRPr="007722D9">
        <w:rPr>
          <w:rFonts w:ascii="Calibri Light" w:hAnsi="Calibri Light" w:cs="Calibri Light"/>
          <w:sz w:val="18"/>
          <w:szCs w:val="18"/>
        </w:rPr>
        <w:t>,</w:t>
      </w:r>
      <w:r w:rsidRPr="007722D9">
        <w:rPr>
          <w:rFonts w:ascii="Calibri Light" w:hAnsi="Calibri Light" w:cs="Calibri Light"/>
          <w:sz w:val="18"/>
          <w:szCs w:val="18"/>
        </w:rPr>
        <w:t xml:space="preserve"> podjęt</w:t>
      </w:r>
      <w:r w:rsidR="00AC7E97" w:rsidRPr="007722D9">
        <w:rPr>
          <w:rFonts w:ascii="Calibri Light" w:hAnsi="Calibri Light" w:cs="Calibri Light"/>
          <w:sz w:val="18"/>
          <w:szCs w:val="18"/>
        </w:rPr>
        <w:t>ą</w:t>
      </w:r>
      <w:r w:rsidRPr="007722D9">
        <w:rPr>
          <w:rFonts w:ascii="Calibri Light" w:hAnsi="Calibri Light" w:cs="Calibri Light"/>
          <w:sz w:val="18"/>
          <w:szCs w:val="18"/>
        </w:rPr>
        <w:t xml:space="preserve"> w</w:t>
      </w:r>
      <w:r w:rsidR="006E71D1" w:rsidRPr="007722D9">
        <w:rPr>
          <w:rFonts w:ascii="Calibri Light" w:hAnsi="Calibri Light" w:cs="Calibri Light"/>
          <w:sz w:val="18"/>
          <w:szCs w:val="18"/>
        </w:rPr>
        <w:t> </w:t>
      </w:r>
      <w:r w:rsidRPr="007722D9">
        <w:rPr>
          <w:rFonts w:ascii="Calibri Light" w:hAnsi="Calibri Light" w:cs="Calibri Light"/>
          <w:sz w:val="18"/>
          <w:szCs w:val="18"/>
        </w:rPr>
        <w:t>postępowaniu o udzielenie zamówienia</w:t>
      </w:r>
      <w:r w:rsidR="00AC7E97" w:rsidRPr="007722D9">
        <w:rPr>
          <w:rFonts w:ascii="Calibri Light" w:hAnsi="Calibri Light" w:cs="Calibri Light"/>
          <w:sz w:val="18"/>
          <w:szCs w:val="18"/>
        </w:rPr>
        <w:t xml:space="preserve">, </w:t>
      </w:r>
      <w:r w:rsidR="00620316" w:rsidRPr="007722D9">
        <w:rPr>
          <w:rFonts w:ascii="Calibri Light" w:hAnsi="Calibri Light" w:cs="Calibri Light"/>
          <w:sz w:val="18"/>
          <w:szCs w:val="18"/>
        </w:rPr>
        <w:t>w tym na projektowane postanowienia umowy;</w:t>
      </w:r>
    </w:p>
    <w:p w14:paraId="47CA6A2D" w14:textId="77777777" w:rsidR="00033746" w:rsidRPr="007722D9" w:rsidRDefault="00620316" w:rsidP="00C80EED">
      <w:pPr>
        <w:pStyle w:val="Akapitzlist"/>
        <w:numPr>
          <w:ilvl w:val="0"/>
          <w:numId w:val="22"/>
        </w:numPr>
        <w:suppressAutoHyphens/>
        <w:spacing w:before="60" w:line="240" w:lineRule="auto"/>
        <w:ind w:left="992" w:hanging="425"/>
        <w:jc w:val="both"/>
        <w:rPr>
          <w:rFonts w:ascii="Calibri Light" w:hAnsi="Calibri Light" w:cs="Calibri Light"/>
          <w:sz w:val="18"/>
          <w:szCs w:val="18"/>
          <w:lang w:eastAsia="ar-SA"/>
        </w:rPr>
      </w:pPr>
      <w:r w:rsidRPr="007722D9">
        <w:rPr>
          <w:rFonts w:ascii="Calibri Light" w:hAnsi="Calibri Light" w:cs="Calibri Light"/>
          <w:sz w:val="18"/>
          <w:szCs w:val="18"/>
          <w:lang w:eastAsia="ar-SA"/>
        </w:rPr>
        <w:t xml:space="preserve">zaniechanie czynności w postępowaniu o udzielenie zamówienia, do której Zamawiający był obowiązany na podstawie ustawy </w:t>
      </w:r>
      <w:proofErr w:type="spellStart"/>
      <w:r w:rsidRPr="007722D9">
        <w:rPr>
          <w:rFonts w:ascii="Calibri Light" w:hAnsi="Calibri Light" w:cs="Calibri Light"/>
          <w:sz w:val="18"/>
          <w:szCs w:val="18"/>
          <w:lang w:eastAsia="ar-SA"/>
        </w:rPr>
        <w:t>Pzp</w:t>
      </w:r>
      <w:proofErr w:type="spellEnd"/>
      <w:r w:rsidR="00033746" w:rsidRPr="007722D9">
        <w:rPr>
          <w:rFonts w:ascii="Calibri Light" w:hAnsi="Calibri Light" w:cs="Calibri Light"/>
          <w:sz w:val="18"/>
          <w:szCs w:val="18"/>
          <w:lang w:eastAsia="ar-SA"/>
        </w:rPr>
        <w:t>.</w:t>
      </w:r>
    </w:p>
    <w:p w14:paraId="3B580907" w14:textId="77777777" w:rsidR="00797BE3" w:rsidRPr="007722D9" w:rsidRDefault="00797BE3"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rPr>
        <w:t>Odwołanie wnosi się do Prezesa Izby</w:t>
      </w:r>
      <w:r w:rsidR="00397F0D" w:rsidRPr="007722D9">
        <w:rPr>
          <w:rFonts w:ascii="Calibri Light" w:hAnsi="Calibri Light" w:cs="Calibri Light"/>
          <w:sz w:val="18"/>
          <w:szCs w:val="18"/>
        </w:rPr>
        <w:t>.</w:t>
      </w:r>
    </w:p>
    <w:p w14:paraId="3B5F32BA" w14:textId="674ABF78" w:rsidR="00797BE3" w:rsidRPr="007722D9" w:rsidRDefault="00797BE3"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rPr>
        <w:lastRenderedPageBreak/>
        <w:t xml:space="preserve">Odwołujący </w:t>
      </w:r>
      <w:r w:rsidR="00033746" w:rsidRPr="007722D9">
        <w:rPr>
          <w:rFonts w:ascii="Calibri Light" w:hAnsi="Calibri Light" w:cs="Calibri Light"/>
          <w:sz w:val="18"/>
          <w:szCs w:val="18"/>
        </w:rPr>
        <w:t>przekazuje</w:t>
      </w:r>
      <w:r w:rsidRPr="007722D9">
        <w:rPr>
          <w:rFonts w:ascii="Calibri Light" w:hAnsi="Calibri Light" w:cs="Calibri Light"/>
          <w:sz w:val="18"/>
          <w:szCs w:val="18"/>
        </w:rPr>
        <w:t xml:space="preserve"> </w:t>
      </w:r>
      <w:r w:rsidR="00033746" w:rsidRPr="007722D9">
        <w:rPr>
          <w:rFonts w:ascii="Calibri Light" w:hAnsi="Calibri Light" w:cs="Calibri Light"/>
          <w:sz w:val="18"/>
          <w:szCs w:val="18"/>
        </w:rPr>
        <w:t>Z</w:t>
      </w:r>
      <w:r w:rsidRPr="007722D9">
        <w:rPr>
          <w:rFonts w:ascii="Calibri Light" w:hAnsi="Calibri Light" w:cs="Calibri Light"/>
          <w:sz w:val="18"/>
          <w:szCs w:val="18"/>
        </w:rPr>
        <w:t xml:space="preserve">amawiającemu </w:t>
      </w:r>
      <w:r w:rsidR="0002739F" w:rsidRPr="007722D9">
        <w:rPr>
          <w:rFonts w:ascii="Calibri Light" w:hAnsi="Calibri Light" w:cs="Calibri Light"/>
          <w:sz w:val="18"/>
          <w:szCs w:val="18"/>
        </w:rPr>
        <w:t xml:space="preserve">odwołanie </w:t>
      </w:r>
      <w:r w:rsidR="00033746" w:rsidRPr="007722D9">
        <w:rPr>
          <w:rFonts w:ascii="Calibri Light" w:hAnsi="Calibri Light" w:cs="Calibri Light"/>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7722D9">
        <w:rPr>
          <w:rFonts w:ascii="Calibri Light" w:hAnsi="Calibri Light" w:cs="Calibri Light"/>
          <w:sz w:val="18"/>
          <w:szCs w:val="18"/>
        </w:rPr>
        <w:t>.</w:t>
      </w:r>
    </w:p>
    <w:p w14:paraId="4E29D399" w14:textId="77777777" w:rsidR="00797BE3" w:rsidRPr="007722D9" w:rsidRDefault="00797BE3" w:rsidP="00C80EED">
      <w:pPr>
        <w:pStyle w:val="Akapitzlist"/>
        <w:numPr>
          <w:ilvl w:val="1"/>
          <w:numId w:val="15"/>
        </w:numPr>
        <w:suppressAutoHyphens/>
        <w:spacing w:before="120" w:line="240" w:lineRule="auto"/>
        <w:ind w:left="567" w:hanging="567"/>
        <w:jc w:val="both"/>
        <w:rPr>
          <w:rFonts w:ascii="Calibri Light" w:hAnsi="Calibri Light" w:cs="Calibri Light"/>
          <w:sz w:val="18"/>
          <w:szCs w:val="18"/>
          <w:lang w:eastAsia="ar-SA"/>
        </w:rPr>
      </w:pPr>
      <w:r w:rsidRPr="007722D9">
        <w:rPr>
          <w:rFonts w:ascii="Calibri Light" w:hAnsi="Calibri Light" w:cs="Calibri Light"/>
          <w:sz w:val="18"/>
          <w:szCs w:val="18"/>
        </w:rPr>
        <w:t>Terminy wniesienia odwołania:</w:t>
      </w:r>
    </w:p>
    <w:p w14:paraId="35A7801B" w14:textId="77777777" w:rsidR="00797BE3" w:rsidRPr="007722D9" w:rsidRDefault="00797BE3" w:rsidP="00C80EED">
      <w:pPr>
        <w:pStyle w:val="Akapitzlist"/>
        <w:numPr>
          <w:ilvl w:val="0"/>
          <w:numId w:val="23"/>
        </w:numPr>
        <w:spacing w:before="60" w:line="240" w:lineRule="auto"/>
        <w:ind w:left="993" w:hanging="426"/>
        <w:jc w:val="both"/>
        <w:rPr>
          <w:rFonts w:ascii="Calibri Light" w:hAnsi="Calibri Light" w:cs="Calibri Light"/>
          <w:sz w:val="18"/>
          <w:szCs w:val="18"/>
        </w:rPr>
      </w:pPr>
      <w:r w:rsidRPr="007722D9">
        <w:rPr>
          <w:rFonts w:ascii="Calibri Light" w:hAnsi="Calibri Light" w:cs="Calibri Light"/>
          <w:sz w:val="18"/>
          <w:szCs w:val="18"/>
        </w:rPr>
        <w:t xml:space="preserve">Odwołanie wnosi się w terminie </w:t>
      </w:r>
      <w:r w:rsidR="00CD71DF" w:rsidRPr="007722D9">
        <w:rPr>
          <w:rFonts w:ascii="Calibri Light" w:hAnsi="Calibri Light" w:cs="Calibri Light"/>
          <w:sz w:val="18"/>
          <w:szCs w:val="18"/>
        </w:rPr>
        <w:t>5</w:t>
      </w:r>
      <w:r w:rsidRPr="007722D9">
        <w:rPr>
          <w:rFonts w:ascii="Calibri Light" w:hAnsi="Calibri Light" w:cs="Calibri Light"/>
          <w:sz w:val="18"/>
          <w:szCs w:val="18"/>
        </w:rPr>
        <w:t xml:space="preserve"> dni od dnia prze</w:t>
      </w:r>
      <w:r w:rsidR="00033746" w:rsidRPr="007722D9">
        <w:rPr>
          <w:rFonts w:ascii="Calibri Light" w:hAnsi="Calibri Light" w:cs="Calibri Light"/>
          <w:sz w:val="18"/>
          <w:szCs w:val="18"/>
        </w:rPr>
        <w:t>kazania</w:t>
      </w:r>
      <w:r w:rsidRPr="007722D9">
        <w:rPr>
          <w:rFonts w:ascii="Calibri Light" w:hAnsi="Calibri Light" w:cs="Calibri Light"/>
          <w:sz w:val="18"/>
          <w:szCs w:val="18"/>
        </w:rPr>
        <w:t xml:space="preserve"> informacji o czynności </w:t>
      </w:r>
      <w:r w:rsidR="00033746" w:rsidRPr="007722D9">
        <w:rPr>
          <w:rFonts w:ascii="Calibri Light" w:hAnsi="Calibri Light" w:cs="Calibri Light"/>
          <w:sz w:val="18"/>
          <w:szCs w:val="18"/>
        </w:rPr>
        <w:t>Z</w:t>
      </w:r>
      <w:r w:rsidRPr="007722D9">
        <w:rPr>
          <w:rFonts w:ascii="Calibri Light" w:hAnsi="Calibri Light" w:cs="Calibri Light"/>
          <w:sz w:val="18"/>
          <w:szCs w:val="18"/>
        </w:rPr>
        <w:t>amawiającego stanowiącej podstawę jego wniesienia</w:t>
      </w:r>
      <w:r w:rsidR="00033746" w:rsidRPr="007722D9">
        <w:rPr>
          <w:rFonts w:ascii="Calibri Light" w:hAnsi="Calibri Light" w:cs="Calibri Light"/>
          <w:sz w:val="18"/>
          <w:szCs w:val="18"/>
        </w:rPr>
        <w:t>,</w:t>
      </w:r>
      <w:r w:rsidRPr="007722D9">
        <w:rPr>
          <w:rFonts w:ascii="Calibri Light" w:hAnsi="Calibri Light" w:cs="Calibri Light"/>
          <w:sz w:val="18"/>
          <w:szCs w:val="18"/>
        </w:rPr>
        <w:t xml:space="preserve"> jeżeli </w:t>
      </w:r>
      <w:r w:rsidR="00033746" w:rsidRPr="007722D9">
        <w:rPr>
          <w:rFonts w:ascii="Calibri Light" w:hAnsi="Calibri Light" w:cs="Calibri Light"/>
          <w:sz w:val="18"/>
          <w:szCs w:val="18"/>
        </w:rPr>
        <w:t>informacja została przekazana przy użyciu środków komunikacji elektronicznej</w:t>
      </w:r>
      <w:r w:rsidRPr="007722D9">
        <w:rPr>
          <w:rFonts w:ascii="Calibri Light" w:hAnsi="Calibri Light" w:cs="Calibri Light"/>
          <w:sz w:val="18"/>
          <w:szCs w:val="18"/>
        </w:rPr>
        <w:t xml:space="preserve"> albo w</w:t>
      </w:r>
      <w:r w:rsidR="006E71D1" w:rsidRPr="007722D9">
        <w:rPr>
          <w:rFonts w:ascii="Calibri Light" w:hAnsi="Calibri Light" w:cs="Calibri Light"/>
          <w:sz w:val="18"/>
          <w:szCs w:val="18"/>
        </w:rPr>
        <w:t> </w:t>
      </w:r>
      <w:r w:rsidRPr="007722D9">
        <w:rPr>
          <w:rFonts w:ascii="Calibri Light" w:hAnsi="Calibri Light" w:cs="Calibri Light"/>
          <w:sz w:val="18"/>
          <w:szCs w:val="18"/>
        </w:rPr>
        <w:t>terminie 1</w:t>
      </w:r>
      <w:r w:rsidR="00CD71DF" w:rsidRPr="007722D9">
        <w:rPr>
          <w:rFonts w:ascii="Calibri Light" w:hAnsi="Calibri Light" w:cs="Calibri Light"/>
          <w:sz w:val="18"/>
          <w:szCs w:val="18"/>
        </w:rPr>
        <w:t>0</w:t>
      </w:r>
      <w:r w:rsidRPr="007722D9">
        <w:rPr>
          <w:rFonts w:ascii="Calibri Light" w:hAnsi="Calibri Light" w:cs="Calibri Light"/>
          <w:sz w:val="18"/>
          <w:szCs w:val="18"/>
        </w:rPr>
        <w:t xml:space="preserve"> dni</w:t>
      </w:r>
      <w:r w:rsidR="00033746" w:rsidRPr="007722D9">
        <w:rPr>
          <w:rFonts w:ascii="Calibri Light" w:hAnsi="Calibri Light" w:cs="Calibri Light"/>
          <w:sz w:val="18"/>
          <w:szCs w:val="18"/>
        </w:rPr>
        <w:t>,</w:t>
      </w:r>
      <w:r w:rsidRPr="007722D9">
        <w:rPr>
          <w:rFonts w:ascii="Calibri Light" w:hAnsi="Calibri Light" w:cs="Calibri Light"/>
          <w:sz w:val="18"/>
          <w:szCs w:val="18"/>
        </w:rPr>
        <w:t xml:space="preserve"> jeżeli </w:t>
      </w:r>
      <w:r w:rsidR="00033746" w:rsidRPr="007722D9">
        <w:rPr>
          <w:rFonts w:ascii="Calibri Light" w:hAnsi="Calibri Light" w:cs="Calibri Light"/>
          <w:sz w:val="18"/>
          <w:szCs w:val="18"/>
        </w:rPr>
        <w:t xml:space="preserve">informacja </w:t>
      </w:r>
      <w:r w:rsidRPr="007722D9">
        <w:rPr>
          <w:rFonts w:ascii="Calibri Light" w:hAnsi="Calibri Light" w:cs="Calibri Light"/>
          <w:sz w:val="18"/>
          <w:szCs w:val="18"/>
        </w:rPr>
        <w:t>został</w:t>
      </w:r>
      <w:r w:rsidR="00033746" w:rsidRPr="007722D9">
        <w:rPr>
          <w:rFonts w:ascii="Calibri Light" w:hAnsi="Calibri Light" w:cs="Calibri Light"/>
          <w:sz w:val="18"/>
          <w:szCs w:val="18"/>
        </w:rPr>
        <w:t>a</w:t>
      </w:r>
      <w:r w:rsidRPr="007722D9">
        <w:rPr>
          <w:rFonts w:ascii="Calibri Light" w:hAnsi="Calibri Light" w:cs="Calibri Light"/>
          <w:sz w:val="18"/>
          <w:szCs w:val="18"/>
        </w:rPr>
        <w:t xml:space="preserve"> prze</w:t>
      </w:r>
      <w:r w:rsidR="00033746" w:rsidRPr="007722D9">
        <w:rPr>
          <w:rFonts w:ascii="Calibri Light" w:hAnsi="Calibri Light" w:cs="Calibri Light"/>
          <w:sz w:val="18"/>
          <w:szCs w:val="18"/>
        </w:rPr>
        <w:t>kazana</w:t>
      </w:r>
      <w:r w:rsidRPr="007722D9">
        <w:rPr>
          <w:rFonts w:ascii="Calibri Light" w:hAnsi="Calibri Light" w:cs="Calibri Light"/>
          <w:sz w:val="18"/>
          <w:szCs w:val="18"/>
        </w:rPr>
        <w:t xml:space="preserve"> w inny sposób.</w:t>
      </w:r>
    </w:p>
    <w:p w14:paraId="75EA5862" w14:textId="290B3F8F" w:rsidR="00797BE3" w:rsidRPr="007722D9" w:rsidRDefault="00797BE3" w:rsidP="00C80EED">
      <w:pPr>
        <w:pStyle w:val="Akapitzlist"/>
        <w:numPr>
          <w:ilvl w:val="0"/>
          <w:numId w:val="23"/>
        </w:numPr>
        <w:spacing w:before="60" w:line="240" w:lineRule="auto"/>
        <w:ind w:left="993" w:hanging="426"/>
        <w:jc w:val="both"/>
        <w:rPr>
          <w:rFonts w:ascii="Calibri Light" w:hAnsi="Calibri Light" w:cs="Calibri Light"/>
          <w:sz w:val="18"/>
          <w:szCs w:val="18"/>
        </w:rPr>
      </w:pPr>
      <w:r w:rsidRPr="007722D9">
        <w:rPr>
          <w:rFonts w:ascii="Calibri Light" w:hAnsi="Calibri Light" w:cs="Calibri Light"/>
          <w:sz w:val="18"/>
          <w:szCs w:val="18"/>
        </w:rPr>
        <w:t xml:space="preserve">Odwołanie wobec treści ogłoszenia </w:t>
      </w:r>
      <w:r w:rsidR="00033746" w:rsidRPr="007722D9">
        <w:rPr>
          <w:rFonts w:ascii="Calibri Light" w:hAnsi="Calibri Light" w:cs="Calibri Light"/>
          <w:sz w:val="18"/>
          <w:szCs w:val="18"/>
        </w:rPr>
        <w:t xml:space="preserve">wszczynającego postępowanie o udzielenie zamówienia lub </w:t>
      </w:r>
      <w:r w:rsidRPr="007722D9">
        <w:rPr>
          <w:rFonts w:ascii="Calibri Light" w:hAnsi="Calibri Light" w:cs="Calibri Light"/>
          <w:sz w:val="18"/>
          <w:szCs w:val="18"/>
        </w:rPr>
        <w:t xml:space="preserve">wobec </w:t>
      </w:r>
      <w:r w:rsidR="00033746" w:rsidRPr="007722D9">
        <w:rPr>
          <w:rFonts w:ascii="Calibri Light" w:hAnsi="Calibri Light" w:cs="Calibri Light"/>
          <w:sz w:val="18"/>
          <w:szCs w:val="18"/>
        </w:rPr>
        <w:t>treści dokumentów</w:t>
      </w:r>
      <w:r w:rsidRPr="007722D9">
        <w:rPr>
          <w:rFonts w:ascii="Calibri Light" w:hAnsi="Calibri Light" w:cs="Calibri Light"/>
          <w:sz w:val="18"/>
          <w:szCs w:val="18"/>
        </w:rPr>
        <w:t xml:space="preserve"> zamówienia, wnosi się w terminie </w:t>
      </w:r>
      <w:r w:rsidR="00CD71DF" w:rsidRPr="007722D9">
        <w:rPr>
          <w:rFonts w:ascii="Calibri Light" w:hAnsi="Calibri Light" w:cs="Calibri Light"/>
          <w:sz w:val="18"/>
          <w:szCs w:val="18"/>
        </w:rPr>
        <w:t>5</w:t>
      </w:r>
      <w:r w:rsidRPr="007722D9">
        <w:rPr>
          <w:rFonts w:ascii="Calibri Light" w:hAnsi="Calibri Light" w:cs="Calibri Light"/>
          <w:sz w:val="18"/>
          <w:szCs w:val="18"/>
        </w:rPr>
        <w:t xml:space="preserve"> dni od dnia </w:t>
      </w:r>
      <w:r w:rsidR="0002739F" w:rsidRPr="007722D9">
        <w:rPr>
          <w:rFonts w:ascii="Calibri Light" w:hAnsi="Calibri Light" w:cs="Calibri Light"/>
          <w:sz w:val="18"/>
          <w:szCs w:val="18"/>
        </w:rPr>
        <w:t>zamieszczenia</w:t>
      </w:r>
      <w:r w:rsidRPr="007722D9">
        <w:rPr>
          <w:rFonts w:ascii="Calibri Light" w:hAnsi="Calibri Light" w:cs="Calibri Light"/>
          <w:sz w:val="18"/>
          <w:szCs w:val="18"/>
        </w:rPr>
        <w:t xml:space="preserve"> </w:t>
      </w:r>
      <w:r w:rsidR="00CD71DF" w:rsidRPr="007722D9">
        <w:rPr>
          <w:rFonts w:ascii="Calibri Light" w:hAnsi="Calibri Light" w:cs="Calibri Light"/>
          <w:sz w:val="18"/>
          <w:szCs w:val="18"/>
        </w:rPr>
        <w:t xml:space="preserve">ogłoszenia w Biuletynie Zamówień Publicznych </w:t>
      </w:r>
      <w:r w:rsidRPr="007722D9">
        <w:rPr>
          <w:rFonts w:ascii="Calibri Light" w:hAnsi="Calibri Light" w:cs="Calibri Light"/>
          <w:sz w:val="18"/>
          <w:szCs w:val="18"/>
        </w:rPr>
        <w:t xml:space="preserve">lub </w:t>
      </w:r>
      <w:r w:rsidR="00522FDE" w:rsidRPr="007722D9">
        <w:rPr>
          <w:rFonts w:ascii="Calibri Light" w:hAnsi="Calibri Light" w:cs="Calibri Light"/>
          <w:sz w:val="18"/>
          <w:szCs w:val="18"/>
        </w:rPr>
        <w:t>dokumentów</w:t>
      </w:r>
      <w:r w:rsidRPr="007722D9">
        <w:rPr>
          <w:rFonts w:ascii="Calibri Light" w:hAnsi="Calibri Light" w:cs="Calibri Light"/>
          <w:sz w:val="18"/>
          <w:szCs w:val="18"/>
        </w:rPr>
        <w:t xml:space="preserve"> zamówienia na stronie internetowej.</w:t>
      </w:r>
    </w:p>
    <w:p w14:paraId="3A4D99DE" w14:textId="77777777" w:rsidR="00797BE3" w:rsidRPr="007722D9" w:rsidRDefault="00797BE3" w:rsidP="00C80EED">
      <w:pPr>
        <w:pStyle w:val="Akapitzlist"/>
        <w:numPr>
          <w:ilvl w:val="0"/>
          <w:numId w:val="23"/>
        </w:numPr>
        <w:spacing w:before="60" w:line="240" w:lineRule="auto"/>
        <w:ind w:left="993" w:hanging="426"/>
        <w:jc w:val="both"/>
        <w:rPr>
          <w:rFonts w:ascii="Calibri Light" w:hAnsi="Calibri Light" w:cs="Calibri Light"/>
          <w:sz w:val="18"/>
          <w:szCs w:val="18"/>
        </w:rPr>
      </w:pPr>
      <w:r w:rsidRPr="007722D9">
        <w:rPr>
          <w:rFonts w:ascii="Calibri Light" w:hAnsi="Calibri Light" w:cs="Calibri Light"/>
          <w:sz w:val="18"/>
          <w:szCs w:val="18"/>
        </w:rPr>
        <w:t>Odwołanie wobec czynn</w:t>
      </w:r>
      <w:r w:rsidR="00E44686" w:rsidRPr="007722D9">
        <w:rPr>
          <w:rFonts w:ascii="Calibri Light" w:hAnsi="Calibri Light" w:cs="Calibri Light"/>
          <w:sz w:val="18"/>
          <w:szCs w:val="18"/>
        </w:rPr>
        <w:t>ości innych niż określone w pkt</w:t>
      </w:r>
      <w:r w:rsidRPr="007722D9">
        <w:rPr>
          <w:rFonts w:ascii="Calibri Light" w:hAnsi="Calibri Light" w:cs="Calibri Light"/>
          <w:sz w:val="18"/>
          <w:szCs w:val="18"/>
        </w:rPr>
        <w:t xml:space="preserve"> 1) i 2) wnosi się w terminie </w:t>
      </w:r>
      <w:r w:rsidR="00CD71DF" w:rsidRPr="007722D9">
        <w:rPr>
          <w:rFonts w:ascii="Calibri Light" w:hAnsi="Calibri Light" w:cs="Calibri Light"/>
          <w:sz w:val="18"/>
          <w:szCs w:val="18"/>
        </w:rPr>
        <w:t>5</w:t>
      </w:r>
      <w:r w:rsidRPr="007722D9">
        <w:rPr>
          <w:rFonts w:ascii="Calibri Light" w:hAnsi="Calibri Light" w:cs="Calibri Light"/>
          <w:sz w:val="18"/>
          <w:szCs w:val="18"/>
        </w:rPr>
        <w:t xml:space="preserve"> dni od dnia, w którym powzięto lub przy zachowaniu należytej staranności można było powziąć wiadomość o okolicznościach stanowiących podstawę jego wniesienia.</w:t>
      </w:r>
    </w:p>
    <w:p w14:paraId="4E14B3A3" w14:textId="77777777" w:rsidR="00797BE3" w:rsidRPr="007722D9" w:rsidRDefault="00797BE3" w:rsidP="00C80EED">
      <w:pPr>
        <w:pStyle w:val="Akapitzlist"/>
        <w:numPr>
          <w:ilvl w:val="0"/>
          <w:numId w:val="23"/>
        </w:numPr>
        <w:spacing w:before="60" w:line="240" w:lineRule="auto"/>
        <w:ind w:left="993" w:hanging="426"/>
        <w:jc w:val="both"/>
        <w:rPr>
          <w:rFonts w:ascii="Calibri Light" w:hAnsi="Calibri Light" w:cs="Calibri Light"/>
          <w:sz w:val="18"/>
          <w:szCs w:val="18"/>
        </w:rPr>
      </w:pPr>
      <w:r w:rsidRPr="007722D9">
        <w:rPr>
          <w:rFonts w:ascii="Calibri Light" w:hAnsi="Calibri Light" w:cs="Calibri Light"/>
          <w:sz w:val="18"/>
          <w:szCs w:val="18"/>
        </w:rPr>
        <w:t>Jeżeli Zamawiający nie przesłał Wykonawcy zawiadomienia o wyborze oferty najkorzystniejszej odwołanie wnosi się nie później niż w terminie:</w:t>
      </w:r>
    </w:p>
    <w:p w14:paraId="0B3C53D4" w14:textId="41A08962" w:rsidR="00797BE3" w:rsidRPr="007722D9" w:rsidRDefault="0002739F" w:rsidP="00C80EED">
      <w:pPr>
        <w:pStyle w:val="Akapitzlist"/>
        <w:numPr>
          <w:ilvl w:val="0"/>
          <w:numId w:val="24"/>
        </w:numPr>
        <w:spacing w:before="60" w:line="240" w:lineRule="auto"/>
        <w:ind w:left="1276" w:hanging="283"/>
        <w:jc w:val="both"/>
        <w:rPr>
          <w:rFonts w:ascii="Calibri Light" w:hAnsi="Calibri Light" w:cs="Calibri Light"/>
          <w:sz w:val="18"/>
          <w:szCs w:val="18"/>
        </w:rPr>
      </w:pPr>
      <w:r w:rsidRPr="007722D9">
        <w:rPr>
          <w:rFonts w:ascii="Calibri Light" w:hAnsi="Calibri Light" w:cs="Calibri Light"/>
          <w:sz w:val="18"/>
          <w:szCs w:val="18"/>
        </w:rPr>
        <w:t>15</w:t>
      </w:r>
      <w:r w:rsidR="00797BE3" w:rsidRPr="007722D9">
        <w:rPr>
          <w:rFonts w:ascii="Calibri Light" w:hAnsi="Calibri Light" w:cs="Calibri Light"/>
          <w:sz w:val="18"/>
          <w:szCs w:val="18"/>
        </w:rPr>
        <w:t xml:space="preserve"> dni od dnia </w:t>
      </w:r>
      <w:r w:rsidRPr="007722D9">
        <w:rPr>
          <w:rFonts w:ascii="Calibri Light" w:hAnsi="Calibri Light" w:cs="Calibri Light"/>
          <w:sz w:val="18"/>
          <w:szCs w:val="18"/>
        </w:rPr>
        <w:t>zamieszczenia w Biuletynie Zamówień Publicznych</w:t>
      </w:r>
      <w:r w:rsidR="00797BE3" w:rsidRPr="007722D9">
        <w:rPr>
          <w:rFonts w:ascii="Calibri Light" w:hAnsi="Calibri Light" w:cs="Calibri Light"/>
          <w:sz w:val="18"/>
          <w:szCs w:val="18"/>
        </w:rPr>
        <w:t xml:space="preserve"> ogłoszenia o </w:t>
      </w:r>
      <w:r w:rsidRPr="007722D9">
        <w:rPr>
          <w:rFonts w:ascii="Calibri Light" w:hAnsi="Calibri Light" w:cs="Calibri Light"/>
          <w:sz w:val="18"/>
          <w:szCs w:val="18"/>
        </w:rPr>
        <w:t>wyniku postępowania</w:t>
      </w:r>
      <w:r w:rsidR="00797BE3" w:rsidRPr="007722D9">
        <w:rPr>
          <w:rFonts w:ascii="Calibri Light" w:hAnsi="Calibri Light" w:cs="Calibri Light"/>
          <w:sz w:val="18"/>
          <w:szCs w:val="18"/>
        </w:rPr>
        <w:t>;</w:t>
      </w:r>
    </w:p>
    <w:p w14:paraId="246896CD" w14:textId="2B0AAD0B" w:rsidR="00797BE3" w:rsidRPr="007722D9" w:rsidRDefault="0002739F" w:rsidP="00C80EED">
      <w:pPr>
        <w:pStyle w:val="Akapitzlist"/>
        <w:numPr>
          <w:ilvl w:val="0"/>
          <w:numId w:val="24"/>
        </w:numPr>
        <w:spacing w:before="60" w:line="240" w:lineRule="auto"/>
        <w:ind w:left="1276" w:hanging="283"/>
        <w:jc w:val="both"/>
        <w:rPr>
          <w:rFonts w:ascii="Calibri Light" w:hAnsi="Calibri Light" w:cs="Calibri Light"/>
          <w:sz w:val="18"/>
          <w:szCs w:val="18"/>
        </w:rPr>
      </w:pPr>
      <w:r w:rsidRPr="007722D9">
        <w:rPr>
          <w:rFonts w:ascii="Calibri Light" w:hAnsi="Calibri Light" w:cs="Calibri Light"/>
          <w:sz w:val="18"/>
          <w:szCs w:val="18"/>
        </w:rPr>
        <w:t>1</w:t>
      </w:r>
      <w:r w:rsidR="00797BE3" w:rsidRPr="007722D9">
        <w:rPr>
          <w:rFonts w:ascii="Calibri Light" w:hAnsi="Calibri Light" w:cs="Calibri Light"/>
          <w:sz w:val="18"/>
          <w:szCs w:val="18"/>
        </w:rPr>
        <w:t xml:space="preserve"> </w:t>
      </w:r>
      <w:r w:rsidRPr="007722D9">
        <w:rPr>
          <w:rFonts w:ascii="Calibri Light" w:hAnsi="Calibri Light" w:cs="Calibri Light"/>
          <w:sz w:val="18"/>
          <w:szCs w:val="18"/>
        </w:rPr>
        <w:t>miesiąca</w:t>
      </w:r>
      <w:r w:rsidR="00797BE3" w:rsidRPr="007722D9">
        <w:rPr>
          <w:rFonts w:ascii="Calibri Light" w:hAnsi="Calibri Light" w:cs="Calibri Light"/>
          <w:sz w:val="18"/>
          <w:szCs w:val="18"/>
        </w:rPr>
        <w:t xml:space="preserve"> od dnia zawarcia umowy, jeżeli Zamawiający nie </w:t>
      </w:r>
      <w:r w:rsidRPr="007722D9">
        <w:rPr>
          <w:rFonts w:ascii="Calibri Light" w:hAnsi="Calibri Light" w:cs="Calibri Light"/>
          <w:sz w:val="18"/>
          <w:szCs w:val="18"/>
        </w:rPr>
        <w:t xml:space="preserve">zamieścił w Biuletynie Zamówień Publicznych </w:t>
      </w:r>
      <w:r w:rsidR="00797BE3" w:rsidRPr="007722D9">
        <w:rPr>
          <w:rFonts w:ascii="Calibri Light" w:hAnsi="Calibri Light" w:cs="Calibri Light"/>
          <w:sz w:val="18"/>
          <w:szCs w:val="18"/>
        </w:rPr>
        <w:t xml:space="preserve">ogłoszenia o </w:t>
      </w:r>
      <w:r w:rsidRPr="007722D9">
        <w:rPr>
          <w:rFonts w:ascii="Calibri Light" w:hAnsi="Calibri Light" w:cs="Calibri Light"/>
          <w:sz w:val="18"/>
          <w:szCs w:val="18"/>
        </w:rPr>
        <w:t>wyniku postępowania</w:t>
      </w:r>
      <w:r w:rsidR="00797BE3" w:rsidRPr="007722D9">
        <w:rPr>
          <w:rFonts w:ascii="Calibri Light" w:hAnsi="Calibri Light" w:cs="Calibri Light"/>
          <w:sz w:val="18"/>
          <w:szCs w:val="18"/>
        </w:rPr>
        <w:t>.</w:t>
      </w:r>
    </w:p>
    <w:p w14:paraId="5B6E0572" w14:textId="77777777" w:rsidR="00797BE3" w:rsidRPr="007722D9" w:rsidRDefault="00797BE3"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Szczegółowe zasady postępowania po wniesieniu odwołania określają stosowne przepisy Działu </w:t>
      </w:r>
      <w:r w:rsidR="00F804DC" w:rsidRPr="007722D9">
        <w:rPr>
          <w:rFonts w:ascii="Calibri Light" w:hAnsi="Calibri Light" w:cs="Calibri Light"/>
          <w:sz w:val="18"/>
          <w:szCs w:val="18"/>
        </w:rPr>
        <w:t>IX ustawy</w:t>
      </w:r>
      <w:r w:rsidRPr="007722D9">
        <w:rPr>
          <w:rFonts w:ascii="Calibri Light" w:hAnsi="Calibri Light" w:cs="Calibri Light"/>
          <w:sz w:val="18"/>
          <w:szCs w:val="18"/>
        </w:rPr>
        <w:t xml:space="preserve"> </w:t>
      </w:r>
      <w:proofErr w:type="spellStart"/>
      <w:r w:rsidR="004F49F7" w:rsidRPr="007722D9">
        <w:rPr>
          <w:rFonts w:ascii="Calibri Light" w:hAnsi="Calibri Light" w:cs="Calibri Light"/>
          <w:sz w:val="18"/>
          <w:szCs w:val="18"/>
        </w:rPr>
        <w:t>Pzp</w:t>
      </w:r>
      <w:proofErr w:type="spellEnd"/>
      <w:r w:rsidRPr="007722D9">
        <w:rPr>
          <w:rFonts w:ascii="Calibri Light" w:hAnsi="Calibri Light" w:cs="Calibri Light"/>
          <w:sz w:val="18"/>
          <w:szCs w:val="18"/>
        </w:rPr>
        <w:t>.</w:t>
      </w:r>
    </w:p>
    <w:p w14:paraId="26D3D17D" w14:textId="77777777" w:rsidR="00797BE3" w:rsidRPr="007722D9" w:rsidRDefault="00797BE3"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Na orzeczenie Krajowej Izby Odwoławczej</w:t>
      </w:r>
      <w:r w:rsidR="00D634C3" w:rsidRPr="007722D9">
        <w:rPr>
          <w:rFonts w:ascii="Calibri Light" w:hAnsi="Calibri Light" w:cs="Calibri Light"/>
          <w:sz w:val="18"/>
          <w:szCs w:val="18"/>
        </w:rPr>
        <w:t xml:space="preserve"> oraz postanowienie Prezesa Izby, o którym mowa w art. 519 ust. 1 ustawy </w:t>
      </w:r>
      <w:proofErr w:type="spellStart"/>
      <w:r w:rsidR="00D634C3" w:rsidRPr="007722D9">
        <w:rPr>
          <w:rFonts w:ascii="Calibri Light" w:hAnsi="Calibri Light" w:cs="Calibri Light"/>
          <w:sz w:val="18"/>
          <w:szCs w:val="18"/>
        </w:rPr>
        <w:t>Pzp</w:t>
      </w:r>
      <w:proofErr w:type="spellEnd"/>
      <w:r w:rsidRPr="007722D9">
        <w:rPr>
          <w:rFonts w:ascii="Calibri Light" w:hAnsi="Calibri Light" w:cs="Calibri Light"/>
          <w:sz w:val="18"/>
          <w:szCs w:val="18"/>
        </w:rPr>
        <w:t>, stronom oraz uczestnikom postępowania odwoławczego przysługuje skarga do sądu.</w:t>
      </w:r>
    </w:p>
    <w:p w14:paraId="6FC89FC2" w14:textId="49A480ED" w:rsidR="00FA5200" w:rsidRPr="007722D9" w:rsidRDefault="00797BE3" w:rsidP="00C80EED">
      <w:pPr>
        <w:pStyle w:val="Akapitzlist"/>
        <w:numPr>
          <w:ilvl w:val="1"/>
          <w:numId w:val="15"/>
        </w:numPr>
        <w:spacing w:before="120" w:line="240" w:lineRule="auto"/>
        <w:ind w:left="567" w:hanging="567"/>
        <w:jc w:val="both"/>
        <w:rPr>
          <w:rFonts w:ascii="Calibri Light" w:hAnsi="Calibri Light" w:cs="Calibri Light"/>
          <w:sz w:val="18"/>
          <w:szCs w:val="18"/>
        </w:rPr>
      </w:pPr>
      <w:r w:rsidRPr="007722D9">
        <w:rPr>
          <w:rFonts w:ascii="Calibri Light" w:hAnsi="Calibri Light" w:cs="Calibri Light"/>
          <w:sz w:val="18"/>
          <w:szCs w:val="18"/>
        </w:rPr>
        <w:t xml:space="preserve">Skargę wnosi się do </w:t>
      </w:r>
      <w:r w:rsidR="00D634C3" w:rsidRPr="007722D9">
        <w:rPr>
          <w:rFonts w:ascii="Calibri Light" w:hAnsi="Calibri Light" w:cs="Calibri Light"/>
          <w:sz w:val="18"/>
          <w:szCs w:val="18"/>
        </w:rPr>
        <w:t>S</w:t>
      </w:r>
      <w:r w:rsidRPr="007722D9">
        <w:rPr>
          <w:rFonts w:ascii="Calibri Light" w:hAnsi="Calibri Light" w:cs="Calibri Light"/>
          <w:sz w:val="18"/>
          <w:szCs w:val="18"/>
        </w:rPr>
        <w:t xml:space="preserve">ądu </w:t>
      </w:r>
      <w:r w:rsidR="00D634C3" w:rsidRPr="007722D9">
        <w:rPr>
          <w:rFonts w:ascii="Calibri Light" w:hAnsi="Calibri Light" w:cs="Calibri Light"/>
          <w:sz w:val="18"/>
          <w:szCs w:val="18"/>
        </w:rPr>
        <w:t>O</w:t>
      </w:r>
      <w:r w:rsidRPr="007722D9">
        <w:rPr>
          <w:rFonts w:ascii="Calibri Light" w:hAnsi="Calibri Light" w:cs="Calibri Light"/>
          <w:sz w:val="18"/>
          <w:szCs w:val="18"/>
        </w:rPr>
        <w:t xml:space="preserve">kręgowego </w:t>
      </w:r>
      <w:r w:rsidR="00D634C3" w:rsidRPr="007722D9">
        <w:rPr>
          <w:rFonts w:ascii="Calibri Light" w:hAnsi="Calibri Light" w:cs="Calibri Light"/>
          <w:sz w:val="18"/>
          <w:szCs w:val="18"/>
        </w:rPr>
        <w:t>w Warszawie – sądu zamówień publicznych</w:t>
      </w:r>
      <w:r w:rsidRPr="007722D9">
        <w:rPr>
          <w:rFonts w:ascii="Calibri Light" w:hAnsi="Calibri Light" w:cs="Calibri Light"/>
          <w:sz w:val="18"/>
          <w:szCs w:val="18"/>
        </w:rPr>
        <w:t xml:space="preserve">, za pośrednictwem Prezesa Krajowej Izby Odwoławczej w terminie </w:t>
      </w:r>
      <w:r w:rsidR="00D634C3" w:rsidRPr="007722D9">
        <w:rPr>
          <w:rFonts w:ascii="Calibri Light" w:hAnsi="Calibri Light" w:cs="Calibri Light"/>
          <w:sz w:val="18"/>
          <w:szCs w:val="18"/>
        </w:rPr>
        <w:t>14</w:t>
      </w:r>
      <w:r w:rsidRPr="007722D9">
        <w:rPr>
          <w:rFonts w:ascii="Calibri Light" w:hAnsi="Calibri Light" w:cs="Calibri Light"/>
          <w:sz w:val="18"/>
          <w:szCs w:val="18"/>
        </w:rPr>
        <w:t xml:space="preserve"> dni od dnia doręczenia orzeczenia Krajowej Izby Odwoławczej</w:t>
      </w:r>
      <w:r w:rsidR="00D634C3" w:rsidRPr="007722D9">
        <w:rPr>
          <w:rFonts w:ascii="Calibri Light" w:hAnsi="Calibri Light" w:cs="Calibri Light"/>
          <w:sz w:val="18"/>
          <w:szCs w:val="18"/>
        </w:rPr>
        <w:t xml:space="preserve"> lub postanowienia Prezesa Izby, o którym mowa w art. 519 ust. 1 ustawy </w:t>
      </w:r>
      <w:proofErr w:type="spellStart"/>
      <w:r w:rsidR="00D634C3" w:rsidRPr="007722D9">
        <w:rPr>
          <w:rFonts w:ascii="Calibri Light" w:hAnsi="Calibri Light" w:cs="Calibri Light"/>
          <w:sz w:val="18"/>
          <w:szCs w:val="18"/>
        </w:rPr>
        <w:t>Pzp</w:t>
      </w:r>
      <w:proofErr w:type="spellEnd"/>
      <w:r w:rsidRPr="007722D9">
        <w:rPr>
          <w:rFonts w:ascii="Calibri Light" w:hAnsi="Calibri Light" w:cs="Calibri Light"/>
          <w:sz w:val="18"/>
          <w:szCs w:val="18"/>
        </w:rPr>
        <w:t>, przesyłając jednocześnie jej odpis przeciwnikowi skargi. Złożenie skargi w placówce pocztowej operatora wyznaczonego w rozumieniu ustawy z</w:t>
      </w:r>
      <w:r w:rsidR="003F51E8" w:rsidRPr="007722D9">
        <w:rPr>
          <w:rFonts w:ascii="Calibri Light" w:hAnsi="Calibri Light" w:cs="Calibri Light"/>
          <w:sz w:val="18"/>
          <w:szCs w:val="18"/>
        </w:rPr>
        <w:t> </w:t>
      </w:r>
      <w:r w:rsidRPr="007722D9">
        <w:rPr>
          <w:rFonts w:ascii="Calibri Light" w:hAnsi="Calibri Light" w:cs="Calibri Light"/>
          <w:sz w:val="18"/>
          <w:szCs w:val="18"/>
        </w:rPr>
        <w:t>dnia 23</w:t>
      </w:r>
      <w:r w:rsidR="003F51E8" w:rsidRPr="007722D9">
        <w:rPr>
          <w:rFonts w:ascii="Calibri Light" w:hAnsi="Calibri Light" w:cs="Calibri Light"/>
          <w:sz w:val="18"/>
          <w:szCs w:val="18"/>
        </w:rPr>
        <w:t> </w:t>
      </w:r>
      <w:r w:rsidRPr="007722D9">
        <w:rPr>
          <w:rFonts w:ascii="Calibri Light" w:hAnsi="Calibri Light" w:cs="Calibri Light"/>
          <w:sz w:val="18"/>
          <w:szCs w:val="18"/>
        </w:rPr>
        <w:t>list</w:t>
      </w:r>
      <w:r w:rsidR="002E2AEC" w:rsidRPr="007722D9">
        <w:rPr>
          <w:rFonts w:ascii="Calibri Light" w:hAnsi="Calibri Light" w:cs="Calibri Light"/>
          <w:sz w:val="18"/>
          <w:szCs w:val="18"/>
        </w:rPr>
        <w:t>opada 2012</w:t>
      </w:r>
      <w:r w:rsidR="003F51E8" w:rsidRPr="007722D9">
        <w:rPr>
          <w:rFonts w:ascii="Calibri Light" w:hAnsi="Calibri Light" w:cs="Calibri Light"/>
          <w:sz w:val="18"/>
          <w:szCs w:val="18"/>
        </w:rPr>
        <w:t> </w:t>
      </w:r>
      <w:r w:rsidR="002E2AEC" w:rsidRPr="007722D9">
        <w:rPr>
          <w:rFonts w:ascii="Calibri Light" w:hAnsi="Calibri Light" w:cs="Calibri Light"/>
          <w:sz w:val="18"/>
          <w:szCs w:val="18"/>
        </w:rPr>
        <w:t xml:space="preserve">r. - Prawo pocztowe </w:t>
      </w:r>
      <w:r w:rsidRPr="007722D9">
        <w:rPr>
          <w:rFonts w:ascii="Calibri Light" w:hAnsi="Calibri Light" w:cs="Calibri Light"/>
          <w:sz w:val="18"/>
          <w:szCs w:val="18"/>
        </w:rPr>
        <w:t>jest równoznac</w:t>
      </w:r>
      <w:r w:rsidR="007F6BBC" w:rsidRPr="007722D9">
        <w:rPr>
          <w:rFonts w:ascii="Calibri Light" w:hAnsi="Calibri Light" w:cs="Calibri Light"/>
          <w:sz w:val="18"/>
          <w:szCs w:val="18"/>
        </w:rPr>
        <w:t>zne z jej wniesieniem.</w:t>
      </w:r>
      <w:r w:rsidR="00FA5200" w:rsidRPr="007722D9">
        <w:rPr>
          <w:rFonts w:ascii="Calibri Light" w:hAnsi="Calibri Light" w:cs="Calibri Light"/>
          <w:sz w:val="18"/>
          <w:szCs w:val="18"/>
        </w:rPr>
        <w:br w:type="page"/>
      </w:r>
    </w:p>
    <w:p w14:paraId="7EA5D381" w14:textId="77777777" w:rsidR="008B366E" w:rsidRPr="007722D9" w:rsidRDefault="008B366E" w:rsidP="00EC0DBE">
      <w:pPr>
        <w:pStyle w:val="Tekstpodstawowy"/>
        <w:jc w:val="right"/>
        <w:rPr>
          <w:rFonts w:ascii="Calibri Light" w:hAnsi="Calibri Light" w:cs="Calibri Light"/>
          <w:sz w:val="18"/>
          <w:szCs w:val="18"/>
        </w:rPr>
      </w:pPr>
      <w:r w:rsidRPr="007722D9">
        <w:rPr>
          <w:rFonts w:ascii="Calibri Light" w:hAnsi="Calibri Light" w:cs="Calibri Light"/>
          <w:sz w:val="18"/>
          <w:szCs w:val="18"/>
        </w:rPr>
        <w:lastRenderedPageBreak/>
        <w:t>Załącznik nr 1</w:t>
      </w:r>
    </w:p>
    <w:p w14:paraId="3B6AC43C" w14:textId="4AB71858" w:rsidR="00C74183" w:rsidRPr="007722D9" w:rsidRDefault="00C74183" w:rsidP="00BA582A">
      <w:pPr>
        <w:pStyle w:val="Tekstpodstawowy"/>
        <w:tabs>
          <w:tab w:val="left" w:pos="3381"/>
          <w:tab w:val="right" w:pos="9212"/>
        </w:tabs>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051A16" w:rsidRPr="007722D9" w14:paraId="23700944" w14:textId="77777777" w:rsidTr="00CF2462">
        <w:trPr>
          <w:trHeight w:val="1149"/>
        </w:trPr>
        <w:tc>
          <w:tcPr>
            <w:tcW w:w="5000" w:type="pct"/>
            <w:shd w:val="clear" w:color="auto" w:fill="D9D9D9" w:themeFill="background1" w:themeFillShade="D9"/>
            <w:vAlign w:val="center"/>
          </w:tcPr>
          <w:p w14:paraId="0FB76E37" w14:textId="77777777" w:rsidR="00051A16" w:rsidRPr="007722D9" w:rsidRDefault="00051A16" w:rsidP="00CF2462">
            <w:pPr>
              <w:ind w:right="73"/>
              <w:jc w:val="center"/>
              <w:rPr>
                <w:rFonts w:ascii="Calibri Light" w:hAnsi="Calibri Light" w:cs="Calibri Light"/>
                <w:b/>
                <w:sz w:val="20"/>
                <w:szCs w:val="20"/>
              </w:rPr>
            </w:pPr>
            <w:r w:rsidRPr="007722D9">
              <w:rPr>
                <w:rFonts w:ascii="Calibri Light" w:hAnsi="Calibri Light" w:cs="Calibri Light"/>
                <w:b/>
                <w:sz w:val="20"/>
                <w:szCs w:val="20"/>
              </w:rPr>
              <w:t>OŚWIADCZENIE</w:t>
            </w:r>
            <w:r w:rsidRPr="007722D9">
              <w:rPr>
                <w:rStyle w:val="Odwoanieprzypisudolnego"/>
                <w:rFonts w:ascii="Calibri Light" w:hAnsi="Calibri Light" w:cs="Calibri Light"/>
                <w:sz w:val="20"/>
                <w:szCs w:val="20"/>
              </w:rPr>
              <w:footnoteReference w:id="1"/>
            </w:r>
          </w:p>
          <w:p w14:paraId="0B0BF8EB" w14:textId="77777777" w:rsidR="00051A16" w:rsidRPr="007722D9" w:rsidRDefault="00051A16" w:rsidP="00CF2462">
            <w:pPr>
              <w:jc w:val="center"/>
              <w:rPr>
                <w:rFonts w:ascii="Calibri Light" w:hAnsi="Calibri Light" w:cs="Calibri Light"/>
                <w:b/>
                <w:bCs/>
                <w:iCs/>
                <w:sz w:val="20"/>
                <w:szCs w:val="20"/>
              </w:rPr>
            </w:pPr>
            <w:r w:rsidRPr="007722D9">
              <w:rPr>
                <w:rFonts w:ascii="Calibri Light" w:hAnsi="Calibri Light" w:cs="Calibri Light"/>
                <w:b/>
                <w:bCs/>
                <w:iCs/>
                <w:sz w:val="20"/>
                <w:szCs w:val="20"/>
              </w:rPr>
              <w:t xml:space="preserve">o którym mowa w art. 125 ust. 1 ustawy </w:t>
            </w:r>
            <w:proofErr w:type="spellStart"/>
            <w:r w:rsidRPr="007722D9">
              <w:rPr>
                <w:rFonts w:ascii="Calibri Light" w:hAnsi="Calibri Light" w:cs="Calibri Light"/>
                <w:b/>
                <w:bCs/>
                <w:iCs/>
                <w:sz w:val="20"/>
                <w:szCs w:val="20"/>
              </w:rPr>
              <w:t>Pzp</w:t>
            </w:r>
            <w:proofErr w:type="spellEnd"/>
            <w:r w:rsidRPr="007722D9">
              <w:rPr>
                <w:rFonts w:ascii="Calibri Light" w:hAnsi="Calibri Light" w:cs="Calibri Light"/>
                <w:b/>
                <w:bCs/>
                <w:iCs/>
                <w:sz w:val="20"/>
                <w:szCs w:val="20"/>
              </w:rPr>
              <w:t xml:space="preserve"> </w:t>
            </w:r>
          </w:p>
          <w:p w14:paraId="6559070A" w14:textId="4F9B9734" w:rsidR="00051A16" w:rsidRPr="007722D9" w:rsidRDefault="00051A16" w:rsidP="00CF2462">
            <w:pPr>
              <w:jc w:val="center"/>
              <w:rPr>
                <w:rFonts w:ascii="Calibri Light" w:hAnsi="Calibri Light" w:cs="Calibri Light"/>
                <w:b/>
                <w:bCs/>
                <w:iCs/>
                <w:sz w:val="18"/>
                <w:szCs w:val="18"/>
              </w:rPr>
            </w:pPr>
            <w:r w:rsidRPr="007722D9">
              <w:rPr>
                <w:rFonts w:ascii="Calibri Light" w:hAnsi="Calibri Light" w:cs="Calibri Light"/>
                <w:b/>
                <w:sz w:val="20"/>
                <w:szCs w:val="20"/>
              </w:rPr>
              <w:t xml:space="preserve">dla zadania nr </w:t>
            </w:r>
            <w:r w:rsidR="008B6F78" w:rsidRPr="007722D9">
              <w:rPr>
                <w:rFonts w:ascii="Calibri Light" w:hAnsi="Calibri Light" w:cs="Calibri Light"/>
                <w:b/>
                <w:sz w:val="20"/>
                <w:szCs w:val="20"/>
              </w:rPr>
              <w:t>………….</w:t>
            </w:r>
          </w:p>
        </w:tc>
      </w:tr>
    </w:tbl>
    <w:p w14:paraId="1C202822" w14:textId="77777777" w:rsidR="00051A16" w:rsidRPr="007722D9" w:rsidRDefault="00051A16" w:rsidP="00051A16">
      <w:pPr>
        <w:pStyle w:val="Zwykytekst"/>
        <w:suppressAutoHyphens/>
        <w:spacing w:before="120" w:after="120" w:line="360" w:lineRule="auto"/>
        <w:jc w:val="both"/>
        <w:rPr>
          <w:rFonts w:ascii="Calibri Light" w:hAnsi="Calibri Light" w:cs="Calibri Light"/>
          <w:b/>
          <w:sz w:val="18"/>
          <w:szCs w:val="18"/>
        </w:rPr>
      </w:pPr>
    </w:p>
    <w:p w14:paraId="40F40D86" w14:textId="18A5ECEC" w:rsidR="00051A16" w:rsidRPr="007722D9" w:rsidRDefault="00051A16" w:rsidP="00570CB0">
      <w:pPr>
        <w:widowControl w:val="0"/>
        <w:spacing w:before="60"/>
        <w:jc w:val="both"/>
        <w:outlineLvl w:val="0"/>
        <w:rPr>
          <w:rFonts w:ascii="Calibri Light" w:hAnsi="Calibri Light" w:cs="Calibri Light"/>
          <w:bCs/>
          <w:spacing w:val="4"/>
          <w:sz w:val="18"/>
          <w:szCs w:val="18"/>
        </w:rPr>
      </w:pPr>
      <w:r w:rsidRPr="007722D9">
        <w:rPr>
          <w:rFonts w:ascii="Calibri Light" w:hAnsi="Calibri Light" w:cs="Calibri Light"/>
          <w:spacing w:val="4"/>
          <w:sz w:val="18"/>
          <w:szCs w:val="18"/>
        </w:rPr>
        <w:t>Nazwa postępowania:</w:t>
      </w:r>
      <w:r w:rsidRPr="007722D9">
        <w:rPr>
          <w:rFonts w:ascii="Calibri Light" w:hAnsi="Calibri Light" w:cs="Calibri Light"/>
          <w:b/>
          <w:spacing w:val="4"/>
          <w:sz w:val="18"/>
          <w:szCs w:val="18"/>
        </w:rPr>
        <w:t xml:space="preserve"> </w:t>
      </w:r>
      <w:r w:rsidR="00570CB0" w:rsidRPr="007722D9">
        <w:rPr>
          <w:rFonts w:ascii="Calibri Light" w:hAnsi="Calibri Light" w:cs="Calibri Light"/>
          <w:b/>
          <w:sz w:val="18"/>
          <w:szCs w:val="18"/>
        </w:rPr>
        <w:t xml:space="preserve">Sukcesywna dostawa produktów spożywczych dla potrzeb </w:t>
      </w:r>
      <w:r w:rsidR="00986AA6" w:rsidRPr="007722D9">
        <w:rPr>
          <w:rFonts w:ascii="Calibri Light" w:hAnsi="Calibri Light" w:cs="Calibri Light"/>
          <w:b/>
          <w:sz w:val="18"/>
          <w:szCs w:val="18"/>
        </w:rPr>
        <w:t xml:space="preserve">Szkoły Podstawowej nr 97 im. Jana Brzechwy we Wrocławiu </w:t>
      </w:r>
      <w:r w:rsidR="00570CB0" w:rsidRPr="007722D9">
        <w:rPr>
          <w:rFonts w:ascii="Calibri Light" w:hAnsi="Calibri Light" w:cs="Calibri Light"/>
          <w:b/>
          <w:sz w:val="18"/>
          <w:szCs w:val="18"/>
        </w:rPr>
        <w:t>w 202</w:t>
      </w:r>
      <w:r w:rsidR="00CA2E0E">
        <w:rPr>
          <w:rFonts w:ascii="Calibri Light" w:hAnsi="Calibri Light" w:cs="Calibri Light"/>
          <w:b/>
          <w:sz w:val="18"/>
          <w:szCs w:val="18"/>
        </w:rPr>
        <w:t>6</w:t>
      </w:r>
      <w:r w:rsidR="00570CB0" w:rsidRPr="007722D9">
        <w:rPr>
          <w:rFonts w:ascii="Calibri Light" w:hAnsi="Calibri Light" w:cs="Calibri Light"/>
          <w:b/>
          <w:sz w:val="18"/>
          <w:szCs w:val="18"/>
        </w:rPr>
        <w:t xml:space="preserve"> roku z podziałem na zadania.</w:t>
      </w:r>
    </w:p>
    <w:p w14:paraId="45F3F762" w14:textId="77777777" w:rsidR="00570CB0" w:rsidRPr="007722D9" w:rsidRDefault="00570CB0" w:rsidP="00051A16">
      <w:pPr>
        <w:spacing w:line="360" w:lineRule="auto"/>
        <w:jc w:val="both"/>
        <w:rPr>
          <w:rFonts w:ascii="Calibri Light" w:hAnsi="Calibri Light" w:cs="Calibri Light"/>
          <w:bCs/>
          <w:spacing w:val="4"/>
          <w:sz w:val="18"/>
          <w:szCs w:val="18"/>
        </w:rPr>
      </w:pPr>
    </w:p>
    <w:p w14:paraId="6DB796A8" w14:textId="28259C90" w:rsidR="00051A16" w:rsidRPr="007722D9" w:rsidRDefault="00051A16" w:rsidP="00051A16">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Nazwa i adres Wykonawcy:</w:t>
      </w:r>
    </w:p>
    <w:p w14:paraId="371BA816" w14:textId="77777777" w:rsidR="00051A16" w:rsidRPr="007722D9" w:rsidRDefault="00051A16" w:rsidP="00051A16">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w:t>
      </w:r>
    </w:p>
    <w:p w14:paraId="5E32CB72" w14:textId="71A6E139"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pacing w:val="4"/>
          <w:sz w:val="18"/>
          <w:szCs w:val="18"/>
        </w:rPr>
        <w:t xml:space="preserve">Oświadczam, że nie podlegam wykluczeniu z postępowania na podstawie art. 108 ust. 1 oraz art. 109 ust. 1 ustawy </w:t>
      </w:r>
      <w:proofErr w:type="spellStart"/>
      <w:r w:rsidRPr="007722D9">
        <w:rPr>
          <w:rFonts w:ascii="Calibri Light" w:hAnsi="Calibri Light" w:cs="Calibri Light"/>
          <w:spacing w:val="4"/>
          <w:sz w:val="18"/>
          <w:szCs w:val="18"/>
        </w:rPr>
        <w:t>Pzp</w:t>
      </w:r>
      <w:proofErr w:type="spellEnd"/>
      <w:r w:rsidRPr="007722D9">
        <w:rPr>
          <w:rFonts w:ascii="Calibri Light" w:hAnsi="Calibri Light" w:cs="Calibri Light"/>
          <w:sz w:val="18"/>
          <w:szCs w:val="18"/>
        </w:rPr>
        <w:t xml:space="preserve"> w zakresie wskazanym przez Zamawiającego w SWZ</w:t>
      </w:r>
      <w:r w:rsidR="00E7739A" w:rsidRPr="007722D9">
        <w:rPr>
          <w:rFonts w:ascii="Calibri Light" w:hAnsi="Calibri Light" w:cs="Calibri Light"/>
          <w:spacing w:val="4"/>
          <w:sz w:val="18"/>
          <w:szCs w:val="18"/>
        </w:rPr>
        <w:t>.</w:t>
      </w:r>
    </w:p>
    <w:p w14:paraId="09A1D3C5" w14:textId="4906842D" w:rsidR="00E7739A" w:rsidRPr="007722D9" w:rsidRDefault="00E7739A" w:rsidP="00E7739A">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pacing w:val="4"/>
          <w:sz w:val="18"/>
          <w:szCs w:val="18"/>
        </w:rPr>
        <w:t>Oświadczam, że nie zachodzą w stosunku do mnie przesłanki wykluczenia z postępowania na podstawie art. 7 ust. 1 ustawy z dnia 13 kwietnia 2022r. o szczególnych rozwiązaniach w zakresie przeciwdziałania wspieraniu agresji na Ukrainę oraz służących ochronie bezpieczeństwa narodowego.</w:t>
      </w:r>
    </w:p>
    <w:p w14:paraId="5DB3B525" w14:textId="3E64B6FE"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pacing w:val="4"/>
          <w:sz w:val="18"/>
          <w:szCs w:val="18"/>
        </w:rPr>
        <w:t xml:space="preserve">Oświadczam, że zachodzą wobec mnie podstawy wykluczenia z postępowania na podstawie art. …………. ustawy </w:t>
      </w:r>
      <w:proofErr w:type="spellStart"/>
      <w:r w:rsidRPr="007722D9">
        <w:rPr>
          <w:rFonts w:ascii="Calibri Light" w:hAnsi="Calibri Light" w:cs="Calibri Light"/>
          <w:spacing w:val="4"/>
          <w:sz w:val="18"/>
          <w:szCs w:val="18"/>
        </w:rPr>
        <w:t>Pzp</w:t>
      </w:r>
      <w:proofErr w:type="spellEnd"/>
      <w:r w:rsidRPr="007722D9">
        <w:rPr>
          <w:rStyle w:val="Odwoanieprzypisudolnego"/>
          <w:rFonts w:ascii="Calibri Light" w:hAnsi="Calibri Light" w:cs="Calibri Light"/>
          <w:spacing w:val="4"/>
          <w:sz w:val="18"/>
          <w:szCs w:val="18"/>
        </w:rPr>
        <w:footnoteReference w:id="2"/>
      </w:r>
      <w:r w:rsidRPr="007722D9">
        <w:rPr>
          <w:rFonts w:ascii="Calibri Light" w:hAnsi="Calibri Light" w:cs="Calibri Light"/>
          <w:spacing w:val="4"/>
          <w:sz w:val="18"/>
          <w:szCs w:val="18"/>
        </w:rPr>
        <w:t xml:space="preserve">. Jednocześnie oświadczam, że w związku z ww. okolicznością, na podstawie art. 110 ust. 2 ustawy </w:t>
      </w:r>
      <w:proofErr w:type="spellStart"/>
      <w:r w:rsidRPr="007722D9">
        <w:rPr>
          <w:rFonts w:ascii="Calibri Light" w:hAnsi="Calibri Light" w:cs="Calibri Light"/>
          <w:spacing w:val="4"/>
          <w:sz w:val="18"/>
          <w:szCs w:val="18"/>
        </w:rPr>
        <w:t>Pzp</w:t>
      </w:r>
      <w:proofErr w:type="spellEnd"/>
      <w:r w:rsidRPr="007722D9">
        <w:rPr>
          <w:rFonts w:ascii="Calibri Light" w:hAnsi="Calibri Light" w:cs="Calibri Light"/>
          <w:spacing w:val="4"/>
          <w:sz w:val="18"/>
          <w:szCs w:val="18"/>
        </w:rPr>
        <w:t xml:space="preserve"> podjąłem następujące środki naprawcze: …………………………………………………………………………………</w:t>
      </w:r>
      <w:r w:rsidR="00E7739A" w:rsidRPr="007722D9">
        <w:rPr>
          <w:rFonts w:ascii="Calibri Light" w:hAnsi="Calibri Light" w:cs="Calibri Light"/>
          <w:spacing w:val="4"/>
          <w:sz w:val="18"/>
          <w:szCs w:val="18"/>
        </w:rPr>
        <w:t xml:space="preserve"> .</w:t>
      </w:r>
    </w:p>
    <w:p w14:paraId="52393963" w14:textId="2BE29C0A"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z w:val="18"/>
          <w:szCs w:val="18"/>
        </w:rPr>
        <w:t>Oświadczam, że spełniam warunki udziału w postępowaniu w zakresie wskazanym przez Zamawiającego w SWZ</w:t>
      </w:r>
      <w:r w:rsidR="00E7739A" w:rsidRPr="007722D9">
        <w:rPr>
          <w:rFonts w:ascii="Calibri Light" w:hAnsi="Calibri Light" w:cs="Calibri Light"/>
          <w:sz w:val="18"/>
          <w:szCs w:val="18"/>
        </w:rPr>
        <w:t>.</w:t>
      </w:r>
    </w:p>
    <w:p w14:paraId="785B68D9" w14:textId="77777777"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pacing w:val="4"/>
          <w:sz w:val="18"/>
          <w:szCs w:val="18"/>
        </w:rPr>
        <w:t>Oświadczam, że podmiotowe środki dowodowe, tj.: ………………………………………… Zamawiający może uzyskać za pomocą bezpłatnych i ogólnodostępnych baz danych dostępnych pod adresem: ………………………………………………….. .</w:t>
      </w:r>
    </w:p>
    <w:p w14:paraId="65D23D86" w14:textId="2FFBCF09"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z w:val="18"/>
          <w:szCs w:val="18"/>
        </w:rPr>
        <w:t>Oświadczam, że w celu potwierdzenia spełniania warunków udziału w postępowaniu wskazanych przez Zamawiającego w</w:t>
      </w:r>
      <w:r w:rsidR="00163443" w:rsidRPr="007722D9">
        <w:rPr>
          <w:rFonts w:ascii="Calibri Light" w:hAnsi="Calibri Light" w:cs="Calibri Light"/>
          <w:sz w:val="18"/>
          <w:szCs w:val="18"/>
        </w:rPr>
        <w:t> </w:t>
      </w:r>
      <w:r w:rsidRPr="007722D9">
        <w:rPr>
          <w:rFonts w:ascii="Calibri Light" w:hAnsi="Calibri Light" w:cs="Calibri Light"/>
          <w:sz w:val="18"/>
          <w:szCs w:val="18"/>
        </w:rPr>
        <w:t>SWZ, polegam na zdolnościach następujących podmiotów udost</w:t>
      </w:r>
      <w:r w:rsidR="00BF09B3" w:rsidRPr="007722D9">
        <w:rPr>
          <w:rFonts w:ascii="Calibri Light" w:hAnsi="Calibri Light" w:cs="Calibri Light"/>
          <w:sz w:val="18"/>
          <w:szCs w:val="18"/>
        </w:rPr>
        <w:t>ę</w:t>
      </w:r>
      <w:r w:rsidRPr="007722D9">
        <w:rPr>
          <w:rFonts w:ascii="Calibri Light" w:hAnsi="Calibri Light" w:cs="Calibri Light"/>
          <w:sz w:val="18"/>
          <w:szCs w:val="18"/>
        </w:rPr>
        <w:t>pniających zasoby</w:t>
      </w:r>
      <w:r w:rsidRPr="007722D9">
        <w:rPr>
          <w:rStyle w:val="Odwoanieprzypisudolnego"/>
          <w:rFonts w:ascii="Calibri Light" w:hAnsi="Calibri Light" w:cs="Calibri Light"/>
          <w:sz w:val="18"/>
          <w:szCs w:val="18"/>
        </w:rPr>
        <w:footnoteReference w:id="3"/>
      </w:r>
      <w:r w:rsidRPr="007722D9">
        <w:rPr>
          <w:rFonts w:ascii="Calibri Light" w:hAnsi="Calibri Light" w:cs="Calibri Light"/>
          <w:sz w:val="18"/>
          <w:szCs w:val="18"/>
        </w:rPr>
        <w:t>:</w:t>
      </w:r>
    </w:p>
    <w:tbl>
      <w:tblPr>
        <w:tblStyle w:val="Tabela-Siatka"/>
        <w:tblW w:w="5000" w:type="pct"/>
        <w:tblLook w:val="04A0" w:firstRow="1" w:lastRow="0" w:firstColumn="1" w:lastColumn="0" w:noHBand="0" w:noVBand="1"/>
      </w:tblPr>
      <w:tblGrid>
        <w:gridCol w:w="4659"/>
        <w:gridCol w:w="4685"/>
      </w:tblGrid>
      <w:tr w:rsidR="00051A16" w:rsidRPr="007722D9" w14:paraId="5F2DEACD" w14:textId="77777777" w:rsidTr="00CF2462">
        <w:trPr>
          <w:trHeight w:val="214"/>
        </w:trPr>
        <w:tc>
          <w:tcPr>
            <w:tcW w:w="2493" w:type="pct"/>
            <w:shd w:val="clear" w:color="auto" w:fill="D9D9D9" w:themeFill="background1" w:themeFillShade="D9"/>
          </w:tcPr>
          <w:p w14:paraId="4D8F1EB6" w14:textId="77777777" w:rsidR="00051A16" w:rsidRPr="007722D9" w:rsidRDefault="00051A16" w:rsidP="00CF2462">
            <w:pPr>
              <w:pStyle w:val="Zwykytekst"/>
              <w:suppressAutoHyphens/>
              <w:spacing w:before="120" w:after="120" w:line="276" w:lineRule="auto"/>
              <w:jc w:val="center"/>
              <w:rPr>
                <w:rFonts w:ascii="Calibri Light" w:hAnsi="Calibri Light" w:cs="Calibri Light"/>
                <w:spacing w:val="4"/>
                <w:sz w:val="18"/>
                <w:szCs w:val="18"/>
              </w:rPr>
            </w:pPr>
            <w:r w:rsidRPr="007722D9">
              <w:rPr>
                <w:rFonts w:ascii="Calibri Light" w:hAnsi="Calibri Light" w:cs="Calibri Light"/>
                <w:spacing w:val="4"/>
                <w:sz w:val="18"/>
                <w:szCs w:val="18"/>
              </w:rPr>
              <w:t>Nazwa Podmiotu</w:t>
            </w:r>
          </w:p>
        </w:tc>
        <w:tc>
          <w:tcPr>
            <w:tcW w:w="2507" w:type="pct"/>
            <w:shd w:val="clear" w:color="auto" w:fill="D9D9D9" w:themeFill="background1" w:themeFillShade="D9"/>
          </w:tcPr>
          <w:p w14:paraId="069A0E94" w14:textId="77777777" w:rsidR="00051A16" w:rsidRPr="007722D9" w:rsidRDefault="00051A16" w:rsidP="00CF2462">
            <w:pPr>
              <w:pStyle w:val="Zwykytekst"/>
              <w:suppressAutoHyphens/>
              <w:spacing w:before="120" w:after="120" w:line="276" w:lineRule="auto"/>
              <w:jc w:val="center"/>
              <w:rPr>
                <w:rFonts w:ascii="Calibri Light" w:hAnsi="Calibri Light" w:cs="Calibri Light"/>
                <w:spacing w:val="4"/>
                <w:sz w:val="18"/>
                <w:szCs w:val="18"/>
              </w:rPr>
            </w:pPr>
            <w:r w:rsidRPr="007722D9">
              <w:rPr>
                <w:rFonts w:ascii="Calibri Light" w:hAnsi="Calibri Light" w:cs="Calibri Light"/>
                <w:spacing w:val="4"/>
                <w:sz w:val="18"/>
                <w:szCs w:val="18"/>
              </w:rPr>
              <w:t>Zakres udostępnianych zasobów</w:t>
            </w:r>
          </w:p>
        </w:tc>
      </w:tr>
      <w:tr w:rsidR="00051A16" w:rsidRPr="007722D9" w14:paraId="27D97E3B" w14:textId="77777777" w:rsidTr="00CF2462">
        <w:trPr>
          <w:trHeight w:val="278"/>
        </w:trPr>
        <w:tc>
          <w:tcPr>
            <w:tcW w:w="2493" w:type="pct"/>
            <w:vAlign w:val="center"/>
          </w:tcPr>
          <w:p w14:paraId="7F95ACA9" w14:textId="77777777" w:rsidR="00051A16" w:rsidRPr="007722D9"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c>
          <w:tcPr>
            <w:tcW w:w="2507" w:type="pct"/>
            <w:vAlign w:val="center"/>
          </w:tcPr>
          <w:p w14:paraId="2C0DC8B4" w14:textId="77777777" w:rsidR="00051A16" w:rsidRPr="007722D9"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r>
      <w:tr w:rsidR="00051A16" w:rsidRPr="007722D9" w14:paraId="5F4043DD" w14:textId="77777777" w:rsidTr="00CF2462">
        <w:tc>
          <w:tcPr>
            <w:tcW w:w="2493" w:type="pct"/>
          </w:tcPr>
          <w:p w14:paraId="5DCC52EE" w14:textId="77777777" w:rsidR="00051A16" w:rsidRPr="007722D9"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c>
          <w:tcPr>
            <w:tcW w:w="2507" w:type="pct"/>
          </w:tcPr>
          <w:p w14:paraId="029668D4" w14:textId="77777777" w:rsidR="00051A16" w:rsidRPr="007722D9"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r>
    </w:tbl>
    <w:p w14:paraId="3F784DA1" w14:textId="77777777" w:rsidR="00051A16" w:rsidRPr="007722D9" w:rsidRDefault="00051A16" w:rsidP="00C80EED">
      <w:pPr>
        <w:pStyle w:val="Zwykytekst"/>
        <w:numPr>
          <w:ilvl w:val="0"/>
          <w:numId w:val="34"/>
        </w:numPr>
        <w:suppressAutoHyphens/>
        <w:spacing w:before="120" w:after="120" w:line="276" w:lineRule="auto"/>
        <w:ind w:left="426" w:hanging="426"/>
        <w:jc w:val="both"/>
        <w:rPr>
          <w:rFonts w:ascii="Calibri Light" w:hAnsi="Calibri Light" w:cs="Calibri Light"/>
          <w:spacing w:val="4"/>
          <w:sz w:val="18"/>
          <w:szCs w:val="18"/>
        </w:rPr>
      </w:pPr>
      <w:r w:rsidRPr="007722D9">
        <w:rPr>
          <w:rFonts w:ascii="Calibri Light" w:hAnsi="Calibri Light" w:cs="Calibri Light"/>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B138A07" w14:textId="0546E9E4" w:rsidR="00B370BC" w:rsidRPr="007722D9" w:rsidRDefault="00B370BC" w:rsidP="00943E49">
      <w:pPr>
        <w:jc w:val="both"/>
        <w:rPr>
          <w:rFonts w:ascii="Calibri Light" w:hAnsi="Calibri Light" w:cs="Calibri Light"/>
          <w:sz w:val="18"/>
          <w:szCs w:val="18"/>
        </w:rPr>
      </w:pPr>
    </w:p>
    <w:p w14:paraId="67E5D6DE" w14:textId="77777777" w:rsidR="00051A16" w:rsidRPr="007722D9" w:rsidRDefault="00051A16" w:rsidP="00EC0DBE">
      <w:pPr>
        <w:jc w:val="right"/>
        <w:rPr>
          <w:rFonts w:ascii="Calibri Light" w:hAnsi="Calibri Light" w:cs="Calibri Light"/>
          <w:sz w:val="18"/>
          <w:szCs w:val="18"/>
        </w:rPr>
      </w:pPr>
      <w:r w:rsidRPr="007722D9">
        <w:rPr>
          <w:rFonts w:ascii="Calibri Light" w:hAnsi="Calibri Light" w:cs="Calibri Light"/>
          <w:sz w:val="18"/>
          <w:szCs w:val="18"/>
        </w:rPr>
        <w:br w:type="page"/>
      </w:r>
    </w:p>
    <w:p w14:paraId="0C531514" w14:textId="3FFE1D36" w:rsidR="005B677B" w:rsidRPr="007722D9" w:rsidRDefault="005B677B" w:rsidP="005B677B">
      <w:pPr>
        <w:jc w:val="right"/>
        <w:rPr>
          <w:rFonts w:ascii="Calibri Light" w:hAnsi="Calibri Light" w:cs="Calibri Light"/>
          <w:sz w:val="18"/>
          <w:szCs w:val="18"/>
        </w:rPr>
      </w:pPr>
      <w:r w:rsidRPr="007722D9">
        <w:rPr>
          <w:rFonts w:ascii="Calibri Light" w:hAnsi="Calibri Light" w:cs="Calibri Light"/>
          <w:sz w:val="18"/>
          <w:szCs w:val="18"/>
        </w:rPr>
        <w:lastRenderedPageBreak/>
        <w:t xml:space="preserve">Załącznik nr </w:t>
      </w:r>
      <w:r w:rsidR="00EC78C4" w:rsidRPr="007722D9">
        <w:rPr>
          <w:rFonts w:ascii="Calibri Light" w:hAnsi="Calibri Light" w:cs="Calibri Light"/>
          <w:sz w:val="18"/>
          <w:szCs w:val="18"/>
        </w:rPr>
        <w:t>2</w:t>
      </w:r>
    </w:p>
    <w:p w14:paraId="6A5C6127" w14:textId="77777777" w:rsidR="005B677B" w:rsidRPr="007722D9" w:rsidRDefault="005B677B" w:rsidP="005B677B">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B677B" w:rsidRPr="007722D9" w14:paraId="475D629B" w14:textId="77777777" w:rsidTr="00435290">
        <w:trPr>
          <w:trHeight w:val="1149"/>
        </w:trPr>
        <w:tc>
          <w:tcPr>
            <w:tcW w:w="5000" w:type="pct"/>
            <w:shd w:val="clear" w:color="auto" w:fill="CCCCCC"/>
            <w:vAlign w:val="center"/>
          </w:tcPr>
          <w:p w14:paraId="7507FA8B" w14:textId="77777777" w:rsidR="005B677B" w:rsidRPr="007722D9" w:rsidRDefault="005B677B" w:rsidP="00435290">
            <w:pPr>
              <w:jc w:val="center"/>
              <w:rPr>
                <w:rFonts w:ascii="Calibri Light" w:hAnsi="Calibri Light" w:cs="Calibri Light"/>
                <w:b/>
                <w:sz w:val="20"/>
                <w:szCs w:val="20"/>
              </w:rPr>
            </w:pPr>
            <w:r w:rsidRPr="007722D9">
              <w:rPr>
                <w:rFonts w:ascii="Calibri Light" w:hAnsi="Calibri Light" w:cs="Calibri Light"/>
                <w:b/>
                <w:sz w:val="20"/>
                <w:szCs w:val="20"/>
              </w:rPr>
              <w:t>OŚWIADCZENIE WYKONAWCÓW WSPÓLNIE UBIEGAJACYCH SIĘ O UDZIELENIE ZAMÓWIENIA</w:t>
            </w:r>
          </w:p>
          <w:p w14:paraId="4E239D7B" w14:textId="77777777" w:rsidR="005B677B" w:rsidRPr="007722D9" w:rsidRDefault="005B677B" w:rsidP="00435290">
            <w:pPr>
              <w:jc w:val="center"/>
              <w:rPr>
                <w:rFonts w:ascii="Calibri Light" w:hAnsi="Calibri Light" w:cs="Calibri Light"/>
                <w:b/>
                <w:sz w:val="20"/>
                <w:szCs w:val="20"/>
              </w:rPr>
            </w:pPr>
            <w:r w:rsidRPr="007722D9">
              <w:rPr>
                <w:rFonts w:ascii="Calibri Light" w:hAnsi="Calibri Light" w:cs="Calibri Light"/>
                <w:b/>
                <w:sz w:val="20"/>
                <w:szCs w:val="20"/>
              </w:rPr>
              <w:t>W ZAKRESIE ART. 117 UST. 4 USTAWY PZP</w:t>
            </w:r>
          </w:p>
        </w:tc>
      </w:tr>
    </w:tbl>
    <w:p w14:paraId="649CB5DD" w14:textId="77777777" w:rsidR="005B677B" w:rsidRPr="007722D9" w:rsidRDefault="005B677B" w:rsidP="005B677B">
      <w:pPr>
        <w:jc w:val="right"/>
        <w:rPr>
          <w:rFonts w:ascii="Calibri Light" w:hAnsi="Calibri Light" w:cs="Calibri Light"/>
          <w:b/>
          <w:sz w:val="18"/>
          <w:szCs w:val="18"/>
        </w:rPr>
      </w:pPr>
    </w:p>
    <w:p w14:paraId="6AF9CC27" w14:textId="77777777" w:rsidR="005B677B" w:rsidRPr="007722D9" w:rsidRDefault="005B677B" w:rsidP="005B677B">
      <w:pPr>
        <w:jc w:val="both"/>
        <w:rPr>
          <w:rFonts w:ascii="Calibri Light" w:hAnsi="Calibri Light" w:cs="Calibri Light"/>
          <w:b/>
          <w:spacing w:val="4"/>
          <w:sz w:val="18"/>
          <w:szCs w:val="18"/>
        </w:rPr>
      </w:pPr>
      <w:r w:rsidRPr="007722D9">
        <w:rPr>
          <w:rFonts w:ascii="Calibri Light" w:hAnsi="Calibri Light" w:cs="Calibri Light"/>
          <w:spacing w:val="4"/>
          <w:sz w:val="18"/>
          <w:szCs w:val="18"/>
        </w:rPr>
        <w:t>Nazwa postępowania:</w:t>
      </w:r>
      <w:r w:rsidRPr="007722D9">
        <w:rPr>
          <w:rFonts w:ascii="Calibri Light" w:hAnsi="Calibri Light" w:cs="Calibri Light"/>
          <w:b/>
          <w:spacing w:val="4"/>
          <w:sz w:val="18"/>
          <w:szCs w:val="18"/>
        </w:rPr>
        <w:t xml:space="preserve"> </w:t>
      </w:r>
    </w:p>
    <w:p w14:paraId="0C19F174" w14:textId="0EA41EFD" w:rsidR="005B677B" w:rsidRPr="007722D9" w:rsidRDefault="005B677B" w:rsidP="005B677B">
      <w:pPr>
        <w:widowControl w:val="0"/>
        <w:spacing w:before="60"/>
        <w:jc w:val="both"/>
        <w:outlineLvl w:val="0"/>
        <w:rPr>
          <w:rFonts w:ascii="Calibri Light" w:hAnsi="Calibri Light" w:cs="Calibri Light"/>
          <w:bCs/>
          <w:spacing w:val="4"/>
          <w:sz w:val="18"/>
          <w:szCs w:val="18"/>
        </w:rPr>
      </w:pPr>
      <w:r w:rsidRPr="007722D9">
        <w:rPr>
          <w:rFonts w:ascii="Calibri Light" w:hAnsi="Calibri Light" w:cs="Calibri Light"/>
          <w:spacing w:val="4"/>
          <w:sz w:val="18"/>
          <w:szCs w:val="18"/>
        </w:rPr>
        <w:t>Nazwa postępowania:</w:t>
      </w:r>
      <w:r w:rsidRPr="007722D9">
        <w:rPr>
          <w:rFonts w:ascii="Calibri Light" w:hAnsi="Calibri Light" w:cs="Calibri Light"/>
          <w:b/>
          <w:spacing w:val="4"/>
          <w:sz w:val="18"/>
          <w:szCs w:val="18"/>
        </w:rPr>
        <w:t xml:space="preserve"> </w:t>
      </w:r>
      <w:r w:rsidRPr="007722D9">
        <w:rPr>
          <w:rFonts w:ascii="Calibri Light" w:hAnsi="Calibri Light" w:cs="Calibri Light"/>
          <w:b/>
          <w:sz w:val="18"/>
          <w:szCs w:val="18"/>
        </w:rPr>
        <w:t>Sukcesywna dostawa produktów spożywczych dla potrzeb Szkoły Podstawowej nr 97 im. Jana Brzechwy we Wrocławiu w 202</w:t>
      </w:r>
      <w:r w:rsidR="00CA2E0E">
        <w:rPr>
          <w:rFonts w:ascii="Calibri Light" w:hAnsi="Calibri Light" w:cs="Calibri Light"/>
          <w:b/>
          <w:sz w:val="18"/>
          <w:szCs w:val="18"/>
        </w:rPr>
        <w:t>6</w:t>
      </w:r>
      <w:r w:rsidRPr="007722D9">
        <w:rPr>
          <w:rFonts w:ascii="Calibri Light" w:hAnsi="Calibri Light" w:cs="Calibri Light"/>
          <w:b/>
          <w:sz w:val="18"/>
          <w:szCs w:val="18"/>
        </w:rPr>
        <w:t xml:space="preserve"> roku z podziałem na zadania.</w:t>
      </w:r>
    </w:p>
    <w:p w14:paraId="5A50973A" w14:textId="77777777" w:rsidR="005B677B" w:rsidRPr="007722D9" w:rsidRDefault="005B677B" w:rsidP="005B677B">
      <w:pPr>
        <w:jc w:val="both"/>
        <w:rPr>
          <w:rFonts w:ascii="Calibri Light" w:hAnsi="Calibri Light" w:cs="Calibri Light"/>
          <w:bCs/>
          <w:spacing w:val="4"/>
          <w:sz w:val="18"/>
          <w:szCs w:val="18"/>
        </w:rPr>
      </w:pPr>
    </w:p>
    <w:p w14:paraId="60C66CBA" w14:textId="77777777" w:rsidR="005B677B" w:rsidRPr="007722D9" w:rsidRDefault="005B677B" w:rsidP="005B677B">
      <w:pPr>
        <w:pStyle w:val="Zwykytekst"/>
        <w:jc w:val="both"/>
        <w:rPr>
          <w:rFonts w:ascii="Calibri Light" w:hAnsi="Calibri Light" w:cs="Calibri Light"/>
          <w:sz w:val="18"/>
          <w:szCs w:val="18"/>
        </w:rPr>
      </w:pPr>
      <w:r w:rsidRPr="007722D9">
        <w:rPr>
          <w:rFonts w:ascii="Calibri Light" w:hAnsi="Calibri Light" w:cs="Calibri Light"/>
          <w:b/>
          <w:bCs/>
          <w:sz w:val="18"/>
          <w:szCs w:val="18"/>
        </w:rPr>
        <w:t>JA NIŻEJ PODPISANY/A</w:t>
      </w:r>
    </w:p>
    <w:p w14:paraId="3746018C" w14:textId="77777777" w:rsidR="005B677B" w:rsidRPr="007722D9" w:rsidRDefault="005B677B" w:rsidP="005B677B">
      <w:pPr>
        <w:pStyle w:val="Zwykytekst"/>
        <w:jc w:val="both"/>
        <w:rPr>
          <w:rFonts w:ascii="Calibri Light" w:hAnsi="Calibri Light" w:cs="Calibri Light"/>
          <w:sz w:val="18"/>
          <w:szCs w:val="18"/>
        </w:rPr>
      </w:pPr>
    </w:p>
    <w:p w14:paraId="13B639DE" w14:textId="77777777" w:rsidR="005B677B" w:rsidRPr="007722D9" w:rsidRDefault="005B677B" w:rsidP="005B677B">
      <w:pPr>
        <w:pStyle w:val="Zwykytekst"/>
        <w:jc w:val="center"/>
        <w:rPr>
          <w:rFonts w:ascii="Calibri Light" w:hAnsi="Calibri Light" w:cs="Calibri Light"/>
          <w:sz w:val="18"/>
          <w:szCs w:val="18"/>
        </w:rPr>
      </w:pPr>
      <w:r w:rsidRPr="007722D9">
        <w:rPr>
          <w:rFonts w:ascii="Calibri Light" w:hAnsi="Calibri Light" w:cs="Calibri Light"/>
          <w:sz w:val="18"/>
          <w:szCs w:val="18"/>
        </w:rPr>
        <w:t>...........................................................................................................................................................................................</w:t>
      </w:r>
    </w:p>
    <w:p w14:paraId="50D6C39A" w14:textId="77777777" w:rsidR="005B677B" w:rsidRPr="007722D9" w:rsidRDefault="005B677B" w:rsidP="005B677B">
      <w:pPr>
        <w:pStyle w:val="Zwykytekst"/>
        <w:jc w:val="center"/>
        <w:rPr>
          <w:rFonts w:ascii="Calibri Light" w:hAnsi="Calibri Light" w:cs="Calibri Light"/>
          <w:i/>
          <w:iCs/>
          <w:sz w:val="16"/>
          <w:szCs w:val="18"/>
        </w:rPr>
      </w:pPr>
      <w:r w:rsidRPr="007722D9">
        <w:rPr>
          <w:rFonts w:ascii="Calibri Light" w:hAnsi="Calibri Light" w:cs="Calibri Light"/>
          <w:i/>
          <w:iCs/>
          <w:sz w:val="16"/>
          <w:szCs w:val="18"/>
        </w:rPr>
        <w:t>(imię i nazwisko osoby upoważnionej do reprezentowania Wykonawcy)</w:t>
      </w:r>
    </w:p>
    <w:p w14:paraId="5A1ACF7F" w14:textId="77777777" w:rsidR="005B677B" w:rsidRPr="007722D9" w:rsidRDefault="005B677B" w:rsidP="005B677B">
      <w:pPr>
        <w:pStyle w:val="Zwykytekst"/>
        <w:jc w:val="both"/>
        <w:rPr>
          <w:rFonts w:ascii="Calibri Light" w:hAnsi="Calibri Light" w:cs="Calibri Light"/>
          <w:sz w:val="18"/>
          <w:szCs w:val="18"/>
        </w:rPr>
      </w:pPr>
      <w:r w:rsidRPr="007722D9">
        <w:rPr>
          <w:rFonts w:ascii="Calibri Light" w:hAnsi="Calibri Light" w:cs="Calibri Light"/>
          <w:sz w:val="18"/>
          <w:szCs w:val="18"/>
        </w:rPr>
        <w:t>działając w imieniu i na rzecz</w:t>
      </w:r>
    </w:p>
    <w:p w14:paraId="51973232" w14:textId="77777777" w:rsidR="005B677B" w:rsidRPr="007722D9" w:rsidRDefault="005B677B" w:rsidP="005B677B">
      <w:pPr>
        <w:pStyle w:val="Zwykytekst"/>
        <w:jc w:val="both"/>
        <w:rPr>
          <w:rFonts w:ascii="Calibri Light" w:hAnsi="Calibri Light" w:cs="Calibri Light"/>
          <w:sz w:val="18"/>
          <w:szCs w:val="18"/>
        </w:rPr>
      </w:pPr>
    </w:p>
    <w:p w14:paraId="306D9A0E" w14:textId="77777777" w:rsidR="005B677B" w:rsidRPr="007722D9" w:rsidRDefault="005B677B" w:rsidP="005B677B">
      <w:pPr>
        <w:pStyle w:val="Zwykytekst"/>
        <w:jc w:val="center"/>
        <w:rPr>
          <w:rFonts w:ascii="Calibri Light" w:hAnsi="Calibri Light" w:cs="Calibri Light"/>
          <w:sz w:val="18"/>
          <w:szCs w:val="18"/>
        </w:rPr>
      </w:pPr>
      <w:r w:rsidRPr="007722D9">
        <w:rPr>
          <w:rFonts w:ascii="Calibri Light" w:hAnsi="Calibri Light" w:cs="Calibri Light"/>
          <w:sz w:val="18"/>
          <w:szCs w:val="18"/>
        </w:rPr>
        <w:t>...........................................................................................................................................................................................</w:t>
      </w:r>
    </w:p>
    <w:p w14:paraId="77BBE885" w14:textId="77777777" w:rsidR="005B677B" w:rsidRPr="007722D9" w:rsidRDefault="005B677B" w:rsidP="005B677B">
      <w:pPr>
        <w:pStyle w:val="Zwykytekst"/>
        <w:jc w:val="center"/>
        <w:rPr>
          <w:rFonts w:ascii="Calibri Light" w:hAnsi="Calibri Light" w:cs="Calibri Light"/>
          <w:i/>
          <w:iCs/>
          <w:sz w:val="16"/>
          <w:szCs w:val="18"/>
        </w:rPr>
      </w:pPr>
      <w:r w:rsidRPr="007722D9">
        <w:rPr>
          <w:rFonts w:ascii="Calibri Light" w:hAnsi="Calibri Light" w:cs="Calibri Light"/>
          <w:i/>
          <w:iCs/>
          <w:sz w:val="16"/>
          <w:szCs w:val="18"/>
        </w:rPr>
        <w:t>(nazwa (firma) dokładny adres Wykonawców wspólnie ubiegających się o udzielenie zamówienia)</w:t>
      </w:r>
    </w:p>
    <w:p w14:paraId="7ED4238F" w14:textId="77777777" w:rsidR="005B677B" w:rsidRPr="007722D9" w:rsidRDefault="005B677B" w:rsidP="005B677B">
      <w:pPr>
        <w:widowControl w:val="0"/>
        <w:tabs>
          <w:tab w:val="left" w:pos="0"/>
        </w:tabs>
        <w:jc w:val="both"/>
        <w:outlineLvl w:val="0"/>
        <w:rPr>
          <w:rFonts w:ascii="Calibri Light" w:hAnsi="Calibri Light" w:cs="Calibri Light"/>
          <w:bCs/>
          <w:sz w:val="18"/>
          <w:szCs w:val="18"/>
        </w:rPr>
      </w:pPr>
    </w:p>
    <w:p w14:paraId="2B651EDC" w14:textId="77777777" w:rsidR="005B677B" w:rsidRPr="007722D9" w:rsidRDefault="005B677B" w:rsidP="005B677B">
      <w:pPr>
        <w:jc w:val="both"/>
        <w:rPr>
          <w:rFonts w:ascii="Calibri Light" w:hAnsi="Calibri Light" w:cs="Calibri Light"/>
          <w:bCs/>
          <w:sz w:val="18"/>
          <w:szCs w:val="18"/>
        </w:rPr>
      </w:pPr>
    </w:p>
    <w:p w14:paraId="615DA5C7" w14:textId="77777777" w:rsidR="005B677B" w:rsidRPr="007722D9" w:rsidRDefault="005B677B" w:rsidP="005B677B">
      <w:pPr>
        <w:spacing w:line="269" w:lineRule="auto"/>
        <w:jc w:val="both"/>
        <w:rPr>
          <w:rFonts w:ascii="Calibri Light" w:hAnsi="Calibri Light" w:cs="Calibri Light"/>
          <w:sz w:val="18"/>
          <w:szCs w:val="18"/>
        </w:rPr>
      </w:pPr>
      <w:r w:rsidRPr="007722D9">
        <w:rPr>
          <w:rFonts w:ascii="Calibri Light" w:hAnsi="Calibri Light" w:cs="Calibri Light"/>
          <w:b/>
          <w:bCs/>
          <w:sz w:val="18"/>
          <w:szCs w:val="18"/>
        </w:rPr>
        <w:t>OŚWIADCZAM</w:t>
      </w:r>
      <w:r w:rsidRPr="007722D9">
        <w:rPr>
          <w:rFonts w:ascii="Calibri Light" w:hAnsi="Calibri Light" w:cs="Calibri Light"/>
          <w:sz w:val="18"/>
          <w:szCs w:val="18"/>
        </w:rPr>
        <w:t>, że następujące roboty/usługi/dostawy* wykonają poszczególni Wykonawcy wspólnie ubiegający się o udzielenie zamówienia:</w:t>
      </w:r>
    </w:p>
    <w:p w14:paraId="60ADA48C" w14:textId="77777777" w:rsidR="005B677B" w:rsidRPr="007722D9" w:rsidRDefault="005B677B" w:rsidP="005B677B">
      <w:pPr>
        <w:spacing w:line="269" w:lineRule="auto"/>
        <w:jc w:val="both"/>
        <w:rPr>
          <w:rFonts w:ascii="Calibri Light" w:hAnsi="Calibri Light" w:cs="Calibri Light"/>
          <w:sz w:val="18"/>
          <w:szCs w:val="18"/>
        </w:rPr>
      </w:pPr>
    </w:p>
    <w:p w14:paraId="008E8639" w14:textId="77777777" w:rsidR="005B677B" w:rsidRPr="007722D9" w:rsidRDefault="005B677B" w:rsidP="005B677B">
      <w:pPr>
        <w:spacing w:line="269" w:lineRule="auto"/>
        <w:jc w:val="both"/>
        <w:rPr>
          <w:rFonts w:ascii="Calibri Light" w:hAnsi="Calibri Light" w:cs="Calibri Light"/>
          <w:sz w:val="18"/>
          <w:szCs w:val="18"/>
        </w:rPr>
      </w:pPr>
      <w:r w:rsidRPr="007722D9">
        <w:rPr>
          <w:rFonts w:ascii="Calibri Light" w:hAnsi="Calibri Light" w:cs="Calibri Light"/>
          <w:sz w:val="18"/>
          <w:szCs w:val="18"/>
        </w:rPr>
        <w:t>WYKONAWCA ( nazwa ): ............................................., wykona: ..................................**</w:t>
      </w:r>
    </w:p>
    <w:p w14:paraId="76BFF9BE" w14:textId="77777777" w:rsidR="005B677B" w:rsidRPr="007722D9" w:rsidRDefault="005B677B" w:rsidP="005B677B">
      <w:pPr>
        <w:jc w:val="right"/>
        <w:rPr>
          <w:rFonts w:ascii="Calibri Light" w:hAnsi="Calibri Light" w:cs="Calibri Light"/>
          <w:sz w:val="18"/>
          <w:szCs w:val="18"/>
        </w:rPr>
      </w:pPr>
    </w:p>
    <w:p w14:paraId="3DDCE157" w14:textId="77777777" w:rsidR="005B677B" w:rsidRPr="007722D9" w:rsidRDefault="005B677B" w:rsidP="005B677B">
      <w:pPr>
        <w:spacing w:line="269" w:lineRule="auto"/>
        <w:jc w:val="both"/>
        <w:rPr>
          <w:rFonts w:ascii="Calibri Light" w:hAnsi="Calibri Light" w:cs="Calibri Light"/>
          <w:sz w:val="18"/>
          <w:szCs w:val="18"/>
        </w:rPr>
      </w:pPr>
      <w:r w:rsidRPr="007722D9">
        <w:rPr>
          <w:rFonts w:ascii="Calibri Light" w:hAnsi="Calibri Light" w:cs="Calibri Light"/>
          <w:sz w:val="18"/>
          <w:szCs w:val="18"/>
        </w:rPr>
        <w:t>WYKONAWCA ( nazwa ): ............................................., wykona: ..................................**</w:t>
      </w:r>
    </w:p>
    <w:p w14:paraId="5DBD9A99" w14:textId="77777777" w:rsidR="005B677B" w:rsidRPr="007722D9" w:rsidRDefault="005B677B" w:rsidP="005B677B">
      <w:pPr>
        <w:jc w:val="right"/>
        <w:rPr>
          <w:rFonts w:ascii="Calibri Light" w:hAnsi="Calibri Light" w:cs="Calibri Light"/>
          <w:sz w:val="18"/>
          <w:szCs w:val="18"/>
        </w:rPr>
      </w:pPr>
    </w:p>
    <w:p w14:paraId="4DE0D12C" w14:textId="77777777" w:rsidR="005B677B" w:rsidRPr="007722D9" w:rsidRDefault="005B677B" w:rsidP="005B677B">
      <w:pPr>
        <w:jc w:val="right"/>
        <w:rPr>
          <w:rFonts w:ascii="Calibri Light" w:hAnsi="Calibri Light" w:cs="Calibri Light"/>
          <w:sz w:val="18"/>
          <w:szCs w:val="18"/>
        </w:rPr>
      </w:pPr>
    </w:p>
    <w:p w14:paraId="44C56CE9" w14:textId="77777777" w:rsidR="005B677B" w:rsidRPr="007722D9" w:rsidRDefault="005B677B" w:rsidP="005B677B">
      <w:pPr>
        <w:jc w:val="right"/>
        <w:rPr>
          <w:rFonts w:ascii="Calibri Light" w:hAnsi="Calibri Light" w:cs="Calibri Light"/>
          <w:sz w:val="18"/>
          <w:szCs w:val="18"/>
        </w:rPr>
      </w:pPr>
    </w:p>
    <w:p w14:paraId="64EFFE02" w14:textId="77777777" w:rsidR="005B677B" w:rsidRPr="007722D9" w:rsidRDefault="005B677B" w:rsidP="005B677B">
      <w:pPr>
        <w:rPr>
          <w:rFonts w:ascii="Calibri Light" w:hAnsi="Calibri Light" w:cs="Calibri Light"/>
          <w:sz w:val="18"/>
          <w:szCs w:val="18"/>
        </w:rPr>
      </w:pPr>
      <w:r w:rsidRPr="007722D9">
        <w:rPr>
          <w:rFonts w:ascii="Calibri Light" w:hAnsi="Calibri Light" w:cs="Calibri Light"/>
          <w:sz w:val="18"/>
          <w:szCs w:val="18"/>
        </w:rPr>
        <w:t>* niepotrzebne skreślić</w:t>
      </w:r>
    </w:p>
    <w:p w14:paraId="65F08AFC" w14:textId="77777777" w:rsidR="005B677B" w:rsidRPr="007722D9" w:rsidRDefault="005B677B" w:rsidP="005B677B">
      <w:pPr>
        <w:rPr>
          <w:rFonts w:ascii="Calibri Light" w:hAnsi="Calibri Light" w:cs="Calibri Light"/>
          <w:sz w:val="18"/>
          <w:szCs w:val="18"/>
        </w:rPr>
      </w:pPr>
      <w:r w:rsidRPr="007722D9">
        <w:rPr>
          <w:rFonts w:ascii="Calibri Light" w:hAnsi="Calibri Light" w:cs="Calibri Light"/>
          <w:sz w:val="18"/>
          <w:szCs w:val="18"/>
        </w:rPr>
        <w:t>** należy dostosować do ilości Wykonawców w Konsorcjum</w:t>
      </w:r>
    </w:p>
    <w:p w14:paraId="5810D3D7" w14:textId="77777777" w:rsidR="005B677B" w:rsidRPr="007722D9" w:rsidRDefault="005B677B" w:rsidP="005B677B">
      <w:pPr>
        <w:rPr>
          <w:rFonts w:ascii="Calibri Light" w:hAnsi="Calibri Light" w:cs="Calibri Light"/>
          <w:sz w:val="18"/>
          <w:szCs w:val="18"/>
        </w:rPr>
      </w:pPr>
      <w:r w:rsidRPr="007722D9">
        <w:rPr>
          <w:rFonts w:ascii="Calibri Light" w:hAnsi="Calibri Light" w:cs="Calibri Light"/>
          <w:sz w:val="18"/>
          <w:szCs w:val="18"/>
        </w:rPr>
        <w:br w:type="page"/>
      </w:r>
    </w:p>
    <w:p w14:paraId="608B16C8" w14:textId="0D05D219" w:rsidR="00FF5471" w:rsidRPr="007722D9" w:rsidRDefault="00FF5471" w:rsidP="00FF5471">
      <w:pPr>
        <w:jc w:val="right"/>
        <w:rPr>
          <w:rFonts w:ascii="Calibri Light" w:hAnsi="Calibri Light" w:cs="Calibri Light"/>
          <w:sz w:val="18"/>
          <w:szCs w:val="18"/>
        </w:rPr>
      </w:pPr>
      <w:r w:rsidRPr="007722D9">
        <w:rPr>
          <w:rFonts w:ascii="Calibri Light" w:hAnsi="Calibri Light" w:cs="Calibri Light"/>
          <w:sz w:val="18"/>
          <w:szCs w:val="18"/>
        </w:rPr>
        <w:lastRenderedPageBreak/>
        <w:t xml:space="preserve">Załącznik nr </w:t>
      </w:r>
      <w:r w:rsidR="00EC78C4" w:rsidRPr="007722D9">
        <w:rPr>
          <w:rFonts w:ascii="Calibri Light" w:hAnsi="Calibri Light" w:cs="Calibri Light"/>
          <w:sz w:val="18"/>
          <w:szCs w:val="18"/>
        </w:rPr>
        <w:t>3</w:t>
      </w:r>
    </w:p>
    <w:p w14:paraId="253A0B57" w14:textId="77777777" w:rsidR="00155D3D" w:rsidRPr="007722D9" w:rsidRDefault="00155D3D" w:rsidP="00EC0DBE">
      <w:pPr>
        <w:jc w:val="right"/>
        <w:rPr>
          <w:rFonts w:ascii="Calibri Light" w:hAnsi="Calibri Light" w:cs="Calibri Light"/>
          <w:sz w:val="18"/>
          <w:szCs w:val="18"/>
        </w:rPr>
      </w:pPr>
    </w:p>
    <w:p w14:paraId="333C6663" w14:textId="77777777" w:rsidR="00540F4C" w:rsidRPr="007722D9" w:rsidRDefault="00540F4C" w:rsidP="00EC0DBE">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F393E" w:rsidRPr="007722D9" w14:paraId="1575D8BD" w14:textId="77777777" w:rsidTr="007E5CAD">
        <w:trPr>
          <w:trHeight w:val="1149"/>
        </w:trPr>
        <w:tc>
          <w:tcPr>
            <w:tcW w:w="5000" w:type="pct"/>
            <w:shd w:val="clear" w:color="auto" w:fill="D9D9D9" w:themeFill="background1" w:themeFillShade="D9"/>
            <w:vAlign w:val="center"/>
          </w:tcPr>
          <w:p w14:paraId="4B79FD60" w14:textId="77777777" w:rsidR="007E5CAD" w:rsidRPr="007722D9" w:rsidRDefault="007E5CAD" w:rsidP="00F671A9">
            <w:pPr>
              <w:jc w:val="center"/>
              <w:rPr>
                <w:rFonts w:ascii="Calibri Light" w:hAnsi="Calibri Light" w:cs="Calibri Light"/>
                <w:b/>
                <w:bCs/>
                <w:sz w:val="20"/>
                <w:szCs w:val="20"/>
              </w:rPr>
            </w:pPr>
            <w:r w:rsidRPr="007722D9">
              <w:rPr>
                <w:rFonts w:ascii="Calibri Light" w:hAnsi="Calibri Light" w:cs="Calibri Light"/>
                <w:b/>
                <w:bCs/>
                <w:sz w:val="20"/>
                <w:szCs w:val="20"/>
              </w:rPr>
              <w:t xml:space="preserve">OŚWIADCZENIE </w:t>
            </w:r>
          </w:p>
          <w:p w14:paraId="21FA2917" w14:textId="77777777" w:rsidR="007E5CAD" w:rsidRPr="007722D9" w:rsidRDefault="007E5CAD" w:rsidP="00F671A9">
            <w:pPr>
              <w:jc w:val="center"/>
              <w:rPr>
                <w:rFonts w:ascii="Calibri Light" w:hAnsi="Calibri Light" w:cs="Calibri Light"/>
                <w:b/>
                <w:bCs/>
                <w:sz w:val="20"/>
                <w:szCs w:val="20"/>
              </w:rPr>
            </w:pPr>
            <w:r w:rsidRPr="007722D9">
              <w:rPr>
                <w:rFonts w:ascii="Calibri Light" w:hAnsi="Calibri Light" w:cs="Calibri Light"/>
                <w:b/>
                <w:bCs/>
                <w:sz w:val="20"/>
                <w:szCs w:val="20"/>
              </w:rPr>
              <w:t>W ZAKRESIE ART. 108 UST. 1 PKT 5 USTAWY PZP</w:t>
            </w:r>
          </w:p>
          <w:p w14:paraId="0E4AAF1B" w14:textId="77777777" w:rsidR="007E5CAD" w:rsidRPr="007722D9" w:rsidRDefault="007E5CAD" w:rsidP="00F671A9">
            <w:pPr>
              <w:jc w:val="center"/>
              <w:rPr>
                <w:rFonts w:ascii="Calibri Light" w:hAnsi="Calibri Light" w:cs="Calibri Light"/>
                <w:b/>
                <w:bCs/>
                <w:sz w:val="20"/>
                <w:szCs w:val="20"/>
              </w:rPr>
            </w:pPr>
            <w:r w:rsidRPr="007722D9">
              <w:rPr>
                <w:rFonts w:ascii="Calibri Light" w:hAnsi="Calibri Light" w:cs="Calibri Light"/>
                <w:b/>
                <w:bCs/>
                <w:sz w:val="20"/>
                <w:szCs w:val="20"/>
              </w:rPr>
              <w:t>O BRAKU PRZYNALEŻNOŚCI DO TEJ SAMEJ GRUPY KAPITAŁOWEJ</w:t>
            </w:r>
          </w:p>
          <w:p w14:paraId="67C1EB89" w14:textId="7471A3F3" w:rsidR="0091171C" w:rsidRPr="007722D9" w:rsidRDefault="0091171C" w:rsidP="00F671A9">
            <w:pPr>
              <w:jc w:val="center"/>
              <w:rPr>
                <w:rFonts w:ascii="Calibri Light" w:hAnsi="Calibri Light" w:cs="Calibri Light"/>
                <w:b/>
                <w:bCs/>
                <w:sz w:val="18"/>
                <w:szCs w:val="18"/>
              </w:rPr>
            </w:pPr>
            <w:r w:rsidRPr="007722D9">
              <w:rPr>
                <w:rFonts w:ascii="Calibri Light" w:hAnsi="Calibri Light" w:cs="Calibri Light"/>
                <w:b/>
                <w:sz w:val="20"/>
                <w:szCs w:val="20"/>
              </w:rPr>
              <w:t xml:space="preserve">dla zadania nr </w:t>
            </w:r>
            <w:r w:rsidR="008B6F78" w:rsidRPr="007722D9">
              <w:rPr>
                <w:rFonts w:ascii="Calibri Light" w:hAnsi="Calibri Light" w:cs="Calibri Light"/>
                <w:b/>
                <w:sz w:val="20"/>
                <w:szCs w:val="20"/>
              </w:rPr>
              <w:t>…………</w:t>
            </w:r>
          </w:p>
        </w:tc>
      </w:tr>
    </w:tbl>
    <w:p w14:paraId="675F95B4" w14:textId="77777777" w:rsidR="00F671A9" w:rsidRPr="007722D9" w:rsidRDefault="00F671A9" w:rsidP="006E198B">
      <w:pPr>
        <w:widowControl w:val="0"/>
        <w:tabs>
          <w:tab w:val="left" w:pos="0"/>
        </w:tabs>
        <w:jc w:val="both"/>
        <w:outlineLvl w:val="0"/>
        <w:rPr>
          <w:rFonts w:ascii="Calibri Light" w:hAnsi="Calibri Light" w:cs="Calibri Light"/>
          <w:b/>
          <w:bCs/>
          <w:sz w:val="18"/>
          <w:szCs w:val="18"/>
        </w:rPr>
      </w:pPr>
    </w:p>
    <w:p w14:paraId="6465CEDF" w14:textId="77777777" w:rsidR="002C4B88" w:rsidRPr="007722D9" w:rsidRDefault="002C4B88" w:rsidP="006E198B">
      <w:pPr>
        <w:widowControl w:val="0"/>
        <w:tabs>
          <w:tab w:val="left" w:pos="0"/>
        </w:tabs>
        <w:jc w:val="both"/>
        <w:outlineLvl w:val="0"/>
        <w:rPr>
          <w:rFonts w:ascii="Calibri Light" w:hAnsi="Calibri Light" w:cs="Calibri Light"/>
          <w:bCs/>
          <w:sz w:val="18"/>
          <w:szCs w:val="18"/>
        </w:rPr>
      </w:pPr>
    </w:p>
    <w:p w14:paraId="3EEB7371" w14:textId="08DCF504" w:rsidR="00A702BD" w:rsidRPr="007722D9" w:rsidRDefault="002C4B88" w:rsidP="00A702BD">
      <w:pPr>
        <w:widowControl w:val="0"/>
        <w:spacing w:before="60"/>
        <w:jc w:val="both"/>
        <w:outlineLvl w:val="0"/>
        <w:rPr>
          <w:rFonts w:ascii="Calibri Light" w:hAnsi="Calibri Light" w:cs="Calibri Light"/>
          <w:bCs/>
          <w:spacing w:val="4"/>
          <w:sz w:val="18"/>
          <w:szCs w:val="18"/>
        </w:rPr>
      </w:pPr>
      <w:r w:rsidRPr="007722D9">
        <w:rPr>
          <w:rFonts w:ascii="Calibri Light" w:hAnsi="Calibri Light" w:cs="Calibri Light"/>
          <w:spacing w:val="4"/>
          <w:sz w:val="18"/>
          <w:szCs w:val="18"/>
        </w:rPr>
        <w:t>Nazwa post</w:t>
      </w:r>
      <w:r w:rsidR="00EA5FB1" w:rsidRPr="007722D9">
        <w:rPr>
          <w:rFonts w:ascii="Calibri Light" w:hAnsi="Calibri Light" w:cs="Calibri Light"/>
          <w:spacing w:val="4"/>
          <w:sz w:val="18"/>
          <w:szCs w:val="18"/>
        </w:rPr>
        <w:t>ę</w:t>
      </w:r>
      <w:r w:rsidRPr="007722D9">
        <w:rPr>
          <w:rFonts w:ascii="Calibri Light" w:hAnsi="Calibri Light" w:cs="Calibri Light"/>
          <w:spacing w:val="4"/>
          <w:sz w:val="18"/>
          <w:szCs w:val="18"/>
        </w:rPr>
        <w:t>powania:</w:t>
      </w:r>
      <w:r w:rsidRPr="007722D9">
        <w:rPr>
          <w:rFonts w:ascii="Calibri Light" w:hAnsi="Calibri Light" w:cs="Calibri Light"/>
          <w:b/>
          <w:spacing w:val="4"/>
          <w:sz w:val="18"/>
          <w:szCs w:val="18"/>
        </w:rPr>
        <w:t xml:space="preserve"> </w:t>
      </w:r>
      <w:r w:rsidR="00A702BD" w:rsidRPr="007722D9">
        <w:rPr>
          <w:rFonts w:ascii="Calibri Light" w:hAnsi="Calibri Light" w:cs="Calibri Light"/>
          <w:b/>
          <w:sz w:val="18"/>
          <w:szCs w:val="18"/>
        </w:rPr>
        <w:t xml:space="preserve">Sukcesywna dostawa produktów spożywczych dla potrzeb </w:t>
      </w:r>
      <w:r w:rsidR="00986AA6" w:rsidRPr="007722D9">
        <w:rPr>
          <w:rFonts w:ascii="Calibri Light" w:hAnsi="Calibri Light" w:cs="Calibri Light"/>
          <w:b/>
          <w:sz w:val="18"/>
          <w:szCs w:val="18"/>
        </w:rPr>
        <w:t>Szkoły Podstawowej nr 97 im. Jana Brzechwy we Wrocławiu</w:t>
      </w:r>
      <w:r w:rsidR="00A702BD" w:rsidRPr="007722D9">
        <w:rPr>
          <w:rFonts w:ascii="Calibri Light" w:hAnsi="Calibri Light" w:cs="Calibri Light"/>
          <w:b/>
          <w:sz w:val="18"/>
          <w:szCs w:val="18"/>
        </w:rPr>
        <w:t xml:space="preserve"> w 202</w:t>
      </w:r>
      <w:r w:rsidR="00CA2E0E">
        <w:rPr>
          <w:rFonts w:ascii="Calibri Light" w:hAnsi="Calibri Light" w:cs="Calibri Light"/>
          <w:b/>
          <w:sz w:val="18"/>
          <w:szCs w:val="18"/>
        </w:rPr>
        <w:t>6</w:t>
      </w:r>
      <w:r w:rsidR="00A702BD" w:rsidRPr="007722D9">
        <w:rPr>
          <w:rFonts w:ascii="Calibri Light" w:hAnsi="Calibri Light" w:cs="Calibri Light"/>
          <w:b/>
          <w:sz w:val="18"/>
          <w:szCs w:val="18"/>
        </w:rPr>
        <w:t xml:space="preserve"> roku z podziałem na zadania.</w:t>
      </w:r>
    </w:p>
    <w:p w14:paraId="5EFA5238" w14:textId="69B89116" w:rsidR="002C4B88" w:rsidRPr="007722D9" w:rsidRDefault="002C4B88" w:rsidP="00AD51B1">
      <w:pPr>
        <w:jc w:val="both"/>
        <w:rPr>
          <w:rFonts w:ascii="Calibri Light" w:hAnsi="Calibri Light" w:cs="Calibri Light"/>
          <w:b/>
          <w:spacing w:val="4"/>
          <w:sz w:val="18"/>
          <w:szCs w:val="18"/>
        </w:rPr>
      </w:pPr>
    </w:p>
    <w:p w14:paraId="44311EE3" w14:textId="77777777" w:rsidR="002C4B88" w:rsidRPr="007722D9" w:rsidRDefault="002C4B88" w:rsidP="002C4B88">
      <w:pPr>
        <w:spacing w:line="360" w:lineRule="auto"/>
        <w:jc w:val="both"/>
        <w:rPr>
          <w:rFonts w:ascii="Calibri Light" w:hAnsi="Calibri Light" w:cs="Calibri Light"/>
          <w:bCs/>
          <w:spacing w:val="4"/>
          <w:sz w:val="18"/>
          <w:szCs w:val="18"/>
        </w:rPr>
      </w:pPr>
    </w:p>
    <w:p w14:paraId="2B7ABD90" w14:textId="77777777" w:rsidR="002C4B88" w:rsidRPr="007722D9" w:rsidRDefault="002C4B88" w:rsidP="002C4B88">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Nazwa i adres Wykonawcy:</w:t>
      </w:r>
    </w:p>
    <w:p w14:paraId="1EC701A6" w14:textId="77777777" w:rsidR="002C4B88" w:rsidRPr="007722D9" w:rsidRDefault="002C4B88" w:rsidP="002C4B88">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w:t>
      </w:r>
    </w:p>
    <w:p w14:paraId="539709F5" w14:textId="77777777" w:rsidR="002C4B88" w:rsidRPr="007722D9" w:rsidRDefault="002C4B88" w:rsidP="002C4B88">
      <w:pPr>
        <w:spacing w:line="360" w:lineRule="auto"/>
        <w:jc w:val="both"/>
        <w:rPr>
          <w:rFonts w:ascii="Calibri Light" w:hAnsi="Calibri Light" w:cs="Calibri Light"/>
          <w:spacing w:val="4"/>
          <w:sz w:val="18"/>
          <w:szCs w:val="18"/>
        </w:rPr>
      </w:pPr>
      <w:r w:rsidRPr="007722D9">
        <w:rPr>
          <w:rFonts w:ascii="Calibri Light" w:hAnsi="Calibri Light" w:cs="Calibri Light"/>
          <w:bCs/>
          <w:spacing w:val="4"/>
          <w:sz w:val="18"/>
          <w:szCs w:val="18"/>
        </w:rPr>
        <w:t>..........................................................................................................................................................................................</w:t>
      </w:r>
    </w:p>
    <w:p w14:paraId="3106D81D" w14:textId="77777777" w:rsidR="00E71C7F" w:rsidRPr="007722D9" w:rsidRDefault="00E71C7F" w:rsidP="00E71C7F">
      <w:pPr>
        <w:widowControl w:val="0"/>
        <w:tabs>
          <w:tab w:val="left" w:pos="0"/>
        </w:tabs>
        <w:jc w:val="both"/>
        <w:outlineLvl w:val="0"/>
        <w:rPr>
          <w:rFonts w:ascii="Calibri Light" w:hAnsi="Calibri Light" w:cs="Calibri Light"/>
          <w:bCs/>
          <w:sz w:val="18"/>
          <w:szCs w:val="18"/>
        </w:rPr>
      </w:pPr>
    </w:p>
    <w:p w14:paraId="3ACE22D4" w14:textId="77777777" w:rsidR="00E71C7F" w:rsidRPr="007722D9" w:rsidRDefault="00E71C7F" w:rsidP="00E71C7F">
      <w:pPr>
        <w:jc w:val="both"/>
        <w:rPr>
          <w:rFonts w:ascii="Calibri Light" w:hAnsi="Calibri Light" w:cs="Calibri Light"/>
          <w:bCs/>
          <w:sz w:val="18"/>
          <w:szCs w:val="18"/>
        </w:rPr>
      </w:pPr>
    </w:p>
    <w:p w14:paraId="111B0598" w14:textId="765C4FA5" w:rsidR="00A37A78" w:rsidRPr="007722D9" w:rsidRDefault="00D036B3" w:rsidP="00EC0DBE">
      <w:pPr>
        <w:jc w:val="both"/>
        <w:rPr>
          <w:rFonts w:ascii="Calibri Light" w:hAnsi="Calibri Light" w:cs="Calibri Light"/>
          <w:sz w:val="18"/>
          <w:szCs w:val="18"/>
        </w:rPr>
      </w:pPr>
      <w:r w:rsidRPr="007722D9">
        <w:rPr>
          <w:rFonts w:ascii="Calibri Light" w:hAnsi="Calibri Light" w:cs="Calibri Light"/>
          <w:sz w:val="18"/>
          <w:szCs w:val="18"/>
        </w:rPr>
        <w:t xml:space="preserve">W odpowiedzi na wezwanie Zamawiającego </w:t>
      </w:r>
      <w:r w:rsidR="00EC19F2" w:rsidRPr="007722D9">
        <w:rPr>
          <w:rFonts w:ascii="Calibri Light" w:hAnsi="Calibri Light" w:cs="Calibri Light"/>
          <w:sz w:val="18"/>
          <w:szCs w:val="18"/>
        </w:rPr>
        <w:t>oświadczam</w:t>
      </w:r>
      <w:r w:rsidRPr="007722D9">
        <w:rPr>
          <w:rFonts w:ascii="Calibri Light" w:hAnsi="Calibri Light" w:cs="Calibri Light"/>
          <w:sz w:val="18"/>
          <w:szCs w:val="18"/>
        </w:rPr>
        <w:t>, że:</w:t>
      </w:r>
    </w:p>
    <w:p w14:paraId="54B2653E" w14:textId="77777777" w:rsidR="00D036B3" w:rsidRPr="007722D9" w:rsidRDefault="00D036B3" w:rsidP="00EC0DBE">
      <w:pPr>
        <w:jc w:val="both"/>
        <w:rPr>
          <w:rFonts w:ascii="Calibri Light" w:hAnsi="Calibri Light" w:cs="Calibri Light"/>
          <w:bCs/>
          <w:sz w:val="18"/>
          <w:szCs w:val="18"/>
        </w:rPr>
      </w:pPr>
    </w:p>
    <w:p w14:paraId="5AE2F13C" w14:textId="77777777" w:rsidR="00D036B3" w:rsidRPr="007722D9" w:rsidRDefault="00D036B3" w:rsidP="00C80EED">
      <w:pPr>
        <w:pStyle w:val="Akapitzlist"/>
        <w:numPr>
          <w:ilvl w:val="0"/>
          <w:numId w:val="25"/>
        </w:numPr>
        <w:autoSpaceDE w:val="0"/>
        <w:autoSpaceDN w:val="0"/>
        <w:adjustRightInd w:val="0"/>
        <w:spacing w:line="271" w:lineRule="auto"/>
        <w:ind w:left="426"/>
        <w:contextualSpacing/>
        <w:jc w:val="both"/>
        <w:rPr>
          <w:rFonts w:ascii="Calibri Light" w:hAnsi="Calibri Light" w:cs="Calibri Light"/>
          <w:sz w:val="18"/>
          <w:szCs w:val="18"/>
        </w:rPr>
      </w:pPr>
      <w:r w:rsidRPr="007722D9">
        <w:rPr>
          <w:rFonts w:ascii="Calibri Light" w:hAnsi="Calibri Light" w:cs="Calibri Light"/>
          <w:sz w:val="18"/>
          <w:szCs w:val="18"/>
        </w:rPr>
        <w:t xml:space="preserve">Wykonawca, którego reprezentuję </w:t>
      </w:r>
      <w:r w:rsidRPr="007722D9">
        <w:rPr>
          <w:rFonts w:ascii="Calibri Light" w:hAnsi="Calibri Light" w:cs="Calibri Light"/>
          <w:sz w:val="18"/>
          <w:szCs w:val="18"/>
          <w:u w:val="single"/>
        </w:rPr>
        <w:t xml:space="preserve">nie należy do </w:t>
      </w:r>
      <w:r w:rsidR="00B506E5" w:rsidRPr="007722D9">
        <w:rPr>
          <w:rFonts w:ascii="Calibri Light" w:hAnsi="Calibri Light" w:cs="Calibri Light"/>
          <w:sz w:val="18"/>
          <w:szCs w:val="18"/>
          <w:u w:val="single"/>
        </w:rPr>
        <w:t xml:space="preserve">tej samej </w:t>
      </w:r>
      <w:r w:rsidRPr="007722D9">
        <w:rPr>
          <w:rFonts w:ascii="Calibri Light" w:hAnsi="Calibri Light" w:cs="Calibri Light"/>
          <w:sz w:val="18"/>
          <w:szCs w:val="18"/>
          <w:u w:val="single"/>
        </w:rPr>
        <w:t>grupy kapitałowej</w:t>
      </w:r>
      <w:r w:rsidRPr="007722D9">
        <w:rPr>
          <w:rFonts w:ascii="Calibri Light" w:hAnsi="Calibri Light" w:cs="Calibri Light"/>
          <w:sz w:val="18"/>
          <w:szCs w:val="18"/>
        </w:rPr>
        <w:t>, o której mowa w art. 108 ust. 1 pkt 5 ustawy Prawo zamówień publicznych*.</w:t>
      </w:r>
    </w:p>
    <w:p w14:paraId="4F4D7259" w14:textId="77777777" w:rsidR="00D036B3" w:rsidRPr="007722D9"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p>
    <w:p w14:paraId="69289B38" w14:textId="58FF0636" w:rsidR="00D036B3" w:rsidRPr="007722D9" w:rsidRDefault="00D036B3" w:rsidP="00C80EED">
      <w:pPr>
        <w:pStyle w:val="Akapitzlist"/>
        <w:numPr>
          <w:ilvl w:val="0"/>
          <w:numId w:val="25"/>
        </w:numPr>
        <w:autoSpaceDE w:val="0"/>
        <w:autoSpaceDN w:val="0"/>
        <w:adjustRightInd w:val="0"/>
        <w:spacing w:line="271" w:lineRule="auto"/>
        <w:ind w:left="426"/>
        <w:contextualSpacing/>
        <w:jc w:val="both"/>
        <w:rPr>
          <w:rFonts w:ascii="Calibri Light" w:hAnsi="Calibri Light" w:cs="Calibri Light"/>
          <w:b/>
          <w:sz w:val="18"/>
          <w:szCs w:val="18"/>
        </w:rPr>
      </w:pPr>
      <w:r w:rsidRPr="007722D9">
        <w:rPr>
          <w:rFonts w:ascii="Calibri Light" w:hAnsi="Calibri Light" w:cs="Calibri Light"/>
          <w:sz w:val="18"/>
          <w:szCs w:val="18"/>
        </w:rPr>
        <w:t xml:space="preserve">Wykonawca, którego reprezentuję </w:t>
      </w:r>
      <w:r w:rsidRPr="007722D9">
        <w:rPr>
          <w:rFonts w:ascii="Calibri Light" w:hAnsi="Calibri Light" w:cs="Calibri Light"/>
          <w:sz w:val="18"/>
          <w:szCs w:val="18"/>
          <w:u w:val="single"/>
        </w:rPr>
        <w:t>należy do tej samej grupy kapitałowej</w:t>
      </w:r>
      <w:r w:rsidRPr="007722D9">
        <w:rPr>
          <w:rFonts w:ascii="Calibri Light" w:hAnsi="Calibri Light" w:cs="Calibri Light"/>
          <w:sz w:val="18"/>
          <w:szCs w:val="18"/>
        </w:rPr>
        <w:t>, o której mowa w art. 108 ust. 1 pkt 5 ustawy Prawo zamówień publicznych</w:t>
      </w:r>
      <w:r w:rsidR="00BA1B28" w:rsidRPr="007722D9">
        <w:rPr>
          <w:rFonts w:ascii="Calibri Light" w:hAnsi="Calibri Light" w:cs="Calibri Light"/>
          <w:sz w:val="18"/>
          <w:szCs w:val="18"/>
        </w:rPr>
        <w:t>,</w:t>
      </w:r>
      <w:r w:rsidRPr="007722D9">
        <w:rPr>
          <w:rFonts w:ascii="Calibri Light" w:hAnsi="Calibri Light" w:cs="Calibri Light"/>
          <w:sz w:val="18"/>
          <w:szCs w:val="18"/>
        </w:rPr>
        <w:t xml:space="preserve"> </w:t>
      </w:r>
      <w:r w:rsidRPr="007722D9">
        <w:rPr>
          <w:rFonts w:ascii="Calibri Light" w:hAnsi="Calibri Light" w:cs="Calibri Light"/>
          <w:b/>
          <w:sz w:val="18"/>
          <w:szCs w:val="18"/>
        </w:rPr>
        <w:t>co wskazany poniżej Wykonawca, którego oferta została złożona w niniejszym podstępowaniu*:</w:t>
      </w:r>
    </w:p>
    <w:p w14:paraId="315A23F5" w14:textId="77777777" w:rsidR="00F671A9" w:rsidRPr="007722D9" w:rsidRDefault="00F671A9" w:rsidP="00F671A9">
      <w:pPr>
        <w:pStyle w:val="Akapitzlist"/>
        <w:rPr>
          <w:rFonts w:ascii="Calibri Light" w:hAnsi="Calibri Light" w:cs="Calibri Light"/>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7F393E" w:rsidRPr="007722D9" w14:paraId="28CDA7CA"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7722D9" w:rsidRDefault="00D036B3" w:rsidP="00F671A9">
            <w:pPr>
              <w:spacing w:line="276" w:lineRule="auto"/>
              <w:jc w:val="center"/>
              <w:rPr>
                <w:rFonts w:ascii="Calibri Light" w:hAnsi="Calibri Light" w:cs="Calibri Light"/>
                <w:b/>
                <w:sz w:val="18"/>
                <w:szCs w:val="18"/>
              </w:rPr>
            </w:pPr>
            <w:r w:rsidRPr="007722D9">
              <w:rPr>
                <w:rFonts w:ascii="Calibri Light" w:hAnsi="Calibri Light" w:cs="Calibri Light"/>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7722D9" w:rsidRDefault="00D036B3" w:rsidP="00F671A9">
            <w:pPr>
              <w:spacing w:line="276" w:lineRule="auto"/>
              <w:jc w:val="center"/>
              <w:rPr>
                <w:rFonts w:ascii="Calibri Light" w:hAnsi="Calibri Light" w:cs="Calibri Light"/>
                <w:b/>
                <w:sz w:val="18"/>
                <w:szCs w:val="18"/>
              </w:rPr>
            </w:pPr>
            <w:r w:rsidRPr="007722D9">
              <w:rPr>
                <w:rFonts w:ascii="Calibri Light" w:hAnsi="Calibri Light" w:cs="Calibri Light"/>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7722D9" w:rsidRDefault="00D036B3" w:rsidP="00F671A9">
            <w:pPr>
              <w:spacing w:line="276" w:lineRule="auto"/>
              <w:jc w:val="center"/>
              <w:rPr>
                <w:rFonts w:ascii="Calibri Light" w:hAnsi="Calibri Light" w:cs="Calibri Light"/>
                <w:b/>
                <w:sz w:val="18"/>
                <w:szCs w:val="18"/>
              </w:rPr>
            </w:pPr>
            <w:r w:rsidRPr="007722D9">
              <w:rPr>
                <w:rFonts w:ascii="Calibri Light" w:hAnsi="Calibri Light" w:cs="Calibri Light"/>
                <w:b/>
                <w:sz w:val="18"/>
                <w:szCs w:val="18"/>
              </w:rPr>
              <w:t>Adres siedziby</w:t>
            </w:r>
          </w:p>
        </w:tc>
      </w:tr>
      <w:tr w:rsidR="00D036B3" w:rsidRPr="007722D9" w14:paraId="1855BB79"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7722D9" w:rsidRDefault="00D036B3" w:rsidP="00F671A9">
            <w:pPr>
              <w:jc w:val="center"/>
              <w:rPr>
                <w:rFonts w:ascii="Calibri Light" w:hAnsi="Calibri Light" w:cs="Calibri Light"/>
                <w:sz w:val="18"/>
                <w:szCs w:val="18"/>
              </w:rPr>
            </w:pPr>
            <w:r w:rsidRPr="007722D9">
              <w:rPr>
                <w:rFonts w:ascii="Calibri Light" w:hAnsi="Calibri Light" w:cs="Calibri Light"/>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7722D9" w:rsidRDefault="00D036B3" w:rsidP="00F671A9">
            <w:pPr>
              <w:rPr>
                <w:rFonts w:ascii="Calibri Light" w:hAnsi="Calibri Light" w:cs="Calibri Light"/>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7722D9" w:rsidRDefault="00D036B3" w:rsidP="00F671A9">
            <w:pPr>
              <w:jc w:val="center"/>
              <w:rPr>
                <w:rFonts w:ascii="Calibri Light" w:hAnsi="Calibri Light" w:cs="Calibri Light"/>
                <w:sz w:val="18"/>
                <w:szCs w:val="18"/>
              </w:rPr>
            </w:pPr>
          </w:p>
        </w:tc>
      </w:tr>
    </w:tbl>
    <w:p w14:paraId="499BF932" w14:textId="77777777" w:rsidR="00D036B3" w:rsidRPr="007722D9" w:rsidRDefault="00D036B3" w:rsidP="00D036B3">
      <w:pPr>
        <w:spacing w:line="271" w:lineRule="auto"/>
        <w:jc w:val="both"/>
        <w:rPr>
          <w:rFonts w:ascii="Calibri Light" w:hAnsi="Calibri Light" w:cs="Calibri Light"/>
          <w:i/>
          <w:sz w:val="18"/>
          <w:szCs w:val="18"/>
        </w:rPr>
      </w:pPr>
    </w:p>
    <w:p w14:paraId="7FB3C668" w14:textId="659DACD3" w:rsidR="00D036B3" w:rsidRPr="007722D9"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7722D9">
        <w:rPr>
          <w:rFonts w:ascii="Calibri Light" w:hAnsi="Calibri Light" w:cs="Calibri Light"/>
          <w:sz w:val="18"/>
          <w:szCs w:val="18"/>
        </w:rPr>
        <w:t>Jednocześnie</w:t>
      </w:r>
      <w:r w:rsidR="006716A2" w:rsidRPr="007722D9">
        <w:rPr>
          <w:rFonts w:ascii="Calibri Light" w:hAnsi="Calibri Light" w:cs="Calibri Light"/>
          <w:sz w:val="18"/>
          <w:szCs w:val="18"/>
        </w:rPr>
        <w:t xml:space="preserve"> w załączeniu przekazuję następujące dokumenty</w:t>
      </w:r>
      <w:r w:rsidRPr="007722D9">
        <w:rPr>
          <w:rFonts w:ascii="Calibri Light" w:hAnsi="Calibri Light" w:cs="Calibri Light"/>
          <w:sz w:val="18"/>
          <w:szCs w:val="18"/>
        </w:rPr>
        <w:t xml:space="preserve"> dokumenty/informacje (wymienić poniżej i załączyć):</w:t>
      </w:r>
    </w:p>
    <w:p w14:paraId="2ECF7C6B" w14:textId="77777777" w:rsidR="00D036B3" w:rsidRPr="007722D9"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7722D9">
        <w:rPr>
          <w:rFonts w:ascii="Calibri Light" w:hAnsi="Calibri Light" w:cs="Calibri Light"/>
          <w:sz w:val="18"/>
          <w:szCs w:val="18"/>
        </w:rPr>
        <w:t>……………………………………………………………………</w:t>
      </w:r>
      <w:r w:rsidR="00BA1B28" w:rsidRPr="007722D9">
        <w:rPr>
          <w:rFonts w:ascii="Calibri Light" w:hAnsi="Calibri Light" w:cs="Calibri Light"/>
          <w:sz w:val="18"/>
          <w:szCs w:val="18"/>
        </w:rPr>
        <w:t>………………………………………………………………………………………..</w:t>
      </w:r>
      <w:r w:rsidRPr="007722D9">
        <w:rPr>
          <w:rFonts w:ascii="Calibri Light" w:hAnsi="Calibri Light" w:cs="Calibri Light"/>
          <w:sz w:val="18"/>
          <w:szCs w:val="18"/>
        </w:rPr>
        <w:t>………………………………</w:t>
      </w:r>
    </w:p>
    <w:p w14:paraId="68E4D96E" w14:textId="77777777" w:rsidR="00D036B3" w:rsidRPr="007722D9"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7722D9">
        <w:rPr>
          <w:rFonts w:ascii="Calibri Light" w:hAnsi="Calibri Light" w:cs="Calibri Light"/>
          <w:sz w:val="18"/>
          <w:szCs w:val="18"/>
        </w:rPr>
        <w:t>…………………………………………………………………</w:t>
      </w:r>
      <w:r w:rsidR="00BA1B28" w:rsidRPr="007722D9">
        <w:rPr>
          <w:rFonts w:ascii="Calibri Light" w:hAnsi="Calibri Light" w:cs="Calibri Light"/>
          <w:sz w:val="18"/>
          <w:szCs w:val="18"/>
        </w:rPr>
        <w:t>………………………………………………………………………………………..</w:t>
      </w:r>
      <w:r w:rsidRPr="007722D9">
        <w:rPr>
          <w:rFonts w:ascii="Calibri Light" w:hAnsi="Calibri Light" w:cs="Calibri Light"/>
          <w:sz w:val="18"/>
          <w:szCs w:val="18"/>
        </w:rPr>
        <w:t>…………………………………</w:t>
      </w:r>
    </w:p>
    <w:p w14:paraId="2E763285" w14:textId="454E294A" w:rsidR="00D036B3" w:rsidRPr="007722D9"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7722D9">
        <w:rPr>
          <w:rFonts w:ascii="Calibri Light" w:hAnsi="Calibri Light" w:cs="Calibri Light"/>
          <w:sz w:val="18"/>
          <w:szCs w:val="18"/>
        </w:rPr>
        <w:t>potwierdzające, że</w:t>
      </w:r>
      <w:r w:rsidR="00BA1B28" w:rsidRPr="007722D9">
        <w:rPr>
          <w:rFonts w:ascii="Calibri Light" w:hAnsi="Calibri Light" w:cs="Calibri Light"/>
          <w:sz w:val="18"/>
          <w:szCs w:val="18"/>
        </w:rPr>
        <w:t xml:space="preserve"> oferta została przygotowana niezależnie od tego Wykonawcy</w:t>
      </w:r>
      <w:r w:rsidR="006548F6" w:rsidRPr="007722D9">
        <w:rPr>
          <w:rFonts w:ascii="Calibri Light" w:hAnsi="Calibri Light" w:cs="Calibri Light"/>
          <w:sz w:val="18"/>
          <w:szCs w:val="18"/>
        </w:rPr>
        <w:t>*</w:t>
      </w:r>
      <w:r w:rsidRPr="007722D9">
        <w:rPr>
          <w:rFonts w:ascii="Calibri Light" w:hAnsi="Calibri Light" w:cs="Calibri Light"/>
          <w:sz w:val="18"/>
          <w:szCs w:val="18"/>
        </w:rPr>
        <w:t>.</w:t>
      </w:r>
    </w:p>
    <w:p w14:paraId="077CDED4" w14:textId="77777777" w:rsidR="00D036B3" w:rsidRPr="007722D9" w:rsidRDefault="00D036B3" w:rsidP="00EC0DBE">
      <w:pPr>
        <w:jc w:val="both"/>
        <w:rPr>
          <w:rFonts w:ascii="Calibri Light" w:hAnsi="Calibri Light" w:cs="Calibri Light"/>
          <w:bCs/>
          <w:sz w:val="18"/>
          <w:szCs w:val="18"/>
        </w:rPr>
      </w:pPr>
    </w:p>
    <w:p w14:paraId="5C7D1B91" w14:textId="77777777" w:rsidR="00D036B3" w:rsidRPr="007722D9" w:rsidRDefault="00D036B3" w:rsidP="00EC0DBE">
      <w:pPr>
        <w:jc w:val="both"/>
        <w:rPr>
          <w:rFonts w:ascii="Calibri Light" w:hAnsi="Calibri Light" w:cs="Calibri Light"/>
          <w:bCs/>
          <w:sz w:val="18"/>
          <w:szCs w:val="18"/>
        </w:rPr>
      </w:pPr>
    </w:p>
    <w:p w14:paraId="46977E7D" w14:textId="77777777" w:rsidR="00D036B3" w:rsidRPr="007722D9" w:rsidRDefault="00D036B3" w:rsidP="00EC0DBE">
      <w:pPr>
        <w:jc w:val="both"/>
        <w:rPr>
          <w:rFonts w:ascii="Calibri Light" w:hAnsi="Calibri Light" w:cs="Calibri Light"/>
          <w:bCs/>
          <w:sz w:val="18"/>
          <w:szCs w:val="18"/>
        </w:rPr>
      </w:pPr>
    </w:p>
    <w:p w14:paraId="3CDC6211" w14:textId="77777777" w:rsidR="00D036B3" w:rsidRPr="007722D9" w:rsidRDefault="00D036B3" w:rsidP="00EC0DBE">
      <w:pPr>
        <w:jc w:val="both"/>
        <w:rPr>
          <w:rFonts w:ascii="Calibri Light" w:hAnsi="Calibri Light" w:cs="Calibri Light"/>
          <w:bCs/>
          <w:sz w:val="18"/>
          <w:szCs w:val="18"/>
        </w:rPr>
      </w:pPr>
    </w:p>
    <w:p w14:paraId="6DAB0C27" w14:textId="77777777" w:rsidR="00D036B3" w:rsidRPr="007722D9" w:rsidRDefault="00D036B3" w:rsidP="00EC0DBE">
      <w:pPr>
        <w:jc w:val="both"/>
        <w:rPr>
          <w:rFonts w:ascii="Calibri Light" w:hAnsi="Calibri Light" w:cs="Calibri Light"/>
          <w:bCs/>
          <w:sz w:val="18"/>
          <w:szCs w:val="18"/>
        </w:rPr>
      </w:pPr>
    </w:p>
    <w:p w14:paraId="55FE162C" w14:textId="77777777" w:rsidR="00D036B3" w:rsidRPr="007722D9" w:rsidRDefault="00D036B3" w:rsidP="00EC0DBE">
      <w:pPr>
        <w:jc w:val="both"/>
        <w:rPr>
          <w:rFonts w:ascii="Calibri Light" w:hAnsi="Calibri Light" w:cs="Calibri Light"/>
          <w:bCs/>
          <w:sz w:val="18"/>
          <w:szCs w:val="18"/>
        </w:rPr>
      </w:pPr>
    </w:p>
    <w:p w14:paraId="0FA5864E" w14:textId="77777777" w:rsidR="00D036B3" w:rsidRPr="007722D9" w:rsidRDefault="00D036B3" w:rsidP="00EC0DBE">
      <w:pPr>
        <w:jc w:val="both"/>
        <w:rPr>
          <w:rFonts w:ascii="Calibri Light" w:hAnsi="Calibri Light" w:cs="Calibri Light"/>
          <w:bCs/>
          <w:sz w:val="18"/>
          <w:szCs w:val="18"/>
        </w:rPr>
      </w:pPr>
    </w:p>
    <w:p w14:paraId="5C1E1C86" w14:textId="77777777" w:rsidR="00D036B3" w:rsidRPr="007722D9" w:rsidRDefault="00D036B3" w:rsidP="00EC0DBE">
      <w:pPr>
        <w:jc w:val="both"/>
        <w:rPr>
          <w:rFonts w:ascii="Calibri Light" w:hAnsi="Calibri Light" w:cs="Calibri Light"/>
          <w:bCs/>
          <w:sz w:val="18"/>
          <w:szCs w:val="18"/>
        </w:rPr>
      </w:pPr>
    </w:p>
    <w:p w14:paraId="0A3937BF" w14:textId="77777777" w:rsidR="00D036B3" w:rsidRPr="007722D9" w:rsidRDefault="00D036B3" w:rsidP="00EC0DBE">
      <w:pPr>
        <w:jc w:val="both"/>
        <w:rPr>
          <w:rFonts w:ascii="Calibri Light" w:hAnsi="Calibri Light" w:cs="Calibri Light"/>
          <w:bCs/>
          <w:sz w:val="18"/>
          <w:szCs w:val="18"/>
        </w:rPr>
      </w:pPr>
    </w:p>
    <w:p w14:paraId="501C3F8D" w14:textId="77777777" w:rsidR="00D036B3" w:rsidRPr="007722D9" w:rsidRDefault="00D036B3" w:rsidP="00EC0DBE">
      <w:pPr>
        <w:jc w:val="both"/>
        <w:rPr>
          <w:rFonts w:ascii="Calibri Light" w:hAnsi="Calibri Light" w:cs="Calibri Light"/>
          <w:bCs/>
          <w:sz w:val="18"/>
          <w:szCs w:val="18"/>
        </w:rPr>
      </w:pPr>
    </w:p>
    <w:p w14:paraId="43E3D747" w14:textId="77777777" w:rsidR="00D036B3" w:rsidRPr="007722D9" w:rsidRDefault="00D036B3" w:rsidP="00EC0DBE">
      <w:pPr>
        <w:jc w:val="both"/>
        <w:rPr>
          <w:rFonts w:ascii="Calibri Light" w:hAnsi="Calibri Light" w:cs="Calibri Light"/>
          <w:bCs/>
          <w:sz w:val="18"/>
          <w:szCs w:val="18"/>
        </w:rPr>
      </w:pPr>
    </w:p>
    <w:p w14:paraId="16C69231" w14:textId="77777777" w:rsidR="00D036B3" w:rsidRPr="007722D9" w:rsidRDefault="00D036B3" w:rsidP="00D036B3">
      <w:pPr>
        <w:spacing w:line="271" w:lineRule="auto"/>
        <w:jc w:val="both"/>
        <w:rPr>
          <w:rFonts w:ascii="Calibri Light" w:hAnsi="Calibri Light" w:cs="Calibri Light"/>
          <w:i/>
          <w:sz w:val="16"/>
          <w:szCs w:val="16"/>
          <w:u w:val="single"/>
        </w:rPr>
      </w:pPr>
      <w:r w:rsidRPr="007722D9">
        <w:rPr>
          <w:rFonts w:ascii="Calibri Light" w:hAnsi="Calibri Light" w:cs="Calibri Light"/>
          <w:sz w:val="16"/>
          <w:szCs w:val="16"/>
          <w:u w:val="single"/>
        </w:rPr>
        <w:t>Uwagi:</w:t>
      </w:r>
    </w:p>
    <w:p w14:paraId="5AE31BA5" w14:textId="77777777" w:rsidR="00D036B3" w:rsidRPr="007722D9" w:rsidRDefault="00D036B3" w:rsidP="00C80EED">
      <w:pPr>
        <w:pStyle w:val="Akapitzlist"/>
        <w:numPr>
          <w:ilvl w:val="0"/>
          <w:numId w:val="26"/>
        </w:numPr>
        <w:spacing w:after="160" w:line="259" w:lineRule="auto"/>
        <w:ind w:left="426" w:hanging="284"/>
        <w:contextualSpacing/>
        <w:jc w:val="both"/>
        <w:rPr>
          <w:rFonts w:ascii="Calibri Light" w:hAnsi="Calibri Light" w:cs="Calibri Light"/>
          <w:sz w:val="16"/>
          <w:szCs w:val="16"/>
        </w:rPr>
      </w:pPr>
      <w:r w:rsidRPr="007722D9">
        <w:rPr>
          <w:rFonts w:ascii="Calibri Light" w:hAnsi="Calibri Light" w:cs="Calibri Light"/>
          <w:sz w:val="16"/>
          <w:szCs w:val="16"/>
        </w:rPr>
        <w:t xml:space="preserve">Należy </w:t>
      </w:r>
      <w:r w:rsidR="00BA1B28" w:rsidRPr="007722D9">
        <w:rPr>
          <w:rFonts w:ascii="Calibri Light" w:hAnsi="Calibri Light" w:cs="Calibri Light"/>
          <w:sz w:val="16"/>
          <w:szCs w:val="16"/>
        </w:rPr>
        <w:t>wykreślić pkt 1) albo pkt 2).</w:t>
      </w:r>
    </w:p>
    <w:p w14:paraId="55A86B79" w14:textId="1437BE01" w:rsidR="00D036B3" w:rsidRPr="007722D9" w:rsidRDefault="00D036B3" w:rsidP="00C80EED">
      <w:pPr>
        <w:pStyle w:val="Akapitzlist"/>
        <w:numPr>
          <w:ilvl w:val="0"/>
          <w:numId w:val="26"/>
        </w:numPr>
        <w:spacing w:after="160" w:line="259" w:lineRule="auto"/>
        <w:ind w:left="426" w:hanging="284"/>
        <w:contextualSpacing/>
        <w:jc w:val="both"/>
        <w:rPr>
          <w:rFonts w:ascii="Calibri Light" w:hAnsi="Calibri Light" w:cs="Calibri Light"/>
          <w:sz w:val="16"/>
          <w:szCs w:val="16"/>
        </w:rPr>
      </w:pPr>
      <w:r w:rsidRPr="007722D9">
        <w:rPr>
          <w:rFonts w:ascii="Calibri Light" w:hAnsi="Calibri Light" w:cs="Calibri Light"/>
          <w:sz w:val="16"/>
          <w:szCs w:val="16"/>
        </w:rPr>
        <w:t>W przypadku</w:t>
      </w:r>
      <w:r w:rsidR="005B216D" w:rsidRPr="007722D9">
        <w:rPr>
          <w:rFonts w:ascii="Calibri Light" w:hAnsi="Calibri Light" w:cs="Calibri Light"/>
          <w:sz w:val="16"/>
          <w:szCs w:val="16"/>
        </w:rPr>
        <w:t>,</w:t>
      </w:r>
      <w:r w:rsidRPr="007722D9">
        <w:rPr>
          <w:rFonts w:ascii="Calibri Light" w:hAnsi="Calibri Light" w:cs="Calibri Light"/>
          <w:sz w:val="16"/>
          <w:szCs w:val="16"/>
        </w:rPr>
        <w:t xml:space="preserve"> gdy Wykonawca przynależy do tej samej grupy kapitałowej (punkt 2) może przedstawić wraz z niniejszym oświadczeniem</w:t>
      </w:r>
      <w:r w:rsidR="00BA1B28" w:rsidRPr="007722D9">
        <w:rPr>
          <w:rFonts w:ascii="Calibri Light" w:hAnsi="Calibri Light" w:cs="Calibri Light"/>
          <w:sz w:val="16"/>
          <w:szCs w:val="16"/>
        </w:rPr>
        <w:t xml:space="preserve"> dowody, że </w:t>
      </w:r>
      <w:r w:rsidR="00845D35" w:rsidRPr="007722D9">
        <w:rPr>
          <w:rFonts w:ascii="Calibri Light" w:hAnsi="Calibri Light" w:cs="Calibri Light"/>
          <w:sz w:val="16"/>
          <w:szCs w:val="16"/>
        </w:rPr>
        <w:t>oferta została przygotowana niezależnie od Wykonawcy</w:t>
      </w:r>
      <w:r w:rsidRPr="007722D9">
        <w:rPr>
          <w:rFonts w:ascii="Calibri Light" w:hAnsi="Calibri Light" w:cs="Calibri Light"/>
          <w:sz w:val="16"/>
          <w:szCs w:val="16"/>
        </w:rPr>
        <w:t>.</w:t>
      </w:r>
    </w:p>
    <w:p w14:paraId="392FD554" w14:textId="5738946D" w:rsidR="00D036B3" w:rsidRPr="007722D9" w:rsidRDefault="00D036B3" w:rsidP="00C80EED">
      <w:pPr>
        <w:pStyle w:val="Akapitzlist"/>
        <w:numPr>
          <w:ilvl w:val="0"/>
          <w:numId w:val="26"/>
        </w:numPr>
        <w:spacing w:line="271" w:lineRule="auto"/>
        <w:ind w:left="426" w:hanging="284"/>
        <w:contextualSpacing/>
        <w:jc w:val="both"/>
        <w:rPr>
          <w:rFonts w:ascii="Calibri Light" w:hAnsi="Calibri Light" w:cs="Calibri Light"/>
          <w:sz w:val="16"/>
          <w:szCs w:val="16"/>
          <w:u w:val="single"/>
        </w:rPr>
      </w:pPr>
      <w:r w:rsidRPr="007722D9">
        <w:rPr>
          <w:rFonts w:ascii="Calibri Light" w:hAnsi="Calibri Light" w:cs="Calibri Light"/>
          <w:sz w:val="16"/>
          <w:szCs w:val="16"/>
          <w:u w:val="single"/>
        </w:rPr>
        <w:t xml:space="preserve">Niniejszy formularz </w:t>
      </w:r>
      <w:r w:rsidRPr="007722D9">
        <w:rPr>
          <w:rFonts w:ascii="Calibri Light" w:hAnsi="Calibri Light" w:cs="Calibri Light"/>
          <w:iCs/>
          <w:sz w:val="16"/>
          <w:szCs w:val="16"/>
          <w:u w:val="single"/>
          <w:lang w:eastAsia="pl-PL"/>
        </w:rPr>
        <w:t xml:space="preserve">składa tylko Wykonawca </w:t>
      </w:r>
      <w:r w:rsidR="00845D35" w:rsidRPr="007722D9">
        <w:rPr>
          <w:rFonts w:ascii="Calibri Light" w:hAnsi="Calibri Light" w:cs="Calibri Light"/>
          <w:iCs/>
          <w:sz w:val="16"/>
          <w:szCs w:val="16"/>
          <w:u w:val="single"/>
          <w:lang w:eastAsia="pl-PL"/>
        </w:rPr>
        <w:t>w odpowiedzi na wezwanie Zamawiającego</w:t>
      </w:r>
      <w:r w:rsidRPr="007722D9">
        <w:rPr>
          <w:rFonts w:ascii="Calibri Light" w:hAnsi="Calibri Light" w:cs="Calibri Light"/>
          <w:iCs/>
          <w:sz w:val="16"/>
          <w:szCs w:val="16"/>
          <w:u w:val="single"/>
          <w:lang w:eastAsia="pl-PL"/>
        </w:rPr>
        <w:t>.</w:t>
      </w:r>
    </w:p>
    <w:p w14:paraId="7B17BF38" w14:textId="00A4D21D" w:rsidR="00D036B3" w:rsidRPr="007722D9" w:rsidRDefault="00D036B3" w:rsidP="00C80EED">
      <w:pPr>
        <w:pStyle w:val="Akapitzlist"/>
        <w:numPr>
          <w:ilvl w:val="0"/>
          <w:numId w:val="26"/>
        </w:numPr>
        <w:spacing w:line="271" w:lineRule="auto"/>
        <w:ind w:left="426" w:hanging="284"/>
        <w:contextualSpacing/>
        <w:jc w:val="both"/>
        <w:rPr>
          <w:rFonts w:ascii="Calibri Light" w:hAnsi="Calibri Light" w:cs="Calibri Light"/>
          <w:sz w:val="16"/>
          <w:szCs w:val="16"/>
        </w:rPr>
      </w:pPr>
      <w:r w:rsidRPr="007722D9">
        <w:rPr>
          <w:rFonts w:ascii="Calibri Light" w:hAnsi="Calibri Light" w:cs="Calibri Light"/>
          <w:sz w:val="16"/>
          <w:szCs w:val="16"/>
        </w:rPr>
        <w:t xml:space="preserve">W przypadku Wykonawców wspólnie ubiegających się o udzielenie zamówienia </w:t>
      </w:r>
      <w:r w:rsidR="005B68E7" w:rsidRPr="007722D9">
        <w:rPr>
          <w:rFonts w:ascii="Calibri Light" w:hAnsi="Calibri Light" w:cs="Calibri Light"/>
          <w:sz w:val="16"/>
          <w:szCs w:val="16"/>
        </w:rPr>
        <w:t>oświadczenie składa</w:t>
      </w:r>
      <w:r w:rsidRPr="007722D9">
        <w:rPr>
          <w:rFonts w:ascii="Calibri Light" w:hAnsi="Calibri Light" w:cs="Calibri Light"/>
          <w:sz w:val="16"/>
          <w:szCs w:val="16"/>
        </w:rPr>
        <w:t xml:space="preserve"> każdy z członków konsorcjum lub wspólników spółki cywilnej.</w:t>
      </w:r>
    </w:p>
    <w:p w14:paraId="590FC107" w14:textId="77777777" w:rsidR="00D036B3" w:rsidRPr="007722D9" w:rsidRDefault="00D036B3" w:rsidP="00EC0DBE">
      <w:pPr>
        <w:jc w:val="both"/>
        <w:rPr>
          <w:rFonts w:ascii="Calibri Light" w:hAnsi="Calibri Light" w:cs="Calibri Light"/>
          <w:bCs/>
          <w:sz w:val="16"/>
          <w:szCs w:val="16"/>
        </w:rPr>
      </w:pPr>
    </w:p>
    <w:p w14:paraId="4C6D02C8" w14:textId="77777777" w:rsidR="00D036B3" w:rsidRPr="007722D9" w:rsidRDefault="00D036B3" w:rsidP="00EC0DBE">
      <w:pPr>
        <w:jc w:val="both"/>
        <w:rPr>
          <w:rFonts w:ascii="Calibri Light" w:hAnsi="Calibri Light" w:cs="Calibri Light"/>
          <w:bCs/>
          <w:sz w:val="16"/>
          <w:szCs w:val="16"/>
        </w:rPr>
      </w:pPr>
    </w:p>
    <w:p w14:paraId="0D109950" w14:textId="77777777" w:rsidR="00D036B3" w:rsidRPr="007722D9" w:rsidRDefault="00D036B3" w:rsidP="00EC0DBE">
      <w:pPr>
        <w:jc w:val="both"/>
        <w:rPr>
          <w:rFonts w:ascii="Calibri Light" w:hAnsi="Calibri Light" w:cs="Calibri Light"/>
          <w:bCs/>
          <w:sz w:val="16"/>
          <w:szCs w:val="16"/>
        </w:rPr>
      </w:pPr>
    </w:p>
    <w:p w14:paraId="709ADECB" w14:textId="5D60443F" w:rsidR="008E6821" w:rsidRPr="007722D9" w:rsidRDefault="00A76A06" w:rsidP="00131A75">
      <w:pPr>
        <w:jc w:val="both"/>
        <w:rPr>
          <w:rFonts w:ascii="Calibri Light" w:hAnsi="Calibri Light" w:cs="Calibri Light"/>
          <w:bCs/>
          <w:i/>
          <w:sz w:val="16"/>
          <w:szCs w:val="16"/>
        </w:rPr>
      </w:pPr>
      <w:r w:rsidRPr="007722D9">
        <w:rPr>
          <w:rFonts w:ascii="Calibri Light" w:hAnsi="Calibri Light" w:cs="Calibri Light"/>
          <w:bCs/>
          <w:sz w:val="16"/>
          <w:szCs w:val="16"/>
        </w:rPr>
        <w:t>*</w:t>
      </w:r>
      <w:r w:rsidRPr="007722D9">
        <w:rPr>
          <w:rFonts w:ascii="Calibri Light" w:hAnsi="Calibri Light" w:cs="Calibri Light"/>
          <w:bCs/>
          <w:i/>
          <w:sz w:val="16"/>
          <w:szCs w:val="16"/>
        </w:rPr>
        <w:t>niepotrzebne skreślić</w:t>
      </w:r>
    </w:p>
    <w:p w14:paraId="51271CC5" w14:textId="46ABDABE" w:rsidR="008E6821" w:rsidRPr="007722D9" w:rsidRDefault="008E6821">
      <w:pPr>
        <w:rPr>
          <w:rFonts w:ascii="Calibri Light" w:hAnsi="Calibri Light" w:cs="Calibri Light"/>
          <w:bCs/>
          <w:i/>
          <w:sz w:val="16"/>
          <w:szCs w:val="16"/>
        </w:rPr>
      </w:pPr>
    </w:p>
    <w:p w14:paraId="7FAF2A7B" w14:textId="77777777" w:rsidR="00FF5471" w:rsidRPr="007722D9" w:rsidRDefault="00FF5471" w:rsidP="008E6821">
      <w:pPr>
        <w:jc w:val="right"/>
        <w:textAlignment w:val="center"/>
        <w:rPr>
          <w:rFonts w:ascii="Calibri Light" w:eastAsia="Arial Unicode MS" w:hAnsi="Calibri Light" w:cs="Calibri Light"/>
          <w:sz w:val="18"/>
          <w:szCs w:val="18"/>
        </w:rPr>
      </w:pPr>
      <w:r w:rsidRPr="007722D9">
        <w:rPr>
          <w:rFonts w:ascii="Calibri Light" w:eastAsia="Arial Unicode MS" w:hAnsi="Calibri Light" w:cs="Calibri Light"/>
          <w:sz w:val="18"/>
          <w:szCs w:val="18"/>
        </w:rPr>
        <w:br w:type="page"/>
      </w:r>
    </w:p>
    <w:p w14:paraId="3D97431E" w14:textId="16F0D11D" w:rsidR="00AF5678" w:rsidRPr="007722D9" w:rsidRDefault="00AF5678" w:rsidP="00AF5678">
      <w:pPr>
        <w:jc w:val="right"/>
        <w:rPr>
          <w:rFonts w:ascii="Calibri Light" w:hAnsi="Calibri Light" w:cs="Calibri Light"/>
          <w:sz w:val="18"/>
          <w:szCs w:val="18"/>
        </w:rPr>
      </w:pPr>
      <w:r w:rsidRPr="007722D9">
        <w:rPr>
          <w:rFonts w:ascii="Calibri Light" w:hAnsi="Calibri Light" w:cs="Calibri Light"/>
          <w:sz w:val="18"/>
          <w:szCs w:val="18"/>
        </w:rPr>
        <w:lastRenderedPageBreak/>
        <w:t xml:space="preserve">Załącznik nr </w:t>
      </w:r>
      <w:r w:rsidR="00EC78C4" w:rsidRPr="007722D9">
        <w:rPr>
          <w:rFonts w:ascii="Calibri Light" w:hAnsi="Calibri Light" w:cs="Calibri Light"/>
          <w:sz w:val="18"/>
          <w:szCs w:val="18"/>
        </w:rPr>
        <w:t>4</w:t>
      </w:r>
    </w:p>
    <w:p w14:paraId="6EF69BE1" w14:textId="77777777" w:rsidR="00AF5678" w:rsidRPr="007722D9" w:rsidRDefault="00AF5678" w:rsidP="00AF5678">
      <w:pPr>
        <w:jc w:val="right"/>
        <w:rPr>
          <w:rFonts w:ascii="Calibri Light" w:hAnsi="Calibri Light" w:cs="Calibri Light"/>
          <w:b/>
          <w:sz w:val="18"/>
          <w:szCs w:val="18"/>
        </w:rPr>
      </w:pPr>
    </w:p>
    <w:p w14:paraId="05C6F99B" w14:textId="77777777" w:rsidR="00AF5678" w:rsidRPr="007722D9" w:rsidRDefault="00AF5678" w:rsidP="00AF5678">
      <w:pPr>
        <w:jc w:val="right"/>
        <w:rPr>
          <w:rFonts w:ascii="Calibri Light" w:hAnsi="Calibri Light" w:cs="Calibri Light"/>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AF5678" w:rsidRPr="007722D9" w14:paraId="780AB023" w14:textId="77777777" w:rsidTr="00CF2462">
        <w:trPr>
          <w:trHeight w:val="1149"/>
        </w:trPr>
        <w:tc>
          <w:tcPr>
            <w:tcW w:w="5000" w:type="pct"/>
            <w:shd w:val="clear" w:color="auto" w:fill="D9D9D9" w:themeFill="background1" w:themeFillShade="D9"/>
            <w:vAlign w:val="center"/>
          </w:tcPr>
          <w:p w14:paraId="3D627451" w14:textId="77777777" w:rsidR="00AF5678" w:rsidRPr="007722D9" w:rsidRDefault="00AF5678" w:rsidP="00CF2462">
            <w:pPr>
              <w:ind w:right="73"/>
              <w:jc w:val="center"/>
              <w:rPr>
                <w:rFonts w:ascii="Calibri Light" w:hAnsi="Calibri Light" w:cs="Calibri Light"/>
                <w:b/>
                <w:sz w:val="20"/>
                <w:szCs w:val="20"/>
              </w:rPr>
            </w:pPr>
            <w:r w:rsidRPr="007722D9">
              <w:rPr>
                <w:rFonts w:ascii="Calibri Light" w:hAnsi="Calibri Light" w:cs="Calibri Light"/>
                <w:b/>
                <w:sz w:val="20"/>
                <w:szCs w:val="20"/>
              </w:rPr>
              <w:t xml:space="preserve">OŚWIADCZENIE O AKTUALNOŚCI INFORMACJI ZAWARTYCH  </w:t>
            </w:r>
          </w:p>
          <w:p w14:paraId="05152C6F" w14:textId="77777777" w:rsidR="00AF5678" w:rsidRPr="007722D9" w:rsidRDefault="00AF5678" w:rsidP="00CF2462">
            <w:pPr>
              <w:ind w:right="73"/>
              <w:jc w:val="center"/>
              <w:rPr>
                <w:rFonts w:ascii="Calibri Light" w:hAnsi="Calibri Light" w:cs="Calibri Light"/>
                <w:b/>
                <w:sz w:val="20"/>
                <w:szCs w:val="20"/>
              </w:rPr>
            </w:pPr>
            <w:r w:rsidRPr="007722D9">
              <w:rPr>
                <w:rFonts w:ascii="Calibri Light" w:hAnsi="Calibri Light" w:cs="Calibri Light"/>
                <w:b/>
                <w:sz w:val="20"/>
                <w:szCs w:val="20"/>
              </w:rPr>
              <w:t xml:space="preserve">W OŚWIADCZENIU, O KTÓRYM MOWA W ART. 125 UST. 1 USTAWY PZP </w:t>
            </w:r>
          </w:p>
          <w:p w14:paraId="18564C1C" w14:textId="77777777" w:rsidR="00AF5678" w:rsidRPr="007722D9" w:rsidRDefault="00AF5678" w:rsidP="00CF2462">
            <w:pPr>
              <w:ind w:right="73"/>
              <w:jc w:val="center"/>
              <w:rPr>
                <w:rFonts w:ascii="Calibri Light" w:hAnsi="Calibri Light" w:cs="Calibri Light"/>
                <w:b/>
                <w:sz w:val="20"/>
                <w:szCs w:val="20"/>
              </w:rPr>
            </w:pPr>
            <w:r w:rsidRPr="007722D9">
              <w:rPr>
                <w:rFonts w:ascii="Calibri Light" w:hAnsi="Calibri Light" w:cs="Calibri Light"/>
                <w:b/>
                <w:sz w:val="20"/>
                <w:szCs w:val="20"/>
              </w:rPr>
              <w:t xml:space="preserve">W ZAKRESIE PODSTAW WYKLUCZENIA WSKAZANYCH PRZEZ ZAMAWIAJĄCEGO </w:t>
            </w:r>
          </w:p>
          <w:p w14:paraId="41B280F9" w14:textId="77777777" w:rsidR="00AF5678" w:rsidRPr="007722D9" w:rsidRDefault="00AF5678" w:rsidP="00CF2462">
            <w:pPr>
              <w:ind w:right="73"/>
              <w:jc w:val="center"/>
              <w:rPr>
                <w:rFonts w:ascii="Calibri Light" w:hAnsi="Calibri Light" w:cs="Calibri Light"/>
                <w:b/>
                <w:bCs/>
                <w:iCs/>
                <w:sz w:val="18"/>
                <w:szCs w:val="18"/>
              </w:rPr>
            </w:pPr>
            <w:r w:rsidRPr="007722D9">
              <w:rPr>
                <w:rFonts w:ascii="Calibri Light" w:hAnsi="Calibri Light" w:cs="Calibri Light"/>
                <w:b/>
                <w:sz w:val="20"/>
                <w:szCs w:val="20"/>
              </w:rPr>
              <w:t>dla zadania nr …………</w:t>
            </w:r>
          </w:p>
        </w:tc>
      </w:tr>
    </w:tbl>
    <w:p w14:paraId="4D142D31" w14:textId="77777777" w:rsidR="00AF5678" w:rsidRPr="007722D9" w:rsidRDefault="00AF5678" w:rsidP="00AF5678">
      <w:pPr>
        <w:pStyle w:val="Zwykytekst"/>
        <w:suppressAutoHyphens/>
        <w:spacing w:before="120" w:after="120" w:line="360" w:lineRule="auto"/>
        <w:jc w:val="both"/>
        <w:rPr>
          <w:rFonts w:ascii="Calibri Light" w:hAnsi="Calibri Light" w:cs="Calibri Light"/>
          <w:b/>
          <w:sz w:val="18"/>
          <w:szCs w:val="18"/>
        </w:rPr>
      </w:pPr>
    </w:p>
    <w:p w14:paraId="1A16A205" w14:textId="4734F174" w:rsidR="00AF5678" w:rsidRPr="007722D9" w:rsidRDefault="00AF5678" w:rsidP="00AF5678">
      <w:pPr>
        <w:widowControl w:val="0"/>
        <w:spacing w:before="60"/>
        <w:jc w:val="both"/>
        <w:outlineLvl w:val="0"/>
        <w:rPr>
          <w:rFonts w:ascii="Calibri Light" w:hAnsi="Calibri Light" w:cs="Calibri Light"/>
          <w:b/>
          <w:sz w:val="18"/>
          <w:szCs w:val="18"/>
        </w:rPr>
      </w:pPr>
      <w:r w:rsidRPr="007722D9">
        <w:rPr>
          <w:rFonts w:ascii="Calibri Light" w:hAnsi="Calibri Light" w:cs="Calibri Light"/>
          <w:spacing w:val="4"/>
          <w:sz w:val="18"/>
          <w:szCs w:val="18"/>
        </w:rPr>
        <w:t>Nazwa postępowania:</w:t>
      </w:r>
      <w:r w:rsidRPr="007722D9">
        <w:rPr>
          <w:rFonts w:ascii="Calibri Light" w:hAnsi="Calibri Light" w:cs="Calibri Light"/>
          <w:b/>
          <w:spacing w:val="4"/>
          <w:sz w:val="18"/>
          <w:szCs w:val="18"/>
        </w:rPr>
        <w:t xml:space="preserve"> </w:t>
      </w:r>
      <w:r w:rsidRPr="007722D9">
        <w:rPr>
          <w:rFonts w:ascii="Calibri Light" w:hAnsi="Calibri Light" w:cs="Calibri Light"/>
          <w:b/>
          <w:sz w:val="18"/>
          <w:szCs w:val="18"/>
        </w:rPr>
        <w:t xml:space="preserve">Sukcesywna dostawa produktów spożywczych dla potrzeb </w:t>
      </w:r>
      <w:r w:rsidR="00986AA6" w:rsidRPr="007722D9">
        <w:rPr>
          <w:rFonts w:ascii="Calibri Light" w:hAnsi="Calibri Light" w:cs="Calibri Light"/>
          <w:b/>
          <w:sz w:val="18"/>
          <w:szCs w:val="18"/>
        </w:rPr>
        <w:t>Szkoły Podstawowej nr 97 im. Jana Brzechwy we Wrocławiu</w:t>
      </w:r>
      <w:r w:rsidRPr="007722D9">
        <w:rPr>
          <w:rFonts w:ascii="Calibri Light" w:hAnsi="Calibri Light" w:cs="Calibri Light"/>
          <w:b/>
          <w:sz w:val="18"/>
          <w:szCs w:val="18"/>
        </w:rPr>
        <w:t xml:space="preserve"> w 202</w:t>
      </w:r>
      <w:r w:rsidR="00CA2E0E">
        <w:rPr>
          <w:rFonts w:ascii="Calibri Light" w:hAnsi="Calibri Light" w:cs="Calibri Light"/>
          <w:b/>
          <w:sz w:val="18"/>
          <w:szCs w:val="18"/>
        </w:rPr>
        <w:t>6</w:t>
      </w:r>
      <w:r w:rsidRPr="007722D9">
        <w:rPr>
          <w:rFonts w:ascii="Calibri Light" w:hAnsi="Calibri Light" w:cs="Calibri Light"/>
          <w:b/>
          <w:sz w:val="18"/>
          <w:szCs w:val="18"/>
        </w:rPr>
        <w:t xml:space="preserve"> roku z podziałem na zadania.</w:t>
      </w:r>
    </w:p>
    <w:p w14:paraId="71525EE6" w14:textId="77777777" w:rsidR="00AF5678" w:rsidRPr="007722D9" w:rsidRDefault="00AF5678" w:rsidP="00AF5678">
      <w:pPr>
        <w:spacing w:line="360" w:lineRule="auto"/>
        <w:jc w:val="both"/>
        <w:rPr>
          <w:rFonts w:ascii="Calibri Light" w:hAnsi="Calibri Light" w:cs="Calibri Light"/>
          <w:bCs/>
          <w:spacing w:val="4"/>
          <w:sz w:val="18"/>
          <w:szCs w:val="18"/>
        </w:rPr>
      </w:pPr>
    </w:p>
    <w:p w14:paraId="000F8988" w14:textId="77777777" w:rsidR="00AF5678" w:rsidRPr="007722D9" w:rsidRDefault="00AF5678" w:rsidP="00AF5678">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Nazwa i adres Wykonawcy:</w:t>
      </w:r>
    </w:p>
    <w:p w14:paraId="6F1BD024" w14:textId="77777777" w:rsidR="00AF5678" w:rsidRPr="007722D9" w:rsidRDefault="00AF5678" w:rsidP="00AF5678">
      <w:pPr>
        <w:spacing w:line="360" w:lineRule="auto"/>
        <w:jc w:val="both"/>
        <w:rPr>
          <w:rFonts w:ascii="Calibri Light" w:hAnsi="Calibri Light" w:cs="Calibri Light"/>
          <w:bCs/>
          <w:spacing w:val="4"/>
          <w:sz w:val="18"/>
          <w:szCs w:val="18"/>
        </w:rPr>
      </w:pPr>
      <w:r w:rsidRPr="007722D9">
        <w:rPr>
          <w:rFonts w:ascii="Calibri Light" w:hAnsi="Calibri Light" w:cs="Calibri Light"/>
          <w:bCs/>
          <w:spacing w:val="4"/>
          <w:sz w:val="18"/>
          <w:szCs w:val="18"/>
        </w:rPr>
        <w:t>..........................................................................................................................................................................................</w:t>
      </w:r>
    </w:p>
    <w:p w14:paraId="190CD597" w14:textId="77777777" w:rsidR="00AF5678" w:rsidRPr="007722D9" w:rsidRDefault="00AF5678" w:rsidP="00AF5678">
      <w:pPr>
        <w:spacing w:line="360" w:lineRule="auto"/>
        <w:jc w:val="both"/>
        <w:rPr>
          <w:rFonts w:ascii="Calibri Light" w:hAnsi="Calibri Light" w:cs="Calibri Light"/>
          <w:spacing w:val="4"/>
          <w:sz w:val="18"/>
          <w:szCs w:val="18"/>
        </w:rPr>
      </w:pPr>
      <w:r w:rsidRPr="007722D9">
        <w:rPr>
          <w:rFonts w:ascii="Calibri Light" w:hAnsi="Calibri Light" w:cs="Calibri Light"/>
          <w:bCs/>
          <w:spacing w:val="4"/>
          <w:sz w:val="18"/>
          <w:szCs w:val="18"/>
        </w:rPr>
        <w:t>..........................................................................................................................................................................................</w:t>
      </w:r>
    </w:p>
    <w:p w14:paraId="1C6AC152" w14:textId="77777777" w:rsidR="00AF5678" w:rsidRPr="007722D9" w:rsidRDefault="00AF5678" w:rsidP="00AF5678">
      <w:pPr>
        <w:jc w:val="both"/>
        <w:rPr>
          <w:rFonts w:ascii="Calibri Light" w:hAnsi="Calibri Light" w:cs="Calibri Light"/>
          <w:sz w:val="18"/>
          <w:szCs w:val="18"/>
        </w:rPr>
      </w:pPr>
    </w:p>
    <w:p w14:paraId="46873ADC" w14:textId="0FA923D6" w:rsidR="00AF5678" w:rsidRPr="007722D9" w:rsidRDefault="00AF5678" w:rsidP="00AF5678">
      <w:pPr>
        <w:spacing w:before="120" w:after="120"/>
        <w:ind w:right="73"/>
        <w:jc w:val="both"/>
        <w:rPr>
          <w:rFonts w:ascii="Calibri Light" w:hAnsi="Calibri Light" w:cs="Calibri Light"/>
          <w:color w:val="000000"/>
        </w:rPr>
      </w:pPr>
      <w:r w:rsidRPr="007722D9">
        <w:rPr>
          <w:rFonts w:ascii="Calibri Light" w:hAnsi="Calibri Light" w:cs="Calibri Light"/>
          <w:color w:val="000000"/>
          <w:sz w:val="18"/>
          <w:szCs w:val="18"/>
        </w:rPr>
        <w:t xml:space="preserve">OŚWIADCZAM, że informacje zawarte w złożonym przez nas oświadczeniu, o którym mowa w art. 125 ust. 1 ustawy </w:t>
      </w:r>
      <w:proofErr w:type="spellStart"/>
      <w:r w:rsidRPr="007722D9">
        <w:rPr>
          <w:rFonts w:ascii="Calibri Light" w:hAnsi="Calibri Light" w:cs="Calibri Light"/>
          <w:color w:val="000000"/>
          <w:sz w:val="18"/>
          <w:szCs w:val="18"/>
        </w:rPr>
        <w:t>Pzp</w:t>
      </w:r>
      <w:proofErr w:type="spellEnd"/>
      <w:r w:rsidRPr="007722D9">
        <w:rPr>
          <w:rFonts w:ascii="Calibri Light" w:hAnsi="Calibri Light" w:cs="Calibri Light"/>
          <w:color w:val="000000"/>
          <w:sz w:val="18"/>
          <w:szCs w:val="18"/>
        </w:rPr>
        <w:t xml:space="preserve"> </w:t>
      </w:r>
      <w:r w:rsidRPr="007722D9">
        <w:rPr>
          <w:rFonts w:ascii="Calibri Light" w:hAnsi="Calibri Light" w:cs="Calibri Light"/>
          <w:color w:val="000000"/>
          <w:sz w:val="18"/>
          <w:szCs w:val="18"/>
        </w:rPr>
        <w:br/>
        <w:t xml:space="preserve">w zakresie podstaw wykluczenia wskazanych przez Zamawiającego, tj.: </w:t>
      </w:r>
    </w:p>
    <w:p w14:paraId="4CE9DC1E" w14:textId="66783FBA" w:rsidR="00AF5678" w:rsidRPr="007722D9" w:rsidRDefault="00AF5678" w:rsidP="00C80EED">
      <w:pPr>
        <w:pStyle w:val="Akapitzlist"/>
        <w:numPr>
          <w:ilvl w:val="0"/>
          <w:numId w:val="37"/>
        </w:numPr>
        <w:spacing w:before="120" w:after="120" w:line="260" w:lineRule="atLeast"/>
        <w:ind w:right="73"/>
        <w:rPr>
          <w:rFonts w:ascii="Calibri Light" w:hAnsi="Calibri Light" w:cs="Calibri Light"/>
          <w:color w:val="000000"/>
        </w:rPr>
      </w:pPr>
      <w:r w:rsidRPr="007722D9">
        <w:rPr>
          <w:rFonts w:ascii="Calibri Light" w:hAnsi="Calibri Light" w:cs="Calibri Light"/>
          <w:color w:val="000000"/>
          <w:sz w:val="18"/>
          <w:szCs w:val="18"/>
        </w:rPr>
        <w:t xml:space="preserve">art. 108 ust. 1 pkt. 3 ustawy </w:t>
      </w:r>
      <w:proofErr w:type="spellStart"/>
      <w:r w:rsidRPr="007722D9">
        <w:rPr>
          <w:rFonts w:ascii="Calibri Light" w:hAnsi="Calibri Light" w:cs="Calibri Light"/>
          <w:color w:val="000000"/>
          <w:sz w:val="18"/>
          <w:szCs w:val="18"/>
        </w:rPr>
        <w:t>Pzp</w:t>
      </w:r>
      <w:proofErr w:type="spellEnd"/>
      <w:r w:rsidRPr="007722D9">
        <w:rPr>
          <w:rFonts w:ascii="Calibri Light" w:hAnsi="Calibri Light" w:cs="Calibri Light"/>
          <w:color w:val="000000"/>
          <w:sz w:val="18"/>
          <w:szCs w:val="18"/>
        </w:rPr>
        <w:t>,</w:t>
      </w:r>
    </w:p>
    <w:p w14:paraId="42AE4EB4" w14:textId="068F9420" w:rsidR="00AF5678" w:rsidRPr="007722D9" w:rsidRDefault="00AF5678" w:rsidP="00C80EED">
      <w:pPr>
        <w:pStyle w:val="Akapitzlist"/>
        <w:numPr>
          <w:ilvl w:val="0"/>
          <w:numId w:val="37"/>
        </w:numPr>
        <w:spacing w:before="120" w:after="120" w:line="260" w:lineRule="atLeast"/>
        <w:ind w:right="73"/>
        <w:jc w:val="both"/>
        <w:rPr>
          <w:rFonts w:ascii="Calibri Light" w:hAnsi="Calibri Light" w:cs="Calibri Light"/>
          <w:color w:val="000000"/>
        </w:rPr>
      </w:pPr>
      <w:r w:rsidRPr="007722D9">
        <w:rPr>
          <w:rFonts w:ascii="Calibri Light" w:hAnsi="Calibri Light" w:cs="Calibri Light"/>
          <w:color w:val="000000"/>
          <w:sz w:val="18"/>
          <w:szCs w:val="18"/>
        </w:rPr>
        <w:t xml:space="preserve">art. 108 ust. 1 pkt. 4 ustawy </w:t>
      </w:r>
      <w:proofErr w:type="spellStart"/>
      <w:r w:rsidRPr="007722D9">
        <w:rPr>
          <w:rFonts w:ascii="Calibri Light" w:hAnsi="Calibri Light" w:cs="Calibri Light"/>
          <w:color w:val="000000"/>
          <w:sz w:val="18"/>
          <w:szCs w:val="18"/>
        </w:rPr>
        <w:t>Pzp</w:t>
      </w:r>
      <w:proofErr w:type="spellEnd"/>
      <w:r w:rsidRPr="007722D9">
        <w:rPr>
          <w:rFonts w:ascii="Calibri Light" w:hAnsi="Calibri Light" w:cs="Calibri Light"/>
          <w:color w:val="000000"/>
          <w:sz w:val="18"/>
          <w:szCs w:val="18"/>
        </w:rPr>
        <w:t>, dotyczących orzeczenia zakazu ubiegania się o zamówienie publiczne tytułem środka zapobiegawczego,</w:t>
      </w:r>
    </w:p>
    <w:p w14:paraId="340E2722" w14:textId="03A02977" w:rsidR="00AF5678" w:rsidRPr="007722D9" w:rsidRDefault="00AF5678" w:rsidP="00C80EED">
      <w:pPr>
        <w:pStyle w:val="Akapitzlist"/>
        <w:numPr>
          <w:ilvl w:val="0"/>
          <w:numId w:val="37"/>
        </w:numPr>
        <w:spacing w:before="120" w:after="120" w:line="260" w:lineRule="atLeast"/>
        <w:ind w:right="73"/>
        <w:rPr>
          <w:rFonts w:ascii="Calibri Light" w:hAnsi="Calibri Light" w:cs="Calibri Light"/>
          <w:color w:val="000000"/>
        </w:rPr>
      </w:pPr>
      <w:r w:rsidRPr="007722D9">
        <w:rPr>
          <w:rFonts w:ascii="Calibri Light" w:eastAsia="Symbol" w:hAnsi="Calibri Light" w:cs="Calibri Light"/>
          <w:color w:val="000000"/>
          <w:sz w:val="14"/>
          <w:szCs w:val="14"/>
        </w:rPr>
        <w:t> </w:t>
      </w:r>
      <w:r w:rsidRPr="007722D9">
        <w:rPr>
          <w:rFonts w:ascii="Calibri Light" w:hAnsi="Calibri Light" w:cs="Calibri Light"/>
          <w:color w:val="000000"/>
          <w:sz w:val="18"/>
          <w:szCs w:val="18"/>
        </w:rPr>
        <w:t xml:space="preserve">art. 108 ust. 1 pkt. 6 ustawy </w:t>
      </w:r>
      <w:proofErr w:type="spellStart"/>
      <w:r w:rsidRPr="007722D9">
        <w:rPr>
          <w:rFonts w:ascii="Calibri Light" w:hAnsi="Calibri Light" w:cs="Calibri Light"/>
          <w:color w:val="000000"/>
          <w:sz w:val="18"/>
          <w:szCs w:val="18"/>
        </w:rPr>
        <w:t>Pzp</w:t>
      </w:r>
      <w:proofErr w:type="spellEnd"/>
      <w:r w:rsidRPr="007722D9">
        <w:rPr>
          <w:rFonts w:ascii="Calibri Light" w:hAnsi="Calibri Light" w:cs="Calibri Light"/>
          <w:color w:val="000000"/>
          <w:sz w:val="18"/>
          <w:szCs w:val="18"/>
        </w:rPr>
        <w:t>.</w:t>
      </w:r>
    </w:p>
    <w:p w14:paraId="1E0011BB" w14:textId="77777777" w:rsidR="00AF5678" w:rsidRPr="007722D9" w:rsidRDefault="00AF5678" w:rsidP="00AF5678">
      <w:pPr>
        <w:rPr>
          <w:rFonts w:ascii="Calibri Light" w:hAnsi="Calibri Light" w:cs="Calibri Light"/>
          <w:sz w:val="18"/>
          <w:szCs w:val="18"/>
        </w:rPr>
      </w:pPr>
      <w:r w:rsidRPr="007722D9">
        <w:rPr>
          <w:rFonts w:ascii="Calibri Light" w:hAnsi="Calibri Light" w:cs="Calibri Light"/>
          <w:color w:val="000000"/>
          <w:sz w:val="18"/>
          <w:szCs w:val="18"/>
        </w:rPr>
        <w:t>są nadal aktualne.</w:t>
      </w:r>
    </w:p>
    <w:p w14:paraId="4A1BAF27" w14:textId="77777777" w:rsidR="00AF5678" w:rsidRPr="007722D9" w:rsidRDefault="00AF5678" w:rsidP="00F57A4C">
      <w:pPr>
        <w:jc w:val="right"/>
        <w:textAlignment w:val="center"/>
        <w:rPr>
          <w:rFonts w:ascii="Calibri Light" w:eastAsia="Arial Unicode MS" w:hAnsi="Calibri Light" w:cs="Calibri Light"/>
          <w:sz w:val="18"/>
          <w:szCs w:val="18"/>
        </w:rPr>
      </w:pPr>
      <w:r w:rsidRPr="007722D9">
        <w:rPr>
          <w:rFonts w:ascii="Calibri Light" w:eastAsia="Arial Unicode MS" w:hAnsi="Calibri Light" w:cs="Calibri Light"/>
          <w:sz w:val="18"/>
          <w:szCs w:val="18"/>
        </w:rPr>
        <w:br w:type="page"/>
      </w:r>
    </w:p>
    <w:p w14:paraId="5E06D3FD" w14:textId="3436DBF6" w:rsidR="00F57A4C" w:rsidRPr="007722D9" w:rsidRDefault="00F57A4C" w:rsidP="00F57A4C">
      <w:pPr>
        <w:jc w:val="right"/>
        <w:textAlignment w:val="center"/>
        <w:rPr>
          <w:rFonts w:ascii="Calibri Light" w:eastAsia="Arial Unicode MS" w:hAnsi="Calibri Light" w:cs="Calibri Light"/>
          <w:sz w:val="18"/>
          <w:szCs w:val="18"/>
        </w:rPr>
      </w:pPr>
      <w:r w:rsidRPr="007722D9">
        <w:rPr>
          <w:rFonts w:ascii="Calibri Light" w:eastAsia="Arial Unicode MS" w:hAnsi="Calibri Light" w:cs="Calibri Light"/>
          <w:sz w:val="18"/>
          <w:szCs w:val="18"/>
        </w:rPr>
        <w:lastRenderedPageBreak/>
        <w:t xml:space="preserve">Załącznik nr </w:t>
      </w:r>
      <w:r w:rsidR="00EC78C4" w:rsidRPr="007722D9">
        <w:rPr>
          <w:rFonts w:ascii="Calibri Light" w:eastAsia="Arial Unicode MS" w:hAnsi="Calibri Light" w:cs="Calibri Light"/>
          <w:sz w:val="18"/>
          <w:szCs w:val="18"/>
        </w:rPr>
        <w:t>5</w:t>
      </w:r>
    </w:p>
    <w:p w14:paraId="3D604963" w14:textId="56E8057B" w:rsidR="00F35F78" w:rsidRPr="007722D9" w:rsidRDefault="00F35F78" w:rsidP="00F35F78">
      <w:pPr>
        <w:jc w:val="center"/>
        <w:rPr>
          <w:rFonts w:ascii="Calibri Light" w:hAnsi="Calibri Light" w:cs="Calibri Light"/>
          <w:b/>
          <w:bCs/>
          <w:sz w:val="18"/>
          <w:szCs w:val="18"/>
        </w:rPr>
      </w:pPr>
      <w:r w:rsidRPr="007722D9">
        <w:rPr>
          <w:rFonts w:ascii="Calibri Light" w:hAnsi="Calibri Light" w:cs="Calibri Light"/>
          <w:b/>
          <w:bCs/>
          <w:sz w:val="18"/>
          <w:szCs w:val="18"/>
        </w:rPr>
        <w:t>UMOWA  NR …………………</w:t>
      </w:r>
    </w:p>
    <w:p w14:paraId="31EC3C00" w14:textId="77777777" w:rsidR="00F35F78" w:rsidRPr="007722D9" w:rsidRDefault="00F35F78" w:rsidP="00F35F78">
      <w:pPr>
        <w:widowControl w:val="0"/>
        <w:jc w:val="center"/>
        <w:rPr>
          <w:rFonts w:ascii="Calibri Light" w:hAnsi="Calibri Light" w:cs="Calibri Light"/>
          <w:b/>
          <w:bCs/>
          <w:sz w:val="18"/>
          <w:szCs w:val="18"/>
        </w:rPr>
      </w:pPr>
      <w:r w:rsidRPr="007722D9">
        <w:rPr>
          <w:rFonts w:ascii="Calibri Light" w:hAnsi="Calibri Light" w:cs="Calibri Light"/>
          <w:b/>
          <w:bCs/>
          <w:sz w:val="18"/>
          <w:szCs w:val="18"/>
        </w:rPr>
        <w:t>dla zadania nr ……</w:t>
      </w:r>
    </w:p>
    <w:p w14:paraId="4EC68818" w14:textId="77777777" w:rsidR="00F35F78" w:rsidRPr="007722D9" w:rsidRDefault="00F35F78" w:rsidP="00F35F78">
      <w:pPr>
        <w:widowControl w:val="0"/>
        <w:jc w:val="center"/>
        <w:rPr>
          <w:rFonts w:ascii="Calibri Light" w:hAnsi="Calibri Light" w:cs="Calibri Light"/>
          <w:sz w:val="18"/>
          <w:szCs w:val="18"/>
        </w:rPr>
      </w:pPr>
      <w:r w:rsidRPr="007722D9">
        <w:rPr>
          <w:rFonts w:ascii="Calibri Light" w:hAnsi="Calibri Light" w:cs="Calibri Light"/>
          <w:sz w:val="18"/>
          <w:szCs w:val="18"/>
        </w:rPr>
        <w:t>(wzór umowy)</w:t>
      </w:r>
    </w:p>
    <w:p w14:paraId="315FCE1F" w14:textId="75D99C7A" w:rsidR="00F35F78" w:rsidRPr="007722D9" w:rsidRDefault="00F35F78" w:rsidP="00F35F78">
      <w:pPr>
        <w:jc w:val="both"/>
        <w:rPr>
          <w:rFonts w:ascii="Calibri Light" w:hAnsi="Calibri Light" w:cs="Calibri Light"/>
          <w:sz w:val="18"/>
          <w:szCs w:val="18"/>
        </w:rPr>
      </w:pPr>
    </w:p>
    <w:p w14:paraId="43734717" w14:textId="77777777" w:rsidR="00F35F78" w:rsidRPr="007722D9" w:rsidRDefault="00F35F78" w:rsidP="00F35F78">
      <w:pPr>
        <w:ind w:left="360" w:hanging="360"/>
        <w:jc w:val="center"/>
        <w:rPr>
          <w:rFonts w:ascii="Calibri Light" w:hAnsi="Calibri Light" w:cs="Calibri Light"/>
          <w:sz w:val="18"/>
          <w:szCs w:val="18"/>
        </w:rPr>
      </w:pPr>
      <w:r w:rsidRPr="007722D9">
        <w:rPr>
          <w:rFonts w:ascii="Calibri Light" w:hAnsi="Calibri Light" w:cs="Calibri Light"/>
          <w:sz w:val="18"/>
          <w:szCs w:val="18"/>
        </w:rPr>
        <w:t>na zadanie pod nazwą:</w:t>
      </w:r>
    </w:p>
    <w:p w14:paraId="642D36BB" w14:textId="426214D8" w:rsidR="00F35F78" w:rsidRPr="007722D9" w:rsidRDefault="00A702BD" w:rsidP="00F35F78">
      <w:pPr>
        <w:jc w:val="center"/>
        <w:rPr>
          <w:rFonts w:ascii="Calibri Light" w:hAnsi="Calibri Light" w:cs="Calibri Light"/>
          <w:b/>
          <w:bCs/>
          <w:sz w:val="18"/>
          <w:szCs w:val="18"/>
        </w:rPr>
      </w:pPr>
      <w:r w:rsidRPr="007722D9">
        <w:rPr>
          <w:rFonts w:ascii="Calibri Light" w:hAnsi="Calibri Light" w:cs="Calibri Light"/>
          <w:b/>
          <w:sz w:val="18"/>
          <w:szCs w:val="18"/>
        </w:rPr>
        <w:t xml:space="preserve">Sukcesywna dostawa produktów spożywczych dla potrzeb </w:t>
      </w:r>
      <w:r w:rsidR="00986AA6" w:rsidRPr="007722D9">
        <w:rPr>
          <w:rFonts w:ascii="Calibri Light" w:hAnsi="Calibri Light" w:cs="Calibri Light"/>
          <w:b/>
          <w:sz w:val="18"/>
          <w:szCs w:val="18"/>
        </w:rPr>
        <w:t>Szkoły Podstawowej nr 97 im. Jana Brzechwy we Wrocławiu</w:t>
      </w:r>
      <w:r w:rsidRPr="007722D9">
        <w:rPr>
          <w:rFonts w:ascii="Calibri Light" w:hAnsi="Calibri Light" w:cs="Calibri Light"/>
          <w:b/>
          <w:sz w:val="18"/>
          <w:szCs w:val="18"/>
        </w:rPr>
        <w:t xml:space="preserve"> w</w:t>
      </w:r>
      <w:r w:rsidR="00986AA6" w:rsidRPr="007722D9">
        <w:rPr>
          <w:rFonts w:ascii="Calibri Light" w:hAnsi="Calibri Light" w:cs="Calibri Light"/>
          <w:b/>
          <w:sz w:val="18"/>
          <w:szCs w:val="18"/>
        </w:rPr>
        <w:t> </w:t>
      </w:r>
      <w:r w:rsidRPr="007722D9">
        <w:rPr>
          <w:rFonts w:ascii="Calibri Light" w:hAnsi="Calibri Light" w:cs="Calibri Light"/>
          <w:b/>
          <w:sz w:val="18"/>
          <w:szCs w:val="18"/>
        </w:rPr>
        <w:t>202</w:t>
      </w:r>
      <w:r w:rsidR="00CA2E0E">
        <w:rPr>
          <w:rFonts w:ascii="Calibri Light" w:hAnsi="Calibri Light" w:cs="Calibri Light"/>
          <w:b/>
          <w:sz w:val="18"/>
          <w:szCs w:val="18"/>
        </w:rPr>
        <w:t>6</w:t>
      </w:r>
      <w:r w:rsidRPr="007722D9">
        <w:rPr>
          <w:rFonts w:ascii="Calibri Light" w:hAnsi="Calibri Light" w:cs="Calibri Light"/>
          <w:b/>
          <w:sz w:val="18"/>
          <w:szCs w:val="18"/>
        </w:rPr>
        <w:t xml:space="preserve"> roku z podziałem na zadania</w:t>
      </w:r>
      <w:r w:rsidR="00F35F78" w:rsidRPr="007722D9">
        <w:rPr>
          <w:rFonts w:ascii="Calibri Light" w:hAnsi="Calibri Light" w:cs="Calibri Light"/>
          <w:b/>
          <w:sz w:val="18"/>
          <w:szCs w:val="18"/>
        </w:rPr>
        <w:t xml:space="preserve">. </w:t>
      </w:r>
      <w:r w:rsidR="00F35F78" w:rsidRPr="007722D9">
        <w:rPr>
          <w:rFonts w:ascii="Calibri Light" w:hAnsi="Calibri Light" w:cs="Calibri Light"/>
          <w:b/>
          <w:sz w:val="18"/>
          <w:szCs w:val="18"/>
        </w:rPr>
        <w:br/>
      </w:r>
    </w:p>
    <w:p w14:paraId="772B2693" w14:textId="77777777" w:rsidR="00986AA6" w:rsidRPr="007722D9" w:rsidRDefault="00986AA6" w:rsidP="00986AA6">
      <w:pPr>
        <w:suppressAutoHyphens/>
        <w:spacing w:before="240"/>
        <w:jc w:val="both"/>
        <w:rPr>
          <w:rFonts w:ascii="Calibri Light" w:hAnsi="Calibri Light" w:cs="Calibri Light"/>
          <w:bCs/>
          <w:iCs/>
          <w:sz w:val="18"/>
          <w:szCs w:val="18"/>
        </w:rPr>
      </w:pPr>
      <w:r w:rsidRPr="007722D9">
        <w:rPr>
          <w:rFonts w:ascii="Calibri Light" w:hAnsi="Calibri Light" w:cs="Calibri Light"/>
          <w:bCs/>
          <w:iCs/>
          <w:sz w:val="18"/>
          <w:szCs w:val="18"/>
        </w:rPr>
        <w:t>Zawarta w dniu ………………. we Wrocławiu pomiędzy:</w:t>
      </w:r>
    </w:p>
    <w:p w14:paraId="4D73C5CB" w14:textId="79379BEB" w:rsidR="00986AA6" w:rsidRPr="007722D9" w:rsidRDefault="00986AA6" w:rsidP="00986AA6">
      <w:pPr>
        <w:suppressAutoHyphens/>
        <w:jc w:val="both"/>
        <w:rPr>
          <w:rFonts w:ascii="Calibri Light" w:hAnsi="Calibri Light" w:cs="Calibri Light"/>
          <w:bCs/>
          <w:iCs/>
          <w:sz w:val="18"/>
          <w:szCs w:val="18"/>
        </w:rPr>
      </w:pPr>
      <w:r w:rsidRPr="007722D9">
        <w:rPr>
          <w:rFonts w:ascii="Calibri Light" w:hAnsi="Calibri Light" w:cs="Calibri Light"/>
          <w:bCs/>
          <w:iCs/>
          <w:sz w:val="18"/>
          <w:szCs w:val="18"/>
        </w:rPr>
        <w:t>Gminą Wrocław, pl. Nowy Targ 1-8, 50-141 Wrocław, NIP 897-13-83-551 – Szkoła Podstawowa nr 97 im. Jana Brzechwy we Wrocławiu, ul. Prosta 16, 53-509 Wrocław, zwanym dalej „Zamawiającym”, którego reprezentuje:</w:t>
      </w:r>
    </w:p>
    <w:p w14:paraId="6D77E844" w14:textId="7758C59A" w:rsidR="00986AA6" w:rsidRPr="007722D9" w:rsidRDefault="00986AA6" w:rsidP="00986AA6">
      <w:pPr>
        <w:tabs>
          <w:tab w:val="left" w:pos="284"/>
        </w:tabs>
        <w:suppressAutoHyphens/>
        <w:spacing w:before="60"/>
        <w:jc w:val="both"/>
        <w:rPr>
          <w:rFonts w:ascii="Calibri Light" w:hAnsi="Calibri Light" w:cs="Calibri Light"/>
          <w:bCs/>
          <w:iCs/>
          <w:sz w:val="18"/>
          <w:szCs w:val="18"/>
        </w:rPr>
      </w:pPr>
      <w:r w:rsidRPr="007722D9">
        <w:rPr>
          <w:rFonts w:ascii="Calibri Light" w:hAnsi="Calibri Light" w:cs="Calibri Light"/>
          <w:bCs/>
          <w:iCs/>
          <w:sz w:val="18"/>
          <w:szCs w:val="18"/>
        </w:rPr>
        <w:t>……………………………………..</w:t>
      </w:r>
    </w:p>
    <w:p w14:paraId="2C166BA5" w14:textId="77777777" w:rsidR="00986AA6" w:rsidRPr="007722D9" w:rsidRDefault="00986AA6" w:rsidP="00986AA6">
      <w:pPr>
        <w:suppressAutoHyphens/>
        <w:spacing w:before="120"/>
        <w:jc w:val="both"/>
        <w:rPr>
          <w:rFonts w:ascii="Calibri Light" w:hAnsi="Calibri Light" w:cs="Calibri Light"/>
          <w:bCs/>
          <w:iCs/>
          <w:sz w:val="18"/>
          <w:szCs w:val="18"/>
        </w:rPr>
      </w:pPr>
      <w:r w:rsidRPr="007722D9">
        <w:rPr>
          <w:rFonts w:ascii="Calibri Light" w:hAnsi="Calibri Light" w:cs="Calibri Light"/>
          <w:bCs/>
          <w:iCs/>
          <w:sz w:val="18"/>
          <w:szCs w:val="18"/>
        </w:rPr>
        <w:t>a</w:t>
      </w:r>
    </w:p>
    <w:p w14:paraId="732C64FE" w14:textId="77777777" w:rsidR="00986AA6" w:rsidRPr="007722D9" w:rsidRDefault="00986AA6" w:rsidP="00986AA6">
      <w:pPr>
        <w:suppressAutoHyphens/>
        <w:jc w:val="both"/>
        <w:rPr>
          <w:rFonts w:ascii="Calibri Light" w:hAnsi="Calibri Light" w:cs="Calibri Light"/>
          <w:bCs/>
          <w:iCs/>
          <w:sz w:val="18"/>
          <w:szCs w:val="18"/>
        </w:rPr>
      </w:pPr>
      <w:r w:rsidRPr="007722D9">
        <w:rPr>
          <w:rFonts w:ascii="Calibri Light" w:eastAsia="Tahoma" w:hAnsi="Calibri Light" w:cs="Calibri Light"/>
          <w:bCs/>
          <w:iCs/>
          <w:sz w:val="18"/>
          <w:szCs w:val="18"/>
        </w:rPr>
        <w:t>…………………………………………………………</w:t>
      </w:r>
      <w:r w:rsidRPr="007722D9">
        <w:rPr>
          <w:rFonts w:ascii="Calibri Light" w:hAnsi="Calibri Light" w:cs="Calibri Light"/>
          <w:bCs/>
          <w:iCs/>
          <w:sz w:val="18"/>
          <w:szCs w:val="18"/>
        </w:rPr>
        <w:t>, NIP: …………………., REGON: ……………………, wysokość kapitału zakładowego …………………, zwanym dalej Wykonawcą reprezentowanym przez:</w:t>
      </w:r>
    </w:p>
    <w:p w14:paraId="092B4C21" w14:textId="77777777" w:rsidR="00986AA6" w:rsidRPr="007722D9" w:rsidRDefault="00986AA6" w:rsidP="00986AA6">
      <w:pPr>
        <w:tabs>
          <w:tab w:val="left" w:pos="284"/>
        </w:tabs>
        <w:suppressAutoHyphens/>
        <w:spacing w:before="60"/>
        <w:jc w:val="both"/>
        <w:rPr>
          <w:rFonts w:ascii="Calibri Light" w:hAnsi="Calibri Light" w:cs="Calibri Light"/>
          <w:bCs/>
          <w:iCs/>
          <w:sz w:val="18"/>
          <w:szCs w:val="18"/>
        </w:rPr>
      </w:pPr>
      <w:r w:rsidRPr="007722D9">
        <w:rPr>
          <w:rFonts w:ascii="Calibri Light" w:hAnsi="Calibri Light" w:cs="Calibri Light"/>
          <w:bCs/>
          <w:iCs/>
          <w:sz w:val="18"/>
          <w:szCs w:val="18"/>
        </w:rPr>
        <w:t>………………………………………………..</w:t>
      </w:r>
    </w:p>
    <w:p w14:paraId="5A6C8E90" w14:textId="5777F4E4" w:rsidR="00986AA6" w:rsidRPr="007722D9" w:rsidRDefault="00986AA6" w:rsidP="00986AA6">
      <w:pPr>
        <w:spacing w:before="120"/>
        <w:jc w:val="both"/>
        <w:rPr>
          <w:rFonts w:ascii="Calibri Light" w:hAnsi="Calibri Light" w:cs="Calibri Light"/>
          <w:sz w:val="18"/>
          <w:szCs w:val="18"/>
        </w:rPr>
      </w:pPr>
      <w:r w:rsidRPr="007722D9">
        <w:rPr>
          <w:rFonts w:ascii="Calibri Light" w:hAnsi="Calibri Light" w:cs="Calibri Light"/>
          <w:sz w:val="18"/>
          <w:szCs w:val="18"/>
        </w:rPr>
        <w:t>Umowę zawarto w wyniku przeprowadzenia postępowania o udzielenie Zamówienia Publicznego w trybie podstawowym na podstawie art. 275 pkt 1 ustawy z dnia 11 września 2019 r. – Prawo zamówień publicznych (Dz. U. z 202</w:t>
      </w:r>
      <w:r w:rsidR="008E1D3D" w:rsidRPr="007722D9">
        <w:rPr>
          <w:rFonts w:ascii="Calibri Light" w:hAnsi="Calibri Light" w:cs="Calibri Light"/>
          <w:sz w:val="18"/>
          <w:szCs w:val="18"/>
        </w:rPr>
        <w:t>4</w:t>
      </w:r>
      <w:r w:rsidRPr="007722D9">
        <w:rPr>
          <w:rFonts w:ascii="Calibri Light" w:hAnsi="Calibri Light" w:cs="Calibri Light"/>
          <w:sz w:val="18"/>
          <w:szCs w:val="18"/>
        </w:rPr>
        <w:t xml:space="preserve"> r. poz. </w:t>
      </w:r>
      <w:r w:rsidR="009D68AB" w:rsidRPr="007722D9">
        <w:rPr>
          <w:rFonts w:ascii="Calibri Light" w:hAnsi="Calibri Light" w:cs="Calibri Light"/>
          <w:sz w:val="18"/>
          <w:szCs w:val="18"/>
        </w:rPr>
        <w:t>1</w:t>
      </w:r>
      <w:r w:rsidR="008E1D3D" w:rsidRPr="007722D9">
        <w:rPr>
          <w:rFonts w:ascii="Calibri Light" w:hAnsi="Calibri Light" w:cs="Calibri Light"/>
          <w:sz w:val="18"/>
          <w:szCs w:val="18"/>
        </w:rPr>
        <w:t>320</w:t>
      </w:r>
      <w:r w:rsidR="009D68AB" w:rsidRPr="007722D9">
        <w:rPr>
          <w:rFonts w:ascii="Calibri Light" w:hAnsi="Calibri Light" w:cs="Calibri Light"/>
          <w:sz w:val="18"/>
          <w:szCs w:val="18"/>
        </w:rPr>
        <w:t xml:space="preserve"> </w:t>
      </w:r>
      <w:r w:rsidR="00CA2E0E">
        <w:rPr>
          <w:rFonts w:ascii="Calibri Light" w:hAnsi="Calibri Light" w:cs="Calibri Light"/>
          <w:sz w:val="18"/>
          <w:szCs w:val="18"/>
        </w:rPr>
        <w:t>ze zm.</w:t>
      </w:r>
      <w:r w:rsidRPr="007722D9">
        <w:rPr>
          <w:rFonts w:ascii="Calibri Light" w:hAnsi="Calibri Light" w:cs="Calibri Light"/>
          <w:sz w:val="18"/>
          <w:szCs w:val="18"/>
        </w:rPr>
        <w:t>) – dalej zwana „ustawą”.</w:t>
      </w:r>
    </w:p>
    <w:p w14:paraId="6BBBD3F0" w14:textId="77777777" w:rsidR="00986AA6" w:rsidRPr="007722D9" w:rsidRDefault="00986AA6" w:rsidP="00986AA6">
      <w:pPr>
        <w:suppressAutoHyphens/>
        <w:spacing w:before="120"/>
        <w:jc w:val="center"/>
        <w:rPr>
          <w:rFonts w:ascii="Calibri Light" w:hAnsi="Calibri Light" w:cs="Calibri Light"/>
          <w:b/>
          <w:iCs/>
          <w:sz w:val="18"/>
          <w:szCs w:val="18"/>
        </w:rPr>
      </w:pPr>
      <w:r w:rsidRPr="007722D9">
        <w:rPr>
          <w:rFonts w:ascii="Calibri Light" w:hAnsi="Calibri Light" w:cs="Calibri Light"/>
          <w:b/>
          <w:iCs/>
          <w:sz w:val="18"/>
          <w:szCs w:val="18"/>
        </w:rPr>
        <w:t>§ 1</w:t>
      </w:r>
      <w:r w:rsidRPr="007722D9">
        <w:rPr>
          <w:rFonts w:ascii="Calibri Light" w:hAnsi="Calibri Light" w:cs="Calibri Light"/>
          <w:b/>
          <w:iCs/>
          <w:sz w:val="18"/>
          <w:szCs w:val="18"/>
        </w:rPr>
        <w:br/>
        <w:t>PRZEDMIOT UMOWY I ZOBOWIĄZANIA WYKONAWCY</w:t>
      </w:r>
    </w:p>
    <w:p w14:paraId="1FBE83DE"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Przedmiotem umowy jest sukcesywna dostawa (transport wraz z wniesieniem, wyładowaniem i zeskładowaniem w miejscu wskazanym przez Zamawiającego) produktów żywnościowych określonych w arkuszu kalkulacyjnym, w podanych ilościach i cenie, zgodnych z opisem przedmiotu zamówienia oraz według kolejnych </w:t>
      </w:r>
      <w:proofErr w:type="spellStart"/>
      <w:r w:rsidRPr="007722D9">
        <w:rPr>
          <w:rFonts w:ascii="Calibri Light" w:hAnsi="Calibri Light" w:cs="Calibri Light"/>
          <w:bCs/>
          <w:iCs/>
          <w:sz w:val="18"/>
          <w:szCs w:val="18"/>
        </w:rPr>
        <w:t>zapotrzebowań</w:t>
      </w:r>
      <w:proofErr w:type="spellEnd"/>
      <w:r w:rsidRPr="007722D9">
        <w:rPr>
          <w:rFonts w:ascii="Calibri Light" w:hAnsi="Calibri Light" w:cs="Calibri Light"/>
          <w:bCs/>
          <w:iCs/>
          <w:sz w:val="18"/>
          <w:szCs w:val="18"/>
        </w:rPr>
        <w:t xml:space="preserve"> Zamawiającego.</w:t>
      </w:r>
    </w:p>
    <w:p w14:paraId="6AD5A1DB" w14:textId="0D6EE9E0"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Zamawiający zastrzega sobie możliwość zmniejszenia wartości brutto umowy na etapie jej realizacji w związku z odpowiednim zmniejszeniem ilości zamawianego towaru objętego umową. Odpowiednie zmniejszenie ilości oznacza możliwość zmniejszenia zamawianych ilości każdej pozycji asortymentowej. Jednocześnie realizacja </w:t>
      </w:r>
      <w:r w:rsidR="00F34583" w:rsidRPr="007722D9">
        <w:rPr>
          <w:rFonts w:ascii="Calibri Light" w:hAnsi="Calibri Light" w:cs="Calibri Light"/>
          <w:bCs/>
          <w:iCs/>
          <w:sz w:val="18"/>
          <w:szCs w:val="18"/>
        </w:rPr>
        <w:t>żadnej</w:t>
      </w:r>
      <w:r w:rsidRPr="007722D9">
        <w:rPr>
          <w:rFonts w:ascii="Calibri Light" w:hAnsi="Calibri Light" w:cs="Calibri Light"/>
          <w:bCs/>
          <w:iCs/>
          <w:sz w:val="18"/>
          <w:szCs w:val="18"/>
        </w:rPr>
        <w:t xml:space="preserve"> z pozycji asortymentowej nie może przekroczyć ilości maksymalnej określonej w arkuszu kalkulacyjnym. Wykonawca nie może dochodzić żadnych roszczeń z tego tytułu.</w:t>
      </w:r>
    </w:p>
    <w:p w14:paraId="20AF2FF8" w14:textId="2D6C1EE8"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Dostawy odbywać się będą sukcesywnie, według zapotrzebowania Zamawiającego, które będą realizowane zgodnie z zamówieniem i w terminie zgodnym z wymaganiami Zamawiającego określonymi w SWZ oraz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2995"/>
        <w:gridCol w:w="3755"/>
      </w:tblGrid>
      <w:tr w:rsidR="00986AA6" w:rsidRPr="003A55D8" w14:paraId="35D00C0F" w14:textId="77777777" w:rsidTr="00090A41">
        <w:trPr>
          <w:jc w:val="center"/>
        </w:trPr>
        <w:tc>
          <w:tcPr>
            <w:tcW w:w="0" w:type="auto"/>
            <w:vAlign w:val="center"/>
          </w:tcPr>
          <w:p w14:paraId="7BCFF5A9"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
                <w:bCs/>
                <w:iCs/>
                <w:sz w:val="18"/>
                <w:szCs w:val="18"/>
              </w:rPr>
              <w:t>Nr zadania</w:t>
            </w:r>
          </w:p>
        </w:tc>
        <w:tc>
          <w:tcPr>
            <w:tcW w:w="0" w:type="auto"/>
            <w:vAlign w:val="center"/>
          </w:tcPr>
          <w:p w14:paraId="741059EA"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
                <w:bCs/>
                <w:iCs/>
                <w:sz w:val="18"/>
                <w:szCs w:val="18"/>
              </w:rPr>
              <w:t>Nazwa zadania</w:t>
            </w:r>
          </w:p>
        </w:tc>
        <w:tc>
          <w:tcPr>
            <w:tcW w:w="0" w:type="auto"/>
            <w:vAlign w:val="center"/>
          </w:tcPr>
          <w:p w14:paraId="32565A39"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
                <w:bCs/>
                <w:iCs/>
                <w:sz w:val="18"/>
                <w:szCs w:val="18"/>
              </w:rPr>
              <w:t>Częstotliwość i godzina dostawy</w:t>
            </w:r>
          </w:p>
        </w:tc>
      </w:tr>
      <w:tr w:rsidR="00986AA6" w:rsidRPr="003A55D8" w14:paraId="46CB0DB6" w14:textId="77777777" w:rsidTr="00090A41">
        <w:trPr>
          <w:jc w:val="center"/>
        </w:trPr>
        <w:tc>
          <w:tcPr>
            <w:tcW w:w="0" w:type="auto"/>
            <w:vAlign w:val="center"/>
          </w:tcPr>
          <w:p w14:paraId="096B5CA4"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1</w:t>
            </w:r>
          </w:p>
        </w:tc>
        <w:tc>
          <w:tcPr>
            <w:tcW w:w="0" w:type="auto"/>
            <w:vAlign w:val="center"/>
          </w:tcPr>
          <w:p w14:paraId="76CDB41A"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Mięso</w:t>
            </w:r>
          </w:p>
        </w:tc>
        <w:tc>
          <w:tcPr>
            <w:tcW w:w="0" w:type="auto"/>
            <w:vAlign w:val="center"/>
          </w:tcPr>
          <w:p w14:paraId="5FD34355" w14:textId="76A738AC"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codziennie: poniedziałek – piątek do godz. 7.00</w:t>
            </w:r>
          </w:p>
        </w:tc>
      </w:tr>
      <w:tr w:rsidR="00986AA6" w:rsidRPr="003A55D8" w14:paraId="7B6EC165" w14:textId="77777777" w:rsidTr="00090A41">
        <w:trPr>
          <w:jc w:val="center"/>
        </w:trPr>
        <w:tc>
          <w:tcPr>
            <w:tcW w:w="0" w:type="auto"/>
            <w:vAlign w:val="center"/>
          </w:tcPr>
          <w:p w14:paraId="76D9E64A"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2</w:t>
            </w:r>
          </w:p>
        </w:tc>
        <w:tc>
          <w:tcPr>
            <w:tcW w:w="0" w:type="auto"/>
            <w:vAlign w:val="center"/>
          </w:tcPr>
          <w:p w14:paraId="2064A9A8" w14:textId="12BE8481"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Ryby</w:t>
            </w:r>
          </w:p>
        </w:tc>
        <w:tc>
          <w:tcPr>
            <w:tcW w:w="0" w:type="auto"/>
            <w:vAlign w:val="center"/>
          </w:tcPr>
          <w:p w14:paraId="72ECA47A" w14:textId="1BA68154"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w tygodniu - na zlecenie - do godz. 11.00</w:t>
            </w:r>
          </w:p>
        </w:tc>
      </w:tr>
      <w:tr w:rsidR="00986AA6" w:rsidRPr="003A55D8" w14:paraId="1F571080" w14:textId="77777777" w:rsidTr="00090A41">
        <w:trPr>
          <w:jc w:val="center"/>
        </w:trPr>
        <w:tc>
          <w:tcPr>
            <w:tcW w:w="0" w:type="auto"/>
            <w:vAlign w:val="center"/>
          </w:tcPr>
          <w:p w14:paraId="62FE413E"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3</w:t>
            </w:r>
          </w:p>
        </w:tc>
        <w:tc>
          <w:tcPr>
            <w:tcW w:w="0" w:type="auto"/>
            <w:vAlign w:val="center"/>
          </w:tcPr>
          <w:p w14:paraId="4F19C39C"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 xml:space="preserve">Artykuły nabiałowe </w:t>
            </w:r>
          </w:p>
        </w:tc>
        <w:tc>
          <w:tcPr>
            <w:tcW w:w="0" w:type="auto"/>
            <w:vAlign w:val="center"/>
          </w:tcPr>
          <w:p w14:paraId="7672709C" w14:textId="1A8EDDA4"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w tygodniu - na zlecenie - do godz. 9.00</w:t>
            </w:r>
          </w:p>
        </w:tc>
      </w:tr>
      <w:tr w:rsidR="00986AA6" w:rsidRPr="003A55D8" w14:paraId="4CDD7496" w14:textId="77777777" w:rsidTr="00090A41">
        <w:trPr>
          <w:jc w:val="center"/>
        </w:trPr>
        <w:tc>
          <w:tcPr>
            <w:tcW w:w="0" w:type="auto"/>
            <w:vAlign w:val="center"/>
          </w:tcPr>
          <w:p w14:paraId="6A20D3D7"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4</w:t>
            </w:r>
          </w:p>
        </w:tc>
        <w:tc>
          <w:tcPr>
            <w:tcW w:w="0" w:type="auto"/>
            <w:vAlign w:val="center"/>
          </w:tcPr>
          <w:p w14:paraId="086BDB0A"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Przetwory i soki</w:t>
            </w:r>
          </w:p>
        </w:tc>
        <w:tc>
          <w:tcPr>
            <w:tcW w:w="0" w:type="auto"/>
            <w:vAlign w:val="center"/>
          </w:tcPr>
          <w:p w14:paraId="2FA7A122" w14:textId="37A04D70"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na dwa tygodnie - na zlecenie - do godz. 9.00</w:t>
            </w:r>
          </w:p>
        </w:tc>
      </w:tr>
      <w:tr w:rsidR="00986AA6" w:rsidRPr="003A55D8" w14:paraId="0514B2A3" w14:textId="77777777" w:rsidTr="00090A41">
        <w:trPr>
          <w:jc w:val="center"/>
        </w:trPr>
        <w:tc>
          <w:tcPr>
            <w:tcW w:w="0" w:type="auto"/>
            <w:vAlign w:val="center"/>
          </w:tcPr>
          <w:p w14:paraId="66CE7329"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5</w:t>
            </w:r>
          </w:p>
        </w:tc>
        <w:tc>
          <w:tcPr>
            <w:tcW w:w="0" w:type="auto"/>
            <w:vAlign w:val="center"/>
          </w:tcPr>
          <w:p w14:paraId="1924CF7A"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Artykuły ogólnospożywcze i przyprawy</w:t>
            </w:r>
          </w:p>
        </w:tc>
        <w:tc>
          <w:tcPr>
            <w:tcW w:w="0" w:type="auto"/>
            <w:vAlign w:val="center"/>
          </w:tcPr>
          <w:p w14:paraId="6CB55F44" w14:textId="533920A1"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w tygodniu - na zlecenie - do godz. 9.00</w:t>
            </w:r>
          </w:p>
        </w:tc>
      </w:tr>
      <w:tr w:rsidR="00986AA6" w:rsidRPr="003A55D8" w14:paraId="33CC201E" w14:textId="77777777" w:rsidTr="00090A41">
        <w:trPr>
          <w:jc w:val="center"/>
        </w:trPr>
        <w:tc>
          <w:tcPr>
            <w:tcW w:w="0" w:type="auto"/>
            <w:vAlign w:val="center"/>
          </w:tcPr>
          <w:p w14:paraId="0615BF4E"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6</w:t>
            </w:r>
          </w:p>
        </w:tc>
        <w:tc>
          <w:tcPr>
            <w:tcW w:w="0" w:type="auto"/>
            <w:vAlign w:val="center"/>
          </w:tcPr>
          <w:p w14:paraId="0B58CDA2"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Warzywa i owoce</w:t>
            </w:r>
          </w:p>
        </w:tc>
        <w:tc>
          <w:tcPr>
            <w:tcW w:w="0" w:type="auto"/>
            <w:vAlign w:val="center"/>
          </w:tcPr>
          <w:p w14:paraId="6187DA3C" w14:textId="5985D588"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dwa razy w tygodniu - na zlecenie - do godz. 7.00</w:t>
            </w:r>
          </w:p>
        </w:tc>
      </w:tr>
      <w:tr w:rsidR="00986AA6" w:rsidRPr="003A55D8" w14:paraId="6FF4FCD6" w14:textId="77777777" w:rsidTr="00090A41">
        <w:trPr>
          <w:jc w:val="center"/>
        </w:trPr>
        <w:tc>
          <w:tcPr>
            <w:tcW w:w="0" w:type="auto"/>
            <w:vAlign w:val="center"/>
          </w:tcPr>
          <w:p w14:paraId="38F8DD17" w14:textId="77777777" w:rsidR="00986AA6" w:rsidRPr="003A55D8" w:rsidRDefault="00986AA6"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rPr>
              <w:t>7</w:t>
            </w:r>
          </w:p>
        </w:tc>
        <w:tc>
          <w:tcPr>
            <w:tcW w:w="0" w:type="auto"/>
            <w:vAlign w:val="center"/>
          </w:tcPr>
          <w:p w14:paraId="3E468C0E"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rPr>
              <w:t>Mrożonki</w:t>
            </w:r>
          </w:p>
        </w:tc>
        <w:tc>
          <w:tcPr>
            <w:tcW w:w="0" w:type="auto"/>
            <w:vAlign w:val="center"/>
          </w:tcPr>
          <w:p w14:paraId="14252479" w14:textId="68F2268A"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w tygodniu - na zlecenie - do godz. 11.00</w:t>
            </w:r>
          </w:p>
        </w:tc>
      </w:tr>
      <w:tr w:rsidR="00986AA6" w:rsidRPr="003A55D8" w14:paraId="7517E82E" w14:textId="77777777" w:rsidTr="00090A41">
        <w:trPr>
          <w:jc w:val="center"/>
        </w:trPr>
        <w:tc>
          <w:tcPr>
            <w:tcW w:w="0" w:type="auto"/>
            <w:vAlign w:val="center"/>
          </w:tcPr>
          <w:p w14:paraId="5FB24375" w14:textId="06EE5294" w:rsidR="00986AA6" w:rsidRPr="003A55D8" w:rsidRDefault="003A55D8" w:rsidP="00986AA6">
            <w:pPr>
              <w:suppressAutoHyphens/>
              <w:spacing w:line="276" w:lineRule="auto"/>
              <w:jc w:val="center"/>
              <w:rPr>
                <w:rFonts w:ascii="Calibri Light" w:hAnsi="Calibri Light" w:cs="Calibri Light"/>
                <w:bCs/>
                <w:iCs/>
                <w:sz w:val="18"/>
                <w:szCs w:val="18"/>
                <w:lang w:val="x-none"/>
              </w:rPr>
            </w:pPr>
            <w:r w:rsidRPr="003A55D8">
              <w:rPr>
                <w:rFonts w:ascii="Calibri Light" w:hAnsi="Calibri Light" w:cs="Calibri Light"/>
                <w:bCs/>
                <w:iCs/>
                <w:sz w:val="18"/>
                <w:szCs w:val="18"/>
                <w:lang w:val="x-none"/>
              </w:rPr>
              <w:t>8</w:t>
            </w:r>
          </w:p>
        </w:tc>
        <w:tc>
          <w:tcPr>
            <w:tcW w:w="0" w:type="auto"/>
            <w:vAlign w:val="center"/>
          </w:tcPr>
          <w:p w14:paraId="54D2D61D" w14:textId="77777777" w:rsidR="00986AA6" w:rsidRPr="003A55D8" w:rsidRDefault="00986AA6" w:rsidP="00986AA6">
            <w:pPr>
              <w:suppressAutoHyphens/>
              <w:spacing w:line="276" w:lineRule="auto"/>
              <w:rPr>
                <w:rFonts w:ascii="Calibri Light" w:hAnsi="Calibri Light" w:cs="Calibri Light"/>
                <w:bCs/>
                <w:iCs/>
                <w:sz w:val="18"/>
                <w:szCs w:val="18"/>
                <w:lang w:val="x-none"/>
              </w:rPr>
            </w:pPr>
            <w:r w:rsidRPr="003A55D8">
              <w:rPr>
                <w:rFonts w:ascii="Calibri Light" w:hAnsi="Calibri Light" w:cs="Calibri Light"/>
                <w:bCs/>
                <w:iCs/>
                <w:sz w:val="18"/>
                <w:szCs w:val="18"/>
                <w:lang w:val="x-none"/>
              </w:rPr>
              <w:t>Garmażerka</w:t>
            </w:r>
          </w:p>
        </w:tc>
        <w:tc>
          <w:tcPr>
            <w:tcW w:w="0" w:type="auto"/>
            <w:vAlign w:val="center"/>
          </w:tcPr>
          <w:p w14:paraId="6C64E0FB" w14:textId="535A139A" w:rsidR="00986AA6" w:rsidRPr="003A55D8" w:rsidRDefault="00986AA6" w:rsidP="00986AA6">
            <w:pPr>
              <w:suppressAutoHyphens/>
              <w:spacing w:line="276" w:lineRule="auto"/>
              <w:rPr>
                <w:rFonts w:ascii="Calibri Light" w:hAnsi="Calibri Light" w:cs="Calibri Light"/>
                <w:bCs/>
                <w:iCs/>
                <w:sz w:val="18"/>
                <w:szCs w:val="18"/>
              </w:rPr>
            </w:pPr>
            <w:r w:rsidRPr="003A55D8">
              <w:rPr>
                <w:rFonts w:ascii="Calibri Light" w:hAnsi="Calibri Light" w:cs="Calibri Light"/>
                <w:bCs/>
                <w:iCs/>
                <w:sz w:val="18"/>
                <w:szCs w:val="18"/>
              </w:rPr>
              <w:t>raz w tygodniu – na zlecenie - do godz. 10.00</w:t>
            </w:r>
          </w:p>
        </w:tc>
      </w:tr>
    </w:tbl>
    <w:p w14:paraId="3133153D"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wyjątkowych sytuacjach strony umowy dopuszczają zmianę godziny dostawy po uprzednim uzgodnieniu telefonicznym pomiędzy Wykonawcą i Zamawiającym.</w:t>
      </w:r>
    </w:p>
    <w:p w14:paraId="0FC287A0"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Każda dostawa winna zawierać wszystkie zamówione artykuły. Zamawiający nie wyraża zgody na dzielenie zamówionej dostawy na części.</w:t>
      </w:r>
    </w:p>
    <w:p w14:paraId="34D9BD06"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Dostarczony towar winien być w oryginalnych opakowaniach producenta oznakowanych i zawierających informacje dotyczące m.in.: nazwy i adres producenta, nazwy dystrybutora, nazwy towaru, jego klasy jakości, daty produkcji, terminu przydatności do spożycia, ilości sztuk i warunków przechowywania oraz innych informacji wymaganych odpowiednimi przepisami. Opakowania winny być nieuszkodzone i wykonane z materiałów przeznaczonych do kontaktu z żywnością.</w:t>
      </w:r>
    </w:p>
    <w:p w14:paraId="203555FD"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Termin przydatności do spożycia artykułów spożywczych winien być nie krótszy niż trzy miesiące od daty dostarczenia, za wyjątkiem mięsa, warzyw, nabiału, jaj oraz chleba, wyrobów garmażeryjnych i wyrobów cukierniczych, które będą dostarczane świeże.</w:t>
      </w:r>
    </w:p>
    <w:p w14:paraId="39309756"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Dostarczane art. spożywcze winny spełniać wymogi jakościowe dotyczące produktów tj.:</w:t>
      </w:r>
    </w:p>
    <w:p w14:paraId="182AA293" w14:textId="77777777" w:rsidR="00986AA6" w:rsidRPr="007722D9" w:rsidRDefault="00986AA6" w:rsidP="00986AA6">
      <w:p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1)</w:t>
      </w:r>
      <w:r w:rsidRPr="007722D9">
        <w:rPr>
          <w:rFonts w:ascii="Calibri Light" w:hAnsi="Calibri Light" w:cs="Calibri Light"/>
          <w:bCs/>
          <w:iCs/>
          <w:sz w:val="18"/>
          <w:szCs w:val="18"/>
        </w:rPr>
        <w:tab/>
        <w:t>Wygląd, tekstura i konsystencja: charakterystyczne dla rodzaju i stopnia rozdrobnienia, konsystencja sypka, bez grudek, niezlepiająca się przy ucisku, bez zbryleń, delikatna.</w:t>
      </w:r>
    </w:p>
    <w:p w14:paraId="36AB9D32" w14:textId="77777777" w:rsidR="00986AA6" w:rsidRPr="007722D9" w:rsidRDefault="00986AA6" w:rsidP="00986AA6">
      <w:p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2)</w:t>
      </w:r>
      <w:r w:rsidRPr="007722D9">
        <w:rPr>
          <w:rFonts w:ascii="Calibri Light" w:hAnsi="Calibri Light" w:cs="Calibri Light"/>
          <w:bCs/>
          <w:iCs/>
          <w:sz w:val="18"/>
          <w:szCs w:val="18"/>
        </w:rPr>
        <w:tab/>
        <w:t>Smak: charakterystyczny dla rodzaju surowca, bez obcych posmaków.</w:t>
      </w:r>
    </w:p>
    <w:p w14:paraId="70BA5F0D" w14:textId="77777777" w:rsidR="00986AA6" w:rsidRPr="007722D9" w:rsidRDefault="00986AA6" w:rsidP="00986AA6">
      <w:p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3)</w:t>
      </w:r>
      <w:r w:rsidRPr="007722D9">
        <w:rPr>
          <w:rFonts w:ascii="Calibri Light" w:hAnsi="Calibri Light" w:cs="Calibri Light"/>
          <w:bCs/>
          <w:iCs/>
          <w:sz w:val="18"/>
          <w:szCs w:val="18"/>
        </w:rPr>
        <w:tab/>
        <w:t>Zapach: charakterystyczny dla rodzaju surowca, przyjemny, bez obcych zapachów.</w:t>
      </w:r>
    </w:p>
    <w:p w14:paraId="38DD7866" w14:textId="77777777" w:rsidR="00986AA6" w:rsidRPr="007722D9" w:rsidRDefault="00986AA6" w:rsidP="00986AA6">
      <w:p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4)</w:t>
      </w:r>
      <w:r w:rsidRPr="007722D9">
        <w:rPr>
          <w:rFonts w:ascii="Calibri Light" w:hAnsi="Calibri Light" w:cs="Calibri Light"/>
          <w:bCs/>
          <w:iCs/>
          <w:sz w:val="18"/>
          <w:szCs w:val="18"/>
        </w:rPr>
        <w:tab/>
        <w:t>Właściwości fizykochemiczne i biologiczne: brak zanieczyszczeń fizycznych, oznak i pozostałości szkodników, brak zanieczyszczeń biologicznych, pleśni oraz bakterii chorobotwórczych</w:t>
      </w:r>
    </w:p>
    <w:p w14:paraId="2360B281" w14:textId="77777777" w:rsidR="00986AA6" w:rsidRPr="007722D9" w:rsidRDefault="00986AA6" w:rsidP="00986AA6">
      <w:p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5)</w:t>
      </w:r>
      <w:r w:rsidRPr="007722D9">
        <w:rPr>
          <w:rFonts w:ascii="Calibri Light" w:hAnsi="Calibri Light" w:cs="Calibri Light"/>
          <w:bCs/>
          <w:iCs/>
          <w:sz w:val="18"/>
          <w:szCs w:val="18"/>
        </w:rPr>
        <w:tab/>
        <w:t>Opakowanie: torebki odpowiednio oznakowane, czyste, bez oznak zawilgocenia, zapleśnienia, obecności szkodników, całe, szczelne. Dostarczany ser biały, żółty oraz mięso, wędliny i wyroby garmażeryjne winny być opakowane hermetycznie z widoczną datą przydatności do spożycia i składem surowcowych.</w:t>
      </w:r>
    </w:p>
    <w:p w14:paraId="4FACC359"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lastRenderedPageBreak/>
        <w:t>Wszystkie produkty muszą posiadać niezbędne dokumenty dotyczące badań i dopuszczenia do obrotu oraz certyfikaty i atesty wymagane stosownymi przepisami i normami, jak również szczegółowy skład dostarczanych produktów. Wykonawca dostarczy powyższe na każde żądanie Zamawiającego pod rygorem odmowy odbioru dostawy.</w:t>
      </w:r>
    </w:p>
    <w:p w14:paraId="31CF07EC"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Dostawa towaru odbywać się będzie sukcesywnie, każdorazowo do siedziby Zamawiającego przy ul. Prostej 16, 53-509 we Wrocławiu na podstawie wysłanego zamówienia.</w:t>
      </w:r>
    </w:p>
    <w:p w14:paraId="6E6FB35C"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zastrzega sobie prawo wyboru poszczególnych artykułów spożywczych według bieżących potrzeb i celowości ich zakupu.</w:t>
      </w:r>
    </w:p>
    <w:p w14:paraId="4E40CD54"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Zlecenie składane przez Zamawiającego określać będzie asortyment towaru oraz jego ilość. Dostawy będą dokonywane partiami, w związku z bieżącymi potrzebami Zamawiającego. Zgłoszenie zapotrzebowania będzie następować drogą elektroniczną lub telefonicznie na adres e-mail Wykonawcy: ……………………………..…………, przez upoważnionego pracownika, najpóźniej w dniu poprzedzającym dzień planowanych dostaw.</w:t>
      </w:r>
    </w:p>
    <w:p w14:paraId="2711E190"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Dostawy specjalne muszą być zrealizowane </w:t>
      </w:r>
      <w:r w:rsidRPr="007722D9">
        <w:rPr>
          <w:rFonts w:ascii="Calibri Light" w:hAnsi="Calibri Light" w:cs="Calibri Light"/>
          <w:b/>
          <w:iCs/>
          <w:sz w:val="18"/>
          <w:szCs w:val="18"/>
        </w:rPr>
        <w:t>w ciągu ………….</w:t>
      </w:r>
      <w:r w:rsidRPr="007722D9">
        <w:rPr>
          <w:rFonts w:ascii="Calibri Light" w:hAnsi="Calibri Light" w:cs="Calibri Light"/>
          <w:bCs/>
          <w:iCs/>
          <w:sz w:val="18"/>
          <w:szCs w:val="18"/>
        </w:rPr>
        <w:t xml:space="preserve"> , zgodnie z ofertą Wykonawcy.</w:t>
      </w:r>
    </w:p>
    <w:p w14:paraId="7407272D"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Nadzór nad realizacją umowy pełnią:</w:t>
      </w:r>
    </w:p>
    <w:p w14:paraId="5176EFB1" w14:textId="77777777" w:rsidR="00986AA6" w:rsidRPr="007722D9" w:rsidRDefault="00986AA6" w:rsidP="00C80EED">
      <w:pPr>
        <w:numPr>
          <w:ilvl w:val="1"/>
          <w:numId w:val="44"/>
        </w:num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ze strony Wykonawcy: .............................., adres e-mail: …………...., nr tel. ...............</w:t>
      </w:r>
    </w:p>
    <w:p w14:paraId="5AD64D5D" w14:textId="77777777" w:rsidR="00986AA6" w:rsidRPr="007722D9" w:rsidRDefault="00986AA6" w:rsidP="00C80EED">
      <w:pPr>
        <w:numPr>
          <w:ilvl w:val="1"/>
          <w:numId w:val="44"/>
        </w:numPr>
        <w:tabs>
          <w:tab w:val="left" w:pos="567"/>
        </w:tabs>
        <w:suppressAutoHyphens/>
        <w:ind w:left="567" w:hanging="283"/>
        <w:jc w:val="both"/>
        <w:rPr>
          <w:rFonts w:ascii="Calibri Light" w:hAnsi="Calibri Light" w:cs="Calibri Light"/>
          <w:bCs/>
          <w:iCs/>
          <w:sz w:val="18"/>
          <w:szCs w:val="18"/>
        </w:rPr>
      </w:pPr>
      <w:r w:rsidRPr="007722D9">
        <w:rPr>
          <w:rFonts w:ascii="Calibri Light" w:hAnsi="Calibri Light" w:cs="Calibri Light"/>
          <w:bCs/>
          <w:iCs/>
          <w:sz w:val="18"/>
          <w:szCs w:val="18"/>
        </w:rPr>
        <w:t>ze strony Zamawiającego: ………………………, adres e-mail: ….….………, nr tel. ………………</w:t>
      </w:r>
    </w:p>
    <w:p w14:paraId="6A62D07C"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Produkty spożywcze muszą być dostarczane samochodem własnym Wykonawcy w opakowaniach jednostkowych opisanych w formularzu asortymentowo-cenowym lub opakowaniu o zbliżonej gramaturze.</w:t>
      </w:r>
    </w:p>
    <w:p w14:paraId="6BE50DDF"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Artykuły żywnościowe objęte dostawą powinny spełniać wymogi sanitarno-epidemiologiczne i zasady systemu HACCP w zakładach żywienia zbiorowego.</w:t>
      </w:r>
    </w:p>
    <w:p w14:paraId="4D520245" w14:textId="46F2859A"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w:t>
      </w:r>
      <w:r w:rsidR="0026773C" w:rsidRPr="007722D9">
        <w:rPr>
          <w:rFonts w:ascii="Calibri Light" w:hAnsi="Calibri Light" w:cs="Calibri Light"/>
          <w:bCs/>
          <w:iCs/>
          <w:sz w:val="18"/>
          <w:szCs w:val="18"/>
        </w:rPr>
        <w:t xml:space="preserve"> </w:t>
      </w:r>
      <w:r w:rsidRPr="007722D9">
        <w:rPr>
          <w:rFonts w:ascii="Calibri Light" w:hAnsi="Calibri Light" w:cs="Calibri Light"/>
          <w:bCs/>
          <w:iCs/>
          <w:sz w:val="18"/>
          <w:szCs w:val="18"/>
        </w:rPr>
        <w:t>jakie muszą spełniać środki spożywcze stosowane w ramach żywienia zbiorowego dzieci i młodzieży w tych jednostkach (Dz.U. z 2016 poz.1154).</w:t>
      </w:r>
    </w:p>
    <w:p w14:paraId="5E2DFE63"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Przedmiot zamówienia obejmuje dostarczenie asortymentu do miejsca przeznaczenia własnym transportem, staraniem i na własny koszt wraz z rozładunkiem w miejscu wskazanym przez Zamawiającego. W budynku Zamawiającego brak windy.</w:t>
      </w:r>
    </w:p>
    <w:p w14:paraId="2584F655"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zobowiązuje się do dostarczenia towaru dobrej jakości.</w:t>
      </w:r>
    </w:p>
    <w:p w14:paraId="78EAD099"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oświadcza, że dostarczane artykuły spożywcze posiadają termin ważności nie krótszy niż połowa okresu przydatności do spożycia określonego przez producenta.</w:t>
      </w:r>
    </w:p>
    <w:p w14:paraId="635186D9"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przypadku niedopełnienia obowiązku wynikającego z ust. 12 Wykonawca zobowiązany jest do bezpłatnej wymiany artykułów spożywczych na zgodne z wymogami określonymi Umową i wolne od wad w terminie 2 dni roboczych od pisemnego zgłoszenia zastrzeżeń jakościowych towaru. Wymiana następuje staraniem i na koszt Wykonawcy.</w:t>
      </w:r>
    </w:p>
    <w:p w14:paraId="49AF2A0B" w14:textId="6EEFEB0F"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 Jeśli Wykonawca nie zgodzi się z zastrzeżeniem, towar zostanie poddanym badaniom w</w:t>
      </w:r>
      <w:r w:rsidR="009F1ED4" w:rsidRPr="007722D9">
        <w:rPr>
          <w:rFonts w:ascii="Calibri Light" w:hAnsi="Calibri Light" w:cs="Calibri Light"/>
          <w:bCs/>
          <w:iCs/>
          <w:sz w:val="18"/>
          <w:szCs w:val="18"/>
        </w:rPr>
        <w:t> </w:t>
      </w:r>
      <w:r w:rsidRPr="007722D9">
        <w:rPr>
          <w:rFonts w:ascii="Calibri Light" w:hAnsi="Calibri Light" w:cs="Calibri Light"/>
          <w:bCs/>
          <w:iCs/>
          <w:sz w:val="18"/>
          <w:szCs w:val="18"/>
        </w:rPr>
        <w:t>Państwowym Powiatowym Inspektoracie Sanitarnym.</w:t>
      </w:r>
    </w:p>
    <w:p w14:paraId="5FECC175"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Ilość dostarczonego towaru winna być zgodna z zamówieniem złożonym przez Zamawiającego na dany dzień.</w:t>
      </w:r>
    </w:p>
    <w:p w14:paraId="18C6A110"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zastrzega sobie możliwość korekty zamawianych ilości towarów w ramach Umowy w zależności od potrzeb Zamawiającego.</w:t>
      </w:r>
    </w:p>
    <w:p w14:paraId="171DAA72"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zastrzega sobie możliwość niepełnej realizacji wartości Umowy.</w:t>
      </w:r>
    </w:p>
    <w:p w14:paraId="6820A3C4"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Zamawiający nie ponosi odpowiedzialności za szkody wyrządzone przez Wykonawcę podczas wykonywania przedmiotu zamówienia. </w:t>
      </w:r>
    </w:p>
    <w:p w14:paraId="47377390"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na każde żądanie Zamawiającego, zobowiązany jest przedstawić decyzje wydane przez właściwy organ Państwowej Inspekcji Sanitarnej lub Inspekcji Weterynaryjnej, dopuszczające środki transportu, do przewożenia żywności (z użyciem których Wykonawca dokonuje dostaw na rzecz Zamawiającego).</w:t>
      </w:r>
    </w:p>
    <w:p w14:paraId="35594197" w14:textId="77777777"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Wszyscy pracownicy Wykonawcy mający bezpośredni kontakt z dostarczaną na rzecz Zamawiającego żywnością, muszą posiadać aktualne, określone przepisami </w:t>
      </w:r>
      <w:r w:rsidRPr="007722D9">
        <w:rPr>
          <w:rFonts w:ascii="Calibri Light" w:hAnsi="Calibri Light" w:cs="Calibri Light"/>
          <w:bCs/>
          <w:i/>
          <w:sz w:val="18"/>
          <w:szCs w:val="18"/>
        </w:rPr>
        <w:t>Ustawy o zapobieganiu oraz zwalczaniu zakażeń i chorób zakaźnych u ludzi</w:t>
      </w:r>
      <w:r w:rsidRPr="007722D9">
        <w:rPr>
          <w:rFonts w:ascii="Calibri Light" w:hAnsi="Calibri Light" w:cs="Calibri Light"/>
          <w:bCs/>
          <w:iCs/>
          <w:sz w:val="18"/>
          <w:szCs w:val="18"/>
        </w:rPr>
        <w:t>, orzeczenia lekarskie do celów sanitarno-epidemiologicznych potwierdzające brak przeciwwskazań do wykonywania pracy przy wykonywaniu których istnieje możliwość przeniesienia zakażenia na inne osoby. Wykonawca zobowiązuje się do okazania niezbędnych badań na każde żądanie Zamawiającego.</w:t>
      </w:r>
    </w:p>
    <w:p w14:paraId="3C36155F" w14:textId="46ABC79E" w:rsidR="00986AA6" w:rsidRPr="007722D9" w:rsidRDefault="00986AA6" w:rsidP="00C80EED">
      <w:pPr>
        <w:numPr>
          <w:ilvl w:val="3"/>
          <w:numId w:val="47"/>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zobowiązuje się do informowania Zamawiającego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rękojmi oraz nie</w:t>
      </w:r>
      <w:r w:rsidR="0046726E" w:rsidRPr="007722D9">
        <w:rPr>
          <w:rFonts w:ascii="Calibri Light" w:hAnsi="Calibri Light" w:cs="Calibri Light"/>
          <w:bCs/>
          <w:iCs/>
          <w:sz w:val="18"/>
          <w:szCs w:val="18"/>
        </w:rPr>
        <w:t xml:space="preserve"> </w:t>
      </w:r>
      <w:r w:rsidRPr="007722D9">
        <w:rPr>
          <w:rFonts w:ascii="Calibri Light" w:hAnsi="Calibri Light" w:cs="Calibri Light"/>
          <w:bCs/>
          <w:iCs/>
          <w:sz w:val="18"/>
          <w:szCs w:val="18"/>
        </w:rPr>
        <w:t>zakończonych rozliczeń wynikających z umowy.</w:t>
      </w:r>
    </w:p>
    <w:p w14:paraId="01DEBD59" w14:textId="77777777" w:rsidR="00986AA6" w:rsidRPr="007722D9" w:rsidRDefault="00986AA6" w:rsidP="00986AA6">
      <w:pPr>
        <w:suppressAutoHyphens/>
        <w:spacing w:before="120"/>
        <w:ind w:left="425"/>
        <w:jc w:val="center"/>
        <w:rPr>
          <w:rFonts w:ascii="Calibri Light" w:hAnsi="Calibri Light" w:cs="Calibri Light"/>
          <w:b/>
          <w:iCs/>
          <w:sz w:val="18"/>
          <w:szCs w:val="18"/>
        </w:rPr>
      </w:pPr>
      <w:r w:rsidRPr="007722D9">
        <w:rPr>
          <w:rFonts w:ascii="Calibri Light" w:hAnsi="Calibri Light" w:cs="Calibri Light"/>
          <w:b/>
          <w:iCs/>
          <w:sz w:val="18"/>
          <w:szCs w:val="18"/>
        </w:rPr>
        <w:t>§ 2</w:t>
      </w:r>
      <w:r w:rsidRPr="007722D9">
        <w:rPr>
          <w:rFonts w:ascii="Calibri Light" w:hAnsi="Calibri Light" w:cs="Calibri Light"/>
          <w:b/>
          <w:iCs/>
          <w:sz w:val="18"/>
          <w:szCs w:val="18"/>
        </w:rPr>
        <w:br/>
        <w:t>TERMIN I MIEJSCE WYKONANIA ZAMÓWIENIA, WARUNKI DOSTAW</w:t>
      </w:r>
    </w:p>
    <w:p w14:paraId="5912BF05" w14:textId="3DFA77BE"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Strony ustalają, że przedmiot umowy zostanie wykonany zgodnie z ofertą Wykonawcy w terminie</w:t>
      </w:r>
      <w:r w:rsidR="00E9566A" w:rsidRPr="007722D9">
        <w:rPr>
          <w:rFonts w:ascii="Calibri Light" w:hAnsi="Calibri Light" w:cs="Calibri Light"/>
          <w:bCs/>
          <w:iCs/>
          <w:sz w:val="18"/>
          <w:szCs w:val="18"/>
        </w:rPr>
        <w:t xml:space="preserve"> </w:t>
      </w:r>
      <w:r w:rsidRPr="007722D9">
        <w:rPr>
          <w:rFonts w:ascii="Calibri Light" w:hAnsi="Calibri Light" w:cs="Calibri Light"/>
          <w:bCs/>
          <w:iCs/>
          <w:sz w:val="18"/>
          <w:szCs w:val="18"/>
        </w:rPr>
        <w:t xml:space="preserve">od </w:t>
      </w:r>
      <w:r w:rsidR="00AF2AE4">
        <w:rPr>
          <w:rFonts w:ascii="Calibri Light" w:hAnsi="Calibri Light" w:cs="Calibri Light"/>
          <w:bCs/>
          <w:iCs/>
          <w:sz w:val="18"/>
          <w:szCs w:val="18"/>
        </w:rPr>
        <w:t>daty podpisania umowy</w:t>
      </w:r>
      <w:r w:rsidRPr="007722D9">
        <w:rPr>
          <w:rFonts w:ascii="Calibri Light" w:hAnsi="Calibri Light" w:cs="Calibri Light"/>
          <w:bCs/>
          <w:iCs/>
          <w:sz w:val="18"/>
          <w:szCs w:val="18"/>
        </w:rPr>
        <w:t xml:space="preserve"> do 31.12.202</w:t>
      </w:r>
      <w:r w:rsidR="00AF2AE4">
        <w:rPr>
          <w:rFonts w:ascii="Calibri Light" w:hAnsi="Calibri Light" w:cs="Calibri Light"/>
          <w:bCs/>
          <w:iCs/>
          <w:sz w:val="18"/>
          <w:szCs w:val="18"/>
        </w:rPr>
        <w:t>6</w:t>
      </w:r>
      <w:r w:rsidRPr="007722D9">
        <w:rPr>
          <w:rFonts w:ascii="Calibri Light" w:hAnsi="Calibri Light" w:cs="Calibri Light"/>
          <w:bCs/>
          <w:iCs/>
          <w:sz w:val="18"/>
          <w:szCs w:val="18"/>
        </w:rPr>
        <w:t> r. (z zastrzeżeniem § 3 ust. 1</w:t>
      </w:r>
      <w:r w:rsidR="00B70787" w:rsidRPr="007722D9">
        <w:rPr>
          <w:rFonts w:ascii="Calibri Light" w:hAnsi="Calibri Light" w:cs="Calibri Light"/>
          <w:bCs/>
          <w:iCs/>
          <w:sz w:val="18"/>
          <w:szCs w:val="18"/>
        </w:rPr>
        <w:t xml:space="preserve"> umowy</w:t>
      </w:r>
      <w:r w:rsidRPr="007722D9">
        <w:rPr>
          <w:rFonts w:ascii="Calibri Light" w:hAnsi="Calibri Light" w:cs="Calibri Light"/>
          <w:bCs/>
          <w:iCs/>
          <w:sz w:val="18"/>
          <w:szCs w:val="18"/>
        </w:rPr>
        <w:t>).</w:t>
      </w:r>
    </w:p>
    <w:p w14:paraId="3F370BCB"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Szczegółowe terminy dostaw będą podawane Wykonawcy telefonicznie.</w:t>
      </w:r>
    </w:p>
    <w:p w14:paraId="3DCC4795"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Jedyną podstawą dokonania każdej dostawy jest złożone przez Zamawiającego zamówienie.</w:t>
      </w:r>
    </w:p>
    <w:p w14:paraId="60E2FAFD"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zobowiązany jest dostarczyć zamówiony towar własnym transportem, na swój koszt do miejsca wskazanego przez Zamawiającego.</w:t>
      </w:r>
    </w:p>
    <w:p w14:paraId="7EC3B045"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potwierdzi zgodność dostawy pod względem ilościowym i jakościowym w dokumencie odbioru (protokole, WZ Wykonawcy, itp.) co stanowić będzie podstawę do wystawienia faktury. Dokument odbioru stanowić będzie załącznik do faktury.</w:t>
      </w:r>
    </w:p>
    <w:p w14:paraId="344E4AA4"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Zakres dostaw będzie zgodny z opisem przedmiotu zamówienia.</w:t>
      </w:r>
    </w:p>
    <w:p w14:paraId="3A924DEB"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lastRenderedPageBreak/>
        <w:t>Zamawiający zastrzega sobie możliwość odmowy przyjęcia całej zamówionej partii dostawy lub odrzucenia jej części w przypadku, gdy w trakcie oceny wizualnej i organoleptycznej zostanie stwierdzona zła jakość produktów, będą widoczne uszkodzenia spowodowane niewłaściwym zabezpieczeniem produktów, złymi warunkami transportowymi lub niewłaściwym stanem higienicznym środków transportu przewożących przedmiot umowy.</w:t>
      </w:r>
    </w:p>
    <w:p w14:paraId="19C41022" w14:textId="0CDFAE61"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Zamawiający zastrzega sobie możliwość odmowy przyjęcia zamówionej partii </w:t>
      </w:r>
      <w:r w:rsidR="00F96D0A" w:rsidRPr="007722D9">
        <w:rPr>
          <w:rFonts w:ascii="Calibri Light" w:hAnsi="Calibri Light" w:cs="Calibri Light"/>
          <w:bCs/>
          <w:iCs/>
          <w:sz w:val="18"/>
          <w:szCs w:val="18"/>
        </w:rPr>
        <w:t>do</w:t>
      </w:r>
      <w:r w:rsidRPr="007722D9">
        <w:rPr>
          <w:rFonts w:ascii="Calibri Light" w:hAnsi="Calibri Light" w:cs="Calibri Light"/>
          <w:bCs/>
          <w:iCs/>
          <w:sz w:val="18"/>
          <w:szCs w:val="18"/>
        </w:rPr>
        <w:t>stawy w przypadku niedotrzymania przez Wykonawcę określonego w umowie terminu realizacji dostawy.</w:t>
      </w:r>
    </w:p>
    <w:p w14:paraId="11ABA113"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przypadku dostarczenia towaru niezgodnego z zamówieniem lub niewłaściwej jakości, bądź niedostarczenia zamówionego towaru w wymaganych godzinach, a także niedokonania niezwłocznej jego wymiany na towar właściwy, Zamawiający ma prawo do dokonania zakupu zamówionego towaru w dowolnej jednostce handlowej. Koszty powstałe z tego tytułu obciążają Wykonawcę.</w:t>
      </w:r>
    </w:p>
    <w:p w14:paraId="004F1CA4" w14:textId="77777777" w:rsidR="00986AA6" w:rsidRPr="007722D9" w:rsidRDefault="00986AA6" w:rsidP="00C80EED">
      <w:pPr>
        <w:numPr>
          <w:ilvl w:val="6"/>
          <w:numId w:val="47"/>
        </w:numPr>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 dniem wygaśnięcia umowy strony przestaje wiązać wzajemne zobowiązanie w zakresie niezrealizowanych dostaw.</w:t>
      </w:r>
    </w:p>
    <w:p w14:paraId="760A5EAC" w14:textId="77777777" w:rsidR="00986AA6" w:rsidRPr="007722D9" w:rsidRDefault="00986AA6" w:rsidP="00986AA6">
      <w:pPr>
        <w:suppressAutoHyphens/>
        <w:spacing w:before="120"/>
        <w:jc w:val="center"/>
        <w:rPr>
          <w:rFonts w:ascii="Calibri Light" w:hAnsi="Calibri Light" w:cs="Calibri Light"/>
          <w:b/>
          <w:iCs/>
          <w:sz w:val="18"/>
          <w:szCs w:val="18"/>
        </w:rPr>
      </w:pPr>
      <w:r w:rsidRPr="007722D9">
        <w:rPr>
          <w:rFonts w:ascii="Calibri Light" w:hAnsi="Calibri Light" w:cs="Calibri Light"/>
          <w:b/>
          <w:iCs/>
          <w:sz w:val="18"/>
          <w:szCs w:val="18"/>
        </w:rPr>
        <w:t>§ 3</w:t>
      </w:r>
      <w:r w:rsidRPr="007722D9">
        <w:rPr>
          <w:rFonts w:ascii="Calibri Light" w:hAnsi="Calibri Light" w:cs="Calibri Light"/>
          <w:b/>
          <w:iCs/>
          <w:sz w:val="18"/>
          <w:szCs w:val="18"/>
        </w:rPr>
        <w:br/>
        <w:t>CENA I WARUNKI PŁATNOŚCI ORAZ ROZLICZENIE</w:t>
      </w:r>
    </w:p>
    <w:p w14:paraId="4BE11AE4" w14:textId="313754C8" w:rsidR="00986AA6" w:rsidRPr="007722D9" w:rsidRDefault="00986AA6" w:rsidP="00D33E7C">
      <w:pPr>
        <w:numPr>
          <w:ilvl w:val="3"/>
          <w:numId w:val="44"/>
        </w:numPr>
        <w:tabs>
          <w:tab w:val="left" w:pos="284"/>
        </w:tabs>
        <w:suppressAutoHyphens/>
        <w:ind w:left="284" w:hanging="284"/>
        <w:jc w:val="both"/>
        <w:rPr>
          <w:rFonts w:ascii="Calibri Light" w:hAnsi="Calibri Light" w:cs="Calibri Light"/>
          <w:b/>
          <w:bCs/>
          <w:iCs/>
          <w:sz w:val="18"/>
          <w:szCs w:val="18"/>
          <w:u w:val="single"/>
        </w:rPr>
      </w:pPr>
      <w:r w:rsidRPr="007722D9">
        <w:rPr>
          <w:rFonts w:ascii="Calibri Light" w:hAnsi="Calibri Light" w:cs="Calibri Light"/>
          <w:bCs/>
          <w:iCs/>
          <w:sz w:val="18"/>
          <w:szCs w:val="18"/>
        </w:rPr>
        <w:t xml:space="preserve">Strony ustalają wartość maksymalnego wynagrodzenia zgodnie z ofertą Wykonawcy </w:t>
      </w:r>
      <w:r w:rsidRPr="007722D9">
        <w:rPr>
          <w:rFonts w:ascii="Calibri Light" w:hAnsi="Calibri Light" w:cs="Calibri Light"/>
          <w:b/>
          <w:iCs/>
          <w:sz w:val="18"/>
          <w:szCs w:val="18"/>
        </w:rPr>
        <w:t>na kwotę</w:t>
      </w:r>
      <w:r w:rsidRPr="007722D9">
        <w:rPr>
          <w:rFonts w:ascii="Calibri Light" w:hAnsi="Calibri Light" w:cs="Calibri Light"/>
          <w:bCs/>
          <w:iCs/>
          <w:sz w:val="18"/>
          <w:szCs w:val="18"/>
        </w:rPr>
        <w:t xml:space="preserve"> </w:t>
      </w:r>
      <w:r w:rsidR="007F46D6" w:rsidRPr="007722D9">
        <w:rPr>
          <w:rFonts w:ascii="Calibri Light" w:hAnsi="Calibri Light" w:cs="Calibri Light"/>
          <w:b/>
          <w:iCs/>
          <w:sz w:val="18"/>
          <w:szCs w:val="18"/>
        </w:rPr>
        <w:t>brutto</w:t>
      </w:r>
      <w:r w:rsidRPr="007722D9">
        <w:rPr>
          <w:rFonts w:ascii="Calibri Light" w:hAnsi="Calibri Light" w:cs="Calibri Light"/>
          <w:b/>
          <w:iCs/>
          <w:sz w:val="18"/>
          <w:szCs w:val="18"/>
        </w:rPr>
        <w:t xml:space="preserve"> …….</w:t>
      </w:r>
      <w:r w:rsidR="00D33E7C" w:rsidRPr="007722D9">
        <w:rPr>
          <w:rFonts w:ascii="Calibri Light" w:hAnsi="Calibri Light" w:cs="Calibri Light"/>
          <w:b/>
          <w:bCs/>
          <w:iCs/>
          <w:sz w:val="18"/>
          <w:szCs w:val="18"/>
        </w:rPr>
        <w:t xml:space="preserve"> </w:t>
      </w:r>
      <w:r w:rsidR="007F46D6" w:rsidRPr="007722D9">
        <w:rPr>
          <w:rFonts w:ascii="Calibri Light" w:hAnsi="Calibri Light" w:cs="Calibri Light"/>
          <w:b/>
          <w:bCs/>
          <w:iCs/>
          <w:sz w:val="18"/>
          <w:szCs w:val="18"/>
        </w:rPr>
        <w:t xml:space="preserve">zł </w:t>
      </w:r>
      <w:r w:rsidRPr="007722D9">
        <w:rPr>
          <w:rFonts w:ascii="Calibri Light" w:hAnsi="Calibri Light" w:cs="Calibri Light"/>
          <w:bCs/>
          <w:iCs/>
          <w:sz w:val="18"/>
          <w:szCs w:val="18"/>
        </w:rPr>
        <w:t>(słownie: ………….……).</w:t>
      </w:r>
      <w:r w:rsidR="00B70787" w:rsidRPr="007722D9">
        <w:rPr>
          <w:rFonts w:ascii="Calibri Light" w:hAnsi="Calibri Light" w:cs="Calibri Light"/>
          <w:bCs/>
          <w:iCs/>
          <w:sz w:val="18"/>
          <w:szCs w:val="18"/>
        </w:rPr>
        <w:t xml:space="preserve"> </w:t>
      </w:r>
      <w:r w:rsidRPr="007722D9">
        <w:rPr>
          <w:rFonts w:ascii="Calibri Light" w:hAnsi="Calibri Light" w:cs="Calibri Light"/>
          <w:b/>
          <w:bCs/>
          <w:iCs/>
          <w:sz w:val="18"/>
          <w:szCs w:val="18"/>
          <w:u w:val="single"/>
        </w:rPr>
        <w:t>Umowa wygasa w przypadku wykorzystania maksymalnej kwoty zobowiązania umownego.</w:t>
      </w:r>
    </w:p>
    <w:p w14:paraId="15D175C5"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Wynagrodzenie to obejmuje całość kosztów związanych z kompleksową realizacją zadania. Maksymalna kwota zobowiązań finansowych nie może przekroczyć wysokości środków finansowych przeznaczonych na realizację zadań zaakceptowanych w planie finansowo-rzeczowym jednostki.</w:t>
      </w:r>
    </w:p>
    <w:p w14:paraId="1F9FD159" w14:textId="47F5E34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Faktury za zamówiony towar dostarczane winny być wraz z towarem</w:t>
      </w:r>
      <w:r w:rsidR="009F1ED4" w:rsidRPr="007722D9">
        <w:rPr>
          <w:rFonts w:ascii="Calibri Light" w:hAnsi="Calibri Light" w:cs="Calibri Light"/>
          <w:bCs/>
          <w:iCs/>
          <w:sz w:val="18"/>
          <w:szCs w:val="18"/>
        </w:rPr>
        <w:t>.</w:t>
      </w:r>
      <w:r w:rsidRPr="007722D9">
        <w:rPr>
          <w:rFonts w:ascii="Calibri Light" w:hAnsi="Calibri Light" w:cs="Calibri Light"/>
          <w:bCs/>
          <w:iCs/>
          <w:sz w:val="18"/>
          <w:szCs w:val="18"/>
        </w:rPr>
        <w:t xml:space="preserve"> </w:t>
      </w:r>
    </w:p>
    <w:p w14:paraId="512F0172" w14:textId="09DCEA9E"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
          <w:iCs/>
          <w:sz w:val="18"/>
          <w:szCs w:val="18"/>
        </w:rPr>
      </w:pPr>
      <w:r w:rsidRPr="007722D9">
        <w:rPr>
          <w:rFonts w:ascii="Calibri Light" w:hAnsi="Calibri Light" w:cs="Calibri Light"/>
          <w:b/>
          <w:iCs/>
          <w:sz w:val="18"/>
          <w:szCs w:val="18"/>
        </w:rPr>
        <w:t>Zamawiający będzie dokonywał zakupów w ramach danej grupy produktów (grupa produktów to produkty opisane w arkuszu kalkulacyjnym). Ilość zakupywanych produktów będzie uzależniona od potrzeb Zamawiającego, przy jednoczesnym nieprzekroczeniu maksymalnej wartości umowy.</w:t>
      </w:r>
    </w:p>
    <w:p w14:paraId="13576283"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zobowiązuje się dokonać zapłaty należności przelewem na konto Wykonawcy w terminie 14 dni od otrzymania prawidłowo wystawionej faktury.</w:t>
      </w:r>
    </w:p>
    <w:p w14:paraId="1A6AE4E1"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Termin zapłaty uważa się za zachowany, jeżeli obciążenie rachunku dłużnika nastąpi najpóźniej w następnym dniu roboczym po terminie płatności.</w:t>
      </w:r>
    </w:p>
    <w:p w14:paraId="11DB4270"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przypadku wyczerpania kwoty umowy, określonej w ust. 1, niniejsza umowa wygasa bez jakichkolwiek roszczeń ze strony Wykonawcy.</w:t>
      </w:r>
    </w:p>
    <w:p w14:paraId="23908D18" w14:textId="77777777" w:rsidR="00986AA6"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Wykonawca nie może przenieść wierzytelności należnych z tytułu umowy bez zgody Zamawiającego wyrażonej na piśmie.</w:t>
      </w:r>
    </w:p>
    <w:p w14:paraId="45AECFCC" w14:textId="3A2D931E" w:rsidR="00674576" w:rsidRPr="00674576" w:rsidRDefault="00674576" w:rsidP="00674576">
      <w:pPr>
        <w:numPr>
          <w:ilvl w:val="3"/>
          <w:numId w:val="44"/>
        </w:numPr>
        <w:tabs>
          <w:tab w:val="left" w:pos="284"/>
        </w:tabs>
        <w:suppressAutoHyphens/>
        <w:ind w:left="284" w:hanging="284"/>
        <w:jc w:val="both"/>
        <w:rPr>
          <w:rFonts w:ascii="Calibri Light" w:hAnsi="Calibri Light" w:cs="Calibri Light"/>
          <w:bCs/>
          <w:iCs/>
          <w:sz w:val="18"/>
          <w:szCs w:val="18"/>
        </w:rPr>
      </w:pPr>
      <w:r w:rsidRPr="00674576">
        <w:rPr>
          <w:rFonts w:ascii="Calibri Light" w:hAnsi="Calibri Light" w:cs="Calibri Light"/>
          <w:bCs/>
          <w:iCs/>
          <w:sz w:val="18"/>
          <w:szCs w:val="18"/>
        </w:rPr>
        <w:t>Od dnia wejścia w życie prawnego obowiązku stosowania Krajowego Systemu e-Faktur (</w:t>
      </w:r>
      <w:proofErr w:type="spellStart"/>
      <w:r w:rsidRPr="00674576">
        <w:rPr>
          <w:rFonts w:ascii="Calibri Light" w:hAnsi="Calibri Light" w:cs="Calibri Light"/>
          <w:bCs/>
          <w:iCs/>
          <w:sz w:val="18"/>
          <w:szCs w:val="18"/>
        </w:rPr>
        <w:t>KSeF</w:t>
      </w:r>
      <w:proofErr w:type="spellEnd"/>
      <w:r w:rsidRPr="00674576">
        <w:rPr>
          <w:rFonts w:ascii="Calibri Light" w:hAnsi="Calibri Light" w:cs="Calibri Light"/>
          <w:bCs/>
          <w:iCs/>
          <w:sz w:val="18"/>
          <w:szCs w:val="18"/>
        </w:rPr>
        <w:t xml:space="preserve">), faktura będzie uznana za prawidłowo doręczoną Zamawiającemu wyłącznie po jej wystawieniu i przesłaniu Zamawiającemu przy użyciu </w:t>
      </w:r>
      <w:proofErr w:type="spellStart"/>
      <w:r w:rsidRPr="00674576">
        <w:rPr>
          <w:rFonts w:ascii="Calibri Light" w:hAnsi="Calibri Light" w:cs="Calibri Light"/>
          <w:bCs/>
          <w:iCs/>
          <w:sz w:val="18"/>
          <w:szCs w:val="18"/>
        </w:rPr>
        <w:t>KSeF</w:t>
      </w:r>
      <w:proofErr w:type="spellEnd"/>
      <w:r w:rsidRPr="00674576">
        <w:rPr>
          <w:rFonts w:ascii="Calibri Light" w:hAnsi="Calibri Light" w:cs="Calibri Light"/>
          <w:bCs/>
          <w:iCs/>
          <w:sz w:val="18"/>
          <w:szCs w:val="18"/>
        </w:rPr>
        <w:t xml:space="preserve">. Sposób wystawiania w </w:t>
      </w:r>
      <w:proofErr w:type="spellStart"/>
      <w:r w:rsidRPr="00674576">
        <w:rPr>
          <w:rFonts w:ascii="Calibri Light" w:hAnsi="Calibri Light" w:cs="Calibri Light"/>
          <w:bCs/>
          <w:iCs/>
          <w:sz w:val="18"/>
          <w:szCs w:val="18"/>
        </w:rPr>
        <w:t>KSeF</w:t>
      </w:r>
      <w:proofErr w:type="spellEnd"/>
      <w:r w:rsidRPr="00674576">
        <w:rPr>
          <w:rFonts w:ascii="Calibri Light" w:hAnsi="Calibri Light" w:cs="Calibri Light"/>
          <w:bCs/>
          <w:iCs/>
          <w:sz w:val="18"/>
          <w:szCs w:val="18"/>
        </w:rPr>
        <w:t xml:space="preserve"> faktur zakupowych dla jednostek organizacyjnych Gminy Wrocław określa załącznik </w:t>
      </w:r>
      <w:r>
        <w:rPr>
          <w:rFonts w:ascii="Calibri Light" w:hAnsi="Calibri Light" w:cs="Calibri Light"/>
          <w:bCs/>
          <w:iCs/>
          <w:sz w:val="18"/>
          <w:szCs w:val="18"/>
        </w:rPr>
        <w:t>B</w:t>
      </w:r>
      <w:r w:rsidRPr="00674576">
        <w:rPr>
          <w:rFonts w:ascii="Calibri Light" w:hAnsi="Calibri Light" w:cs="Calibri Light"/>
          <w:bCs/>
          <w:iCs/>
          <w:sz w:val="18"/>
          <w:szCs w:val="18"/>
        </w:rPr>
        <w:t xml:space="preserve"> do umowy.</w:t>
      </w:r>
    </w:p>
    <w:p w14:paraId="0B818E0D" w14:textId="050AE41C" w:rsidR="00674576" w:rsidRPr="007722D9" w:rsidRDefault="00674576" w:rsidP="00674576">
      <w:pPr>
        <w:numPr>
          <w:ilvl w:val="3"/>
          <w:numId w:val="44"/>
        </w:numPr>
        <w:tabs>
          <w:tab w:val="left" w:pos="284"/>
        </w:tabs>
        <w:suppressAutoHyphens/>
        <w:ind w:left="284" w:hanging="284"/>
        <w:jc w:val="both"/>
        <w:rPr>
          <w:rFonts w:ascii="Calibri Light" w:hAnsi="Calibri Light" w:cs="Calibri Light"/>
          <w:bCs/>
          <w:iCs/>
          <w:sz w:val="18"/>
          <w:szCs w:val="18"/>
        </w:rPr>
      </w:pPr>
      <w:r w:rsidRPr="00674576">
        <w:rPr>
          <w:rFonts w:ascii="Calibri Light" w:hAnsi="Calibri Light" w:cs="Calibri Light"/>
          <w:bCs/>
          <w:iCs/>
          <w:sz w:val="18"/>
          <w:szCs w:val="18"/>
        </w:rPr>
        <w:t>Nieprawidłowość w zakresie wystawienia faktury powoduje brak płatności do czasu prawidłowego wystawienia.</w:t>
      </w:r>
    </w:p>
    <w:p w14:paraId="34FEE865"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
          <w:iCs/>
          <w:sz w:val="16"/>
          <w:szCs w:val="16"/>
        </w:rPr>
      </w:pPr>
      <w:r w:rsidRPr="007722D9">
        <w:rPr>
          <w:rFonts w:ascii="Calibri Light" w:hAnsi="Calibri Light" w:cs="Calibri Light"/>
          <w:bCs/>
          <w:iCs/>
          <w:sz w:val="18"/>
          <w:szCs w:val="18"/>
        </w:rPr>
        <w:t xml:space="preserve">Wykonawca jest/ nie jest* czynnym płatnikiem podatku VAT. </w:t>
      </w:r>
      <w:r w:rsidRPr="007722D9">
        <w:rPr>
          <w:rFonts w:ascii="Calibri Light" w:hAnsi="Calibri Light" w:cs="Calibri Light"/>
          <w:bCs/>
          <w:i/>
          <w:iCs/>
          <w:sz w:val="16"/>
          <w:szCs w:val="16"/>
        </w:rPr>
        <w:t>*niepotrzebne skreślić</w:t>
      </w:r>
    </w:p>
    <w:p w14:paraId="3226388B"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Rozliczenie wykonanych dostaw nastąpi w oparciu o faktury częściowe.</w:t>
      </w:r>
    </w:p>
    <w:p w14:paraId="7F53FBC4"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treści faktury Wykonawca poda: nazwę Zamawiającego, towar opisany w sposób zgodny z przedmiotem niniejszej umowy, jednostkę miary zgodnie z niniejszą umową, ilość towaru, cenę jednostkową netto, stawkę podatku VAT, wartość brutto.</w:t>
      </w:r>
    </w:p>
    <w:p w14:paraId="53EE9526" w14:textId="33250B4F"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W przypadku nie dopełnieni</w:t>
      </w:r>
      <w:r w:rsidR="00EE0205" w:rsidRPr="007722D9">
        <w:rPr>
          <w:rFonts w:ascii="Calibri Light" w:hAnsi="Calibri Light" w:cs="Calibri Light"/>
          <w:bCs/>
          <w:iCs/>
          <w:sz w:val="18"/>
          <w:szCs w:val="18"/>
        </w:rPr>
        <w:t>a</w:t>
      </w:r>
      <w:r w:rsidRPr="007722D9">
        <w:rPr>
          <w:rFonts w:ascii="Calibri Light" w:hAnsi="Calibri Light" w:cs="Calibri Light"/>
          <w:bCs/>
          <w:iCs/>
          <w:sz w:val="18"/>
          <w:szCs w:val="18"/>
        </w:rPr>
        <w:t xml:space="preserve"> wymagań, określonych w ust.</w:t>
      </w:r>
      <w:r w:rsidR="00C6139B" w:rsidRPr="007722D9">
        <w:rPr>
          <w:rFonts w:ascii="Calibri Light" w:hAnsi="Calibri Light" w:cs="Calibri Light"/>
          <w:bCs/>
          <w:iCs/>
          <w:sz w:val="18"/>
          <w:szCs w:val="18"/>
        </w:rPr>
        <w:t xml:space="preserve"> </w:t>
      </w:r>
      <w:r w:rsidR="00E123DF" w:rsidRPr="007722D9">
        <w:rPr>
          <w:rFonts w:ascii="Calibri Light" w:hAnsi="Calibri Light" w:cs="Calibri Light"/>
          <w:bCs/>
          <w:iCs/>
          <w:sz w:val="18"/>
          <w:szCs w:val="18"/>
        </w:rPr>
        <w:t>12</w:t>
      </w:r>
      <w:r w:rsidRPr="007722D9">
        <w:rPr>
          <w:rFonts w:ascii="Calibri Light" w:hAnsi="Calibri Light" w:cs="Calibri Light"/>
          <w:bCs/>
          <w:iCs/>
          <w:sz w:val="18"/>
          <w:szCs w:val="18"/>
        </w:rPr>
        <w:t xml:space="preserve"> oraz §</w:t>
      </w:r>
      <w:r w:rsidR="00C6139B" w:rsidRPr="007722D9">
        <w:rPr>
          <w:rFonts w:ascii="Calibri Light" w:hAnsi="Calibri Light" w:cs="Calibri Light"/>
          <w:bCs/>
          <w:iCs/>
          <w:sz w:val="18"/>
          <w:szCs w:val="18"/>
        </w:rPr>
        <w:t xml:space="preserve"> </w:t>
      </w:r>
      <w:r w:rsidRPr="007722D9">
        <w:rPr>
          <w:rFonts w:ascii="Calibri Light" w:hAnsi="Calibri Light" w:cs="Calibri Light"/>
          <w:bCs/>
          <w:iCs/>
          <w:sz w:val="18"/>
          <w:szCs w:val="18"/>
        </w:rPr>
        <w:t>2 ust.</w:t>
      </w:r>
      <w:r w:rsidR="00C6139B" w:rsidRPr="007722D9">
        <w:rPr>
          <w:rFonts w:ascii="Calibri Light" w:hAnsi="Calibri Light" w:cs="Calibri Light"/>
          <w:bCs/>
          <w:iCs/>
          <w:sz w:val="18"/>
          <w:szCs w:val="18"/>
        </w:rPr>
        <w:t xml:space="preserve"> </w:t>
      </w:r>
      <w:r w:rsidR="00E123DF" w:rsidRPr="007722D9">
        <w:rPr>
          <w:rFonts w:ascii="Calibri Light" w:hAnsi="Calibri Light" w:cs="Calibri Light"/>
          <w:bCs/>
          <w:iCs/>
          <w:sz w:val="18"/>
          <w:szCs w:val="18"/>
        </w:rPr>
        <w:t>5</w:t>
      </w:r>
      <w:r w:rsidRPr="007722D9">
        <w:rPr>
          <w:rFonts w:ascii="Calibri Light" w:hAnsi="Calibri Light" w:cs="Calibri Light"/>
          <w:bCs/>
          <w:iCs/>
          <w:sz w:val="18"/>
          <w:szCs w:val="18"/>
        </w:rPr>
        <w:t>, Zamawiający wstrzyma się od zapłaty całości lub części należności do czasu uzupełnienia dokumentów, przy czym termin zapłaty liczy się od dnia otrzymania prawidłowo wystawionej faktury/ rachunku wraz z dokumentem odbioru.</w:t>
      </w:r>
    </w:p>
    <w:p w14:paraId="67A13E8F"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C</w:t>
      </w:r>
      <w:r w:rsidRPr="007722D9">
        <w:rPr>
          <w:rFonts w:ascii="Calibri Light" w:eastAsia="SimSun" w:hAnsi="Calibri Light" w:cs="Calibri Light"/>
          <w:bCs/>
          <w:iCs/>
          <w:kern w:val="1"/>
          <w:sz w:val="18"/>
          <w:szCs w:val="18"/>
          <w:lang w:eastAsia="hi-IN" w:bidi="hi-IN"/>
        </w:rPr>
        <w:t>eny nie ulegną zmianie przez okres trwania umowy.</w:t>
      </w:r>
    </w:p>
    <w:p w14:paraId="2FE9DFC6" w14:textId="77777777" w:rsidR="00986AA6" w:rsidRPr="007722D9" w:rsidRDefault="00986AA6" w:rsidP="00C80EED">
      <w:pPr>
        <w:numPr>
          <w:ilvl w:val="3"/>
          <w:numId w:val="44"/>
        </w:numPr>
        <w:tabs>
          <w:tab w:val="left" w:pos="284"/>
        </w:tabs>
        <w:suppressAutoHyphens/>
        <w:ind w:left="284" w:hanging="284"/>
        <w:jc w:val="both"/>
        <w:rPr>
          <w:rFonts w:ascii="Calibri Light" w:hAnsi="Calibri Light" w:cs="Calibri Light"/>
          <w:bCs/>
          <w:iCs/>
          <w:sz w:val="18"/>
          <w:szCs w:val="18"/>
        </w:rPr>
      </w:pPr>
      <w:r w:rsidRPr="007722D9">
        <w:rPr>
          <w:rFonts w:ascii="Calibri Light" w:eastAsia="SimSun" w:hAnsi="Calibri Light" w:cs="Calibri Light"/>
          <w:bCs/>
          <w:iCs/>
          <w:kern w:val="1"/>
          <w:sz w:val="18"/>
          <w:szCs w:val="18"/>
          <w:lang w:eastAsia="hi-IN" w:bidi="hi-IN"/>
        </w:rPr>
        <w:t>Ostateczne wynagrodzenie Wykonawcy stanowić będzie kwota odpowiadająca iloczynowi ilości faktycznie dostarczonych towarów według ich rodzaju oraz cen zawartych w ofercie, z zastrzeżeniem, że nie może ona przekroczyć wartości z ust. 1.</w:t>
      </w:r>
    </w:p>
    <w:p w14:paraId="3A3A8805" w14:textId="77777777" w:rsidR="00986AA6" w:rsidRPr="007722D9" w:rsidRDefault="00986AA6" w:rsidP="00986AA6">
      <w:pPr>
        <w:tabs>
          <w:tab w:val="left" w:pos="0"/>
          <w:tab w:val="left" w:pos="240"/>
          <w:tab w:val="center" w:pos="4535"/>
        </w:tabs>
        <w:suppressAutoHyphens/>
        <w:spacing w:before="120"/>
        <w:ind w:left="283" w:hanging="45"/>
        <w:jc w:val="center"/>
        <w:rPr>
          <w:rFonts w:ascii="Calibri Light" w:hAnsi="Calibri Light" w:cs="Calibri Light"/>
          <w:b/>
          <w:iCs/>
          <w:sz w:val="18"/>
          <w:szCs w:val="18"/>
        </w:rPr>
      </w:pPr>
      <w:bookmarkStart w:id="7" w:name="_Hlk503410324"/>
      <w:r w:rsidRPr="007722D9">
        <w:rPr>
          <w:rFonts w:ascii="Calibri Light" w:hAnsi="Calibri Light" w:cs="Calibri Light"/>
          <w:b/>
          <w:iCs/>
          <w:sz w:val="18"/>
          <w:szCs w:val="18"/>
        </w:rPr>
        <w:t>§ 4</w:t>
      </w:r>
      <w:r w:rsidRPr="007722D9">
        <w:rPr>
          <w:rFonts w:ascii="Calibri Light" w:hAnsi="Calibri Light" w:cs="Calibri Light"/>
          <w:b/>
          <w:iCs/>
          <w:sz w:val="18"/>
          <w:szCs w:val="18"/>
        </w:rPr>
        <w:br/>
      </w:r>
      <w:bookmarkEnd w:id="7"/>
      <w:r w:rsidRPr="007722D9">
        <w:rPr>
          <w:rFonts w:ascii="Calibri Light" w:hAnsi="Calibri Light" w:cs="Calibri Light"/>
          <w:b/>
          <w:iCs/>
          <w:sz w:val="18"/>
          <w:szCs w:val="18"/>
        </w:rPr>
        <w:t>PODWYKONAWCY</w:t>
      </w:r>
    </w:p>
    <w:p w14:paraId="72810087" w14:textId="77777777" w:rsidR="00986AA6" w:rsidRPr="007722D9" w:rsidRDefault="00986AA6" w:rsidP="00C80EED">
      <w:pPr>
        <w:numPr>
          <w:ilvl w:val="6"/>
          <w:numId w:val="44"/>
        </w:numPr>
        <w:tabs>
          <w:tab w:val="left" w:pos="284"/>
        </w:tabs>
        <w:suppressAutoHyphens/>
        <w:autoSpaceDE w:val="0"/>
        <w:ind w:left="284" w:hanging="284"/>
        <w:rPr>
          <w:rFonts w:ascii="Calibri Light" w:hAnsi="Calibri Light" w:cs="Calibri Light"/>
          <w:bCs/>
          <w:iCs/>
          <w:sz w:val="18"/>
          <w:szCs w:val="18"/>
        </w:rPr>
      </w:pPr>
      <w:r w:rsidRPr="007722D9">
        <w:rPr>
          <w:rFonts w:ascii="Calibri Light" w:hAnsi="Calibri Light" w:cs="Calibri Light"/>
          <w:bCs/>
          <w:iCs/>
          <w:sz w:val="18"/>
          <w:szCs w:val="18"/>
        </w:rPr>
        <w:t>Wykonawca swoimi siłami i staraniem wykona przedmiot zamówienia z wyłączeniem prac wymienionych w ust. 2. </w:t>
      </w:r>
    </w:p>
    <w:p w14:paraId="59FE3DA4" w14:textId="45DBA60F" w:rsidR="00986AA6" w:rsidRPr="007722D9" w:rsidRDefault="00986AA6" w:rsidP="00C80EED">
      <w:pPr>
        <w:numPr>
          <w:ilvl w:val="6"/>
          <w:numId w:val="44"/>
        </w:numPr>
        <w:tabs>
          <w:tab w:val="left" w:pos="284"/>
        </w:tabs>
        <w:suppressAutoHyphens/>
        <w:autoSpaceDE w:val="0"/>
        <w:ind w:left="284" w:hanging="284"/>
        <w:rPr>
          <w:rFonts w:ascii="Calibri Light" w:hAnsi="Calibri Light" w:cs="Calibri Light"/>
          <w:bCs/>
          <w:iCs/>
          <w:sz w:val="18"/>
          <w:szCs w:val="18"/>
        </w:rPr>
      </w:pPr>
      <w:r w:rsidRPr="007722D9">
        <w:rPr>
          <w:rFonts w:ascii="Calibri Light" w:hAnsi="Calibri Light" w:cs="Calibri Light"/>
          <w:bCs/>
          <w:iCs/>
          <w:sz w:val="18"/>
          <w:szCs w:val="18"/>
        </w:rPr>
        <w:t>Podwykonawca (</w:t>
      </w:r>
      <w:proofErr w:type="spellStart"/>
      <w:r w:rsidRPr="007722D9">
        <w:rPr>
          <w:rFonts w:ascii="Calibri Light" w:hAnsi="Calibri Light" w:cs="Calibri Light"/>
          <w:bCs/>
          <w:iCs/>
          <w:sz w:val="18"/>
          <w:szCs w:val="18"/>
        </w:rPr>
        <w:t>cy</w:t>
      </w:r>
      <w:proofErr w:type="spellEnd"/>
      <w:r w:rsidRPr="007722D9">
        <w:rPr>
          <w:rFonts w:ascii="Calibri Light" w:hAnsi="Calibri Light" w:cs="Calibri Light"/>
          <w:bCs/>
          <w:iCs/>
          <w:sz w:val="18"/>
          <w:szCs w:val="18"/>
        </w:rPr>
        <w:t>)*</w:t>
      </w:r>
      <w:r w:rsidR="00C6139B" w:rsidRPr="007722D9">
        <w:rPr>
          <w:rFonts w:ascii="Calibri Light" w:hAnsi="Calibri Light" w:cs="Calibri Light"/>
          <w:bCs/>
          <w:iCs/>
          <w:sz w:val="18"/>
          <w:szCs w:val="18"/>
        </w:rPr>
        <w:t>,</w:t>
      </w:r>
      <w:r w:rsidRPr="007722D9">
        <w:rPr>
          <w:rFonts w:ascii="Calibri Light" w:hAnsi="Calibri Light" w:cs="Calibri Light"/>
          <w:bCs/>
          <w:iCs/>
          <w:sz w:val="18"/>
          <w:szCs w:val="18"/>
        </w:rPr>
        <w:t xml:space="preserve"> zgodnie z umową zawartą z Wykonawcą, wykona (ją)* następujące prace: ...............</w:t>
      </w:r>
      <w:r w:rsidR="00EE0205" w:rsidRPr="007722D9">
        <w:rPr>
          <w:rFonts w:ascii="Calibri Light" w:hAnsi="Calibri Light" w:cs="Calibri Light"/>
          <w:bCs/>
          <w:iCs/>
          <w:sz w:val="18"/>
          <w:szCs w:val="18"/>
        </w:rPr>
        <w:t xml:space="preserve"> .</w:t>
      </w:r>
    </w:p>
    <w:p w14:paraId="098FAD80" w14:textId="26EA4EE0" w:rsidR="00986AA6" w:rsidRPr="007722D9" w:rsidRDefault="00986AA6" w:rsidP="00C80EED">
      <w:pPr>
        <w:numPr>
          <w:ilvl w:val="6"/>
          <w:numId w:val="44"/>
        </w:numPr>
        <w:tabs>
          <w:tab w:val="left" w:pos="284"/>
        </w:tabs>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Zlecenie części usług podwykonawcom nie zmienia zobowiązań Wykonawcy wobec Zamawiającego za wykonanie tej części dostaw. Wykonawca jest odpowiedzialny za działania, uchybienia i zaniedbania podwykonawcy i jego pracowników w takim samym stopniu jakby to były działania, uchybienia i zaniedbania jego własnych pracowników.</w:t>
      </w:r>
    </w:p>
    <w:p w14:paraId="05E0AEA3" w14:textId="59F3373A" w:rsidR="001C5CE7" w:rsidRPr="007722D9" w:rsidRDefault="00503FC8" w:rsidP="00C80EED">
      <w:pPr>
        <w:numPr>
          <w:ilvl w:val="6"/>
          <w:numId w:val="44"/>
        </w:numPr>
        <w:tabs>
          <w:tab w:val="left" w:pos="284"/>
        </w:tabs>
        <w:suppressAutoHyphens/>
        <w:autoSpaceDE w:val="0"/>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 xml:space="preserve">Zgodnie z art. 439 ust. 5 ustawy </w:t>
      </w:r>
      <w:proofErr w:type="spellStart"/>
      <w:r w:rsidRPr="007722D9">
        <w:rPr>
          <w:rFonts w:ascii="Calibri Light" w:hAnsi="Calibri Light" w:cs="Calibri Light"/>
          <w:bCs/>
          <w:iCs/>
          <w:sz w:val="18"/>
          <w:szCs w:val="18"/>
        </w:rPr>
        <w:t>Pzp</w:t>
      </w:r>
      <w:proofErr w:type="spellEnd"/>
      <w:r w:rsidRPr="007722D9">
        <w:rPr>
          <w:rFonts w:ascii="Calibri Light" w:hAnsi="Calibri Light" w:cs="Calibri Light"/>
          <w:bCs/>
          <w:iCs/>
          <w:sz w:val="18"/>
          <w:szCs w:val="18"/>
        </w:rPr>
        <w:t xml:space="preserve">, w przypadku zmiany wartości umowy na podstawie § </w:t>
      </w:r>
      <w:r w:rsidR="00231C65" w:rsidRPr="007722D9">
        <w:rPr>
          <w:rFonts w:ascii="Calibri Light" w:hAnsi="Calibri Light" w:cs="Calibri Light"/>
          <w:bCs/>
          <w:iCs/>
          <w:sz w:val="18"/>
          <w:szCs w:val="18"/>
        </w:rPr>
        <w:t>9</w:t>
      </w:r>
      <w:r w:rsidRPr="007722D9">
        <w:rPr>
          <w:rFonts w:ascii="Calibri Light" w:hAnsi="Calibri Light" w:cs="Calibri Light"/>
          <w:bCs/>
          <w:iCs/>
          <w:sz w:val="18"/>
          <w:szCs w:val="18"/>
        </w:rPr>
        <w:t xml:space="preserve"> ust. 2 pkt </w:t>
      </w:r>
      <w:r w:rsidR="00231C65" w:rsidRPr="007722D9">
        <w:rPr>
          <w:rFonts w:ascii="Calibri Light" w:hAnsi="Calibri Light" w:cs="Calibri Light"/>
          <w:bCs/>
          <w:iCs/>
          <w:sz w:val="18"/>
          <w:szCs w:val="18"/>
        </w:rPr>
        <w:t>4</w:t>
      </w:r>
      <w:r w:rsidRPr="007722D9">
        <w:rPr>
          <w:rFonts w:ascii="Calibri Light" w:hAnsi="Calibri Light" w:cs="Calibri Light"/>
          <w:bCs/>
          <w:iCs/>
          <w:sz w:val="18"/>
          <w:szCs w:val="18"/>
        </w:rPr>
        <w:t xml:space="preserve"> lit. b) niniejszej umowy, Wykonawca zobowiązany jest do zmiany umowy z Podwykonawcą w zakresie zmiany wartości wynagrodzenia przysługującego Podwykonawcy.</w:t>
      </w:r>
    </w:p>
    <w:p w14:paraId="67FFB0B5" w14:textId="77777777" w:rsidR="00986AA6" w:rsidRPr="007722D9" w:rsidRDefault="00986AA6" w:rsidP="00986AA6">
      <w:pPr>
        <w:tabs>
          <w:tab w:val="left" w:pos="0"/>
          <w:tab w:val="left" w:pos="240"/>
          <w:tab w:val="center" w:pos="4535"/>
        </w:tabs>
        <w:suppressAutoHyphens/>
        <w:spacing w:before="120"/>
        <w:ind w:left="283" w:hanging="45"/>
        <w:jc w:val="center"/>
        <w:rPr>
          <w:rFonts w:ascii="Calibri Light" w:hAnsi="Calibri Light" w:cs="Calibri Light"/>
          <w:b/>
          <w:bCs/>
          <w:iCs/>
          <w:sz w:val="18"/>
          <w:szCs w:val="18"/>
        </w:rPr>
      </w:pPr>
      <w:r w:rsidRPr="007722D9">
        <w:rPr>
          <w:rFonts w:ascii="Calibri Light" w:hAnsi="Calibri Light" w:cs="Calibri Light"/>
          <w:b/>
          <w:iCs/>
          <w:sz w:val="18"/>
          <w:szCs w:val="18"/>
        </w:rPr>
        <w:t>§ 5</w:t>
      </w:r>
      <w:r w:rsidRPr="007722D9">
        <w:rPr>
          <w:rFonts w:ascii="Calibri Light" w:hAnsi="Calibri Light" w:cs="Calibri Light"/>
          <w:b/>
          <w:iCs/>
          <w:sz w:val="18"/>
          <w:szCs w:val="18"/>
        </w:rPr>
        <w:br/>
      </w:r>
      <w:r w:rsidRPr="007722D9">
        <w:rPr>
          <w:rFonts w:ascii="Calibri Light" w:hAnsi="Calibri Light" w:cs="Calibri Light"/>
          <w:b/>
          <w:bCs/>
          <w:iCs/>
          <w:sz w:val="18"/>
          <w:szCs w:val="18"/>
        </w:rPr>
        <w:t>WYMAGANIA ODNOŚNIE TOWARU ORAZ SPOSÓB I MIEJSCE DOSTAWY</w:t>
      </w:r>
    </w:p>
    <w:p w14:paraId="572B0C35"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Wykonawca dostarczy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w:t>
      </w:r>
      <w:proofErr w:type="spellEnd"/>
      <w:r w:rsidRPr="007722D9">
        <w:rPr>
          <w:rFonts w:ascii="Calibri Light" w:hAnsi="Calibri Light" w:cs="Calibri Light"/>
          <w:bCs/>
          <w:iCs/>
          <w:sz w:val="18"/>
          <w:szCs w:val="18"/>
          <w:lang w:val="x-none"/>
        </w:rPr>
        <w:t xml:space="preserve"> zgodnie z:</w:t>
      </w:r>
    </w:p>
    <w:p w14:paraId="29804225" w14:textId="77777777" w:rsidR="00986AA6" w:rsidRPr="007722D9" w:rsidRDefault="00986AA6" w:rsidP="00C80EED">
      <w:pPr>
        <w:numPr>
          <w:ilvl w:val="0"/>
          <w:numId w:val="45"/>
        </w:numPr>
        <w:tabs>
          <w:tab w:val="left" w:pos="567"/>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Ustawą z dnia 25 sierpnia 2006</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o bezpieczeństwie żywności i żywienia oraz ustawą z dnia 21.12.2000</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o</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jakości handlowej artykułów rolno-spożywczych wraz z aktami wykonawczymi,</w:t>
      </w:r>
    </w:p>
    <w:p w14:paraId="387646B4" w14:textId="77777777" w:rsidR="00986AA6" w:rsidRPr="007722D9" w:rsidRDefault="00986AA6" w:rsidP="00C80EED">
      <w:pPr>
        <w:numPr>
          <w:ilvl w:val="0"/>
          <w:numId w:val="45"/>
        </w:numPr>
        <w:tabs>
          <w:tab w:val="left" w:pos="567"/>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Dyrektywami i rozporządzeniami UE w szczególności:</w:t>
      </w:r>
    </w:p>
    <w:p w14:paraId="2C834940" w14:textId="77777777" w:rsidR="00986AA6" w:rsidRPr="007722D9" w:rsidRDefault="00986AA6" w:rsidP="00986AA6">
      <w:pPr>
        <w:tabs>
          <w:tab w:val="left" w:pos="720"/>
        </w:tabs>
        <w:suppressAutoHyphens/>
        <w:ind w:left="709" w:hanging="142"/>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t>
      </w:r>
      <w:r w:rsidRPr="007722D9">
        <w:rPr>
          <w:rFonts w:ascii="Calibri Light" w:hAnsi="Calibri Light" w:cs="Calibri Light"/>
          <w:bCs/>
          <w:iCs/>
          <w:sz w:val="18"/>
          <w:szCs w:val="18"/>
          <w:lang w:val="x-none"/>
        </w:rPr>
        <w:tab/>
        <w:t>Rozporządzeniem (WE) Nr 852/2004 Parlamentu Europejskiego i Rady z dnia 29 kwietnia 2004</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w sprawie higieny środków spożywczych (Dz. Urz. UE L 139 z 30.04.2004, str. 1-54; Dz. Urz. UE Polskie wydanie specjalne, rozdz. 13, t.</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34, str. 319-337),</w:t>
      </w:r>
    </w:p>
    <w:p w14:paraId="439DD845" w14:textId="77777777" w:rsidR="00986AA6" w:rsidRPr="007722D9" w:rsidRDefault="00986AA6" w:rsidP="00986AA6">
      <w:pPr>
        <w:tabs>
          <w:tab w:val="left" w:pos="720"/>
        </w:tabs>
        <w:suppressAutoHyphens/>
        <w:ind w:left="709" w:hanging="142"/>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t>
      </w:r>
      <w:r w:rsidRPr="007722D9">
        <w:rPr>
          <w:rFonts w:ascii="Calibri Light" w:hAnsi="Calibri Light" w:cs="Calibri Light"/>
          <w:bCs/>
          <w:iCs/>
          <w:sz w:val="18"/>
          <w:szCs w:val="18"/>
          <w:lang w:val="x-none"/>
        </w:rPr>
        <w:tab/>
        <w:t>Rozporządzeniem (WE) Nr 83/2004 Parlamentu Europejskiego i Rady z dnia 29 kwietnia 2004</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ustanawiające szczególne przepisy dotyczące higieny w odniesieniu do żywności pochodzenia zwierzęcego (Dz. Urz. UE L 139 z</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 xml:space="preserve">30.04.2004, str. 55,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zm., Dz. Urz. UE Polskie wydanie specjalne, rozdz. 3, t. 45, str.</w:t>
      </w:r>
      <w:r w:rsidRPr="007722D9">
        <w:rPr>
          <w:rFonts w:ascii="Calibri Light" w:hAnsi="Calibri Light" w:cs="Calibri Light"/>
          <w:bCs/>
          <w:iCs/>
          <w:sz w:val="18"/>
          <w:szCs w:val="18"/>
        </w:rPr>
        <w:t xml:space="preserve"> </w:t>
      </w:r>
      <w:r w:rsidRPr="007722D9">
        <w:rPr>
          <w:rFonts w:ascii="Calibri Light" w:hAnsi="Calibri Light" w:cs="Calibri Light"/>
          <w:bCs/>
          <w:iCs/>
          <w:sz w:val="18"/>
          <w:szCs w:val="18"/>
          <w:lang w:val="x-none"/>
        </w:rPr>
        <w:t xml:space="preserve">14,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zm.),</w:t>
      </w:r>
    </w:p>
    <w:p w14:paraId="197E9580" w14:textId="77777777" w:rsidR="00986AA6" w:rsidRPr="007722D9" w:rsidRDefault="00986AA6" w:rsidP="00986AA6">
      <w:pPr>
        <w:tabs>
          <w:tab w:val="left" w:pos="720"/>
        </w:tabs>
        <w:suppressAutoHyphens/>
        <w:ind w:left="709" w:hanging="142"/>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lastRenderedPageBreak/>
        <w:t>-</w:t>
      </w:r>
      <w:r w:rsidRPr="007722D9">
        <w:rPr>
          <w:rFonts w:ascii="Calibri Light" w:hAnsi="Calibri Light" w:cs="Calibri Light"/>
          <w:bCs/>
          <w:iCs/>
          <w:sz w:val="18"/>
          <w:szCs w:val="18"/>
        </w:rPr>
        <w:tab/>
      </w:r>
      <w:r w:rsidRPr="007722D9">
        <w:rPr>
          <w:rFonts w:ascii="Calibri Light" w:hAnsi="Calibri Light" w:cs="Calibri Light"/>
          <w:bCs/>
          <w:iCs/>
          <w:sz w:val="18"/>
          <w:szCs w:val="18"/>
          <w:lang w:val="x-none"/>
        </w:rPr>
        <w:t>Rozporządzeniem (WE) Nr 854/2004 Parlamentu Europejskiego i Rady z dnia 29 kwietnia 2004</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 xml:space="preserve">r. ustanawiające szczególne przepisy dotyczące organizacji urzędowych kontroli w odniesieniu do produktów pochodzenia zwierzęcego przeznaczonych do spożycia przez ludzi (Dz. Urz. UE L 139 z 30.04.2004, str. 206-319,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xml:space="preserve">. zm., Dz. Urz. UE Polskie wydanie specjalne, rozdz. 3, t. 45, str.75-119,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zm.),</w:t>
      </w:r>
    </w:p>
    <w:p w14:paraId="283A1F73" w14:textId="77777777" w:rsidR="00986AA6" w:rsidRPr="007722D9" w:rsidRDefault="00986AA6" w:rsidP="00986AA6">
      <w:pPr>
        <w:tabs>
          <w:tab w:val="left" w:pos="720"/>
        </w:tabs>
        <w:suppressAutoHyphens/>
        <w:ind w:left="709" w:hanging="142"/>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t>
      </w:r>
      <w:r w:rsidRPr="007722D9">
        <w:rPr>
          <w:rFonts w:ascii="Calibri Light" w:hAnsi="Calibri Light" w:cs="Calibri Light"/>
          <w:bCs/>
          <w:iCs/>
          <w:sz w:val="18"/>
          <w:szCs w:val="18"/>
          <w:lang w:val="x-none"/>
        </w:rPr>
        <w:tab/>
        <w:t>Rozporządzeniem (WE) Nr 178/2002 Parlamentu Europejskiego i Rady z dnia 28 stycznia 2002</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ustanawiające ogólne zasady i wymagania prawa żywnościowego, powołujące Europejski Urząd ds. Bezpieczeństwa Żywności oraz ustanawiające procedury w zakresie bezpieczeństwa żywności</w:t>
      </w:r>
      <w:r w:rsidRPr="007722D9">
        <w:rPr>
          <w:rFonts w:ascii="Calibri Light" w:hAnsi="Calibri Light" w:cs="Calibri Light"/>
          <w:bCs/>
          <w:iCs/>
          <w:sz w:val="18"/>
          <w:szCs w:val="18"/>
        </w:rPr>
        <w:t xml:space="preserve"> </w:t>
      </w:r>
      <w:r w:rsidRPr="007722D9">
        <w:rPr>
          <w:rFonts w:ascii="Calibri Light" w:hAnsi="Calibri Light" w:cs="Calibri Light"/>
          <w:bCs/>
          <w:iCs/>
          <w:sz w:val="18"/>
          <w:szCs w:val="18"/>
          <w:lang w:val="x-none"/>
        </w:rPr>
        <w:t>(Dz. Urz. UE L 31 z dnia 1 lutego 2002</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str. 1-24, z</w:t>
      </w:r>
      <w:r w:rsidRPr="007722D9">
        <w:rPr>
          <w:rFonts w:ascii="Calibri Light" w:hAnsi="Calibri Light" w:cs="Calibri Light"/>
          <w:bCs/>
          <w:iCs/>
          <w:sz w:val="18"/>
          <w:szCs w:val="18"/>
        </w:rPr>
        <w:t>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xml:space="preserve">. zm., Dz. Urz. UE Polskie wydanie specjalne, rozdz. 15, t. 6, str.463-486,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zm.),</w:t>
      </w:r>
    </w:p>
    <w:p w14:paraId="58D55159" w14:textId="77777777" w:rsidR="00986AA6" w:rsidRPr="007722D9" w:rsidRDefault="00986AA6" w:rsidP="00986AA6">
      <w:pPr>
        <w:tabs>
          <w:tab w:val="left" w:pos="720"/>
        </w:tabs>
        <w:suppressAutoHyphens/>
        <w:ind w:left="284"/>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a w przypadku zaoferowania w zestawieniu kosztów zadania produktów ekologicznych:</w:t>
      </w:r>
    </w:p>
    <w:p w14:paraId="0A9EA39E" w14:textId="77777777" w:rsidR="00986AA6" w:rsidRPr="007722D9" w:rsidRDefault="00986AA6" w:rsidP="00C80EED">
      <w:pPr>
        <w:numPr>
          <w:ilvl w:val="0"/>
          <w:numId w:val="45"/>
        </w:numPr>
        <w:tabs>
          <w:tab w:val="left" w:pos="567"/>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Ustawą z dnia 25 czerwca 2009</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o rolnictwie ekologicznym (w przypadku zaproponowania produktów ekologicznych),</w:t>
      </w:r>
    </w:p>
    <w:p w14:paraId="02F7A78A" w14:textId="77777777" w:rsidR="00986AA6" w:rsidRPr="007722D9" w:rsidRDefault="00986AA6" w:rsidP="00C80EED">
      <w:pPr>
        <w:numPr>
          <w:ilvl w:val="0"/>
          <w:numId w:val="45"/>
        </w:numPr>
        <w:tabs>
          <w:tab w:val="left" w:pos="567"/>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Rozporządzeniem Rady (WE) nr 834/2007 z dnia 28 czerwca 2007</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r. w sprawie produkcji ekologicznej i znakowania produktów ekologicznych i uchylające rozporządzenie (EWG) nr 2092/91 (Dz. U. UE L 189 z 20.07.2007</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 xml:space="preserve">r. str. 1 z </w:t>
      </w:r>
      <w:proofErr w:type="spellStart"/>
      <w:r w:rsidRPr="007722D9">
        <w:rPr>
          <w:rFonts w:ascii="Calibri Light" w:hAnsi="Calibri Light" w:cs="Calibri Light"/>
          <w:bCs/>
          <w:iCs/>
          <w:sz w:val="18"/>
          <w:szCs w:val="18"/>
          <w:lang w:val="x-none"/>
        </w:rPr>
        <w:t>późn</w:t>
      </w:r>
      <w:proofErr w:type="spellEnd"/>
      <w:r w:rsidRPr="007722D9">
        <w:rPr>
          <w:rFonts w:ascii="Calibri Light" w:hAnsi="Calibri Light" w:cs="Calibri Light"/>
          <w:bCs/>
          <w:iCs/>
          <w:sz w:val="18"/>
          <w:szCs w:val="18"/>
          <w:lang w:val="x-none"/>
        </w:rPr>
        <w:t>. zm.).</w:t>
      </w:r>
    </w:p>
    <w:p w14:paraId="71E30304"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Strony ustalają, że jakość towaru odpowiadać będzie wymaganiom Polskich Norm lub odpowiadającym i</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normom europejskim. Wyroby będą oznaczone zgodnie z obowiązującymi przepisami.</w:t>
      </w:r>
    </w:p>
    <w:p w14:paraId="2CF79EE7"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Dowóz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nastąpi na koszt i ryzyko Wykonawcy, ubezpieczonym transportem, do placówki Zamawiającego.</w:t>
      </w:r>
    </w:p>
    <w:p w14:paraId="3297C46F" w14:textId="4809A790"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Wykonawca dostarczy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w:t>
      </w:r>
      <w:proofErr w:type="spellEnd"/>
      <w:r w:rsidRPr="007722D9">
        <w:rPr>
          <w:rFonts w:ascii="Calibri Light" w:hAnsi="Calibri Light" w:cs="Calibri Light"/>
          <w:bCs/>
          <w:iCs/>
          <w:sz w:val="18"/>
          <w:szCs w:val="18"/>
          <w:lang w:val="x-none"/>
        </w:rPr>
        <w:t xml:space="preserve"> transportem przystosowanym do </w:t>
      </w:r>
      <w:proofErr w:type="spellStart"/>
      <w:r w:rsidRPr="007722D9">
        <w:rPr>
          <w:rFonts w:ascii="Calibri Light" w:hAnsi="Calibri Light" w:cs="Calibri Light"/>
          <w:bCs/>
          <w:iCs/>
          <w:sz w:val="18"/>
          <w:szCs w:val="18"/>
          <w:lang w:val="x-none"/>
        </w:rPr>
        <w:t>przewo</w:t>
      </w:r>
      <w:r w:rsidR="00211271" w:rsidRPr="007722D9">
        <w:rPr>
          <w:rFonts w:ascii="Calibri Light" w:hAnsi="Calibri Light" w:cs="Calibri Light"/>
          <w:bCs/>
          <w:iCs/>
          <w:sz w:val="18"/>
          <w:szCs w:val="18"/>
        </w:rPr>
        <w:t>z</w:t>
      </w:r>
      <w:proofErr w:type="spellEnd"/>
      <w:r w:rsidRPr="007722D9">
        <w:rPr>
          <w:rFonts w:ascii="Calibri Light" w:hAnsi="Calibri Light" w:cs="Calibri Light"/>
          <w:bCs/>
          <w:iCs/>
          <w:sz w:val="18"/>
          <w:szCs w:val="18"/>
          <w:lang w:val="x-none"/>
        </w:rPr>
        <w:t>u żywności, zgodnie z</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obowiązującymi przepisami. Wykonawca zobowiązany jest należycie zabezpieczyć Towar na czas przewozu i ponosi odpowiedzialność za brak i wady powstałe w czasie transportu.</w:t>
      </w:r>
    </w:p>
    <w:p w14:paraId="035798DD"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Zawartość zanieczyszczeń w produkcie oraz dozwolonych substancji dodatkowych i substancji pomagających w</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przetwarzaniu a także wymagania mikrobiologiczne muszą być zgodne z aktualnie obowiązującymi przepisami.</w:t>
      </w:r>
    </w:p>
    <w:p w14:paraId="52901526"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Wykonawca zobowiązuje się, na żądanie Zamawiającego do wymiany towaru jednego rodzaju na inny rodzaj z zachowaniem zasady równoważności i równowartości.</w:t>
      </w:r>
    </w:p>
    <w:p w14:paraId="7C883BDA" w14:textId="77777777" w:rsidR="00986AA6" w:rsidRPr="007722D9" w:rsidRDefault="00986AA6" w:rsidP="00C80EED">
      <w:pPr>
        <w:numPr>
          <w:ilvl w:val="0"/>
          <w:numId w:val="48"/>
        </w:numPr>
        <w:tabs>
          <w:tab w:val="left"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Dostawa towarów będzie odbywać się zgodnie z procedurą określoną w dokumentacji sanitarnej, wg zasad dobrej praktyki produkcyjnej (GM) i dobrej praktyki higienicznej (GHP). Przy dostawie każdej partii Wykonawca musi załączyć świadectwo jakości dostarczanego przedmiotu mowy (atest) lub handlowy dokument identyfikacyjny oraz dokumentację pozwalającą na zidentyfikowanie źródła pochodzenia dostarczonej partii towaru (producent i kraj pochodzenia).</w:t>
      </w:r>
    </w:p>
    <w:p w14:paraId="116D0D5D" w14:textId="77777777" w:rsidR="00986AA6" w:rsidRPr="007722D9" w:rsidRDefault="00986AA6" w:rsidP="00986AA6">
      <w:pPr>
        <w:suppressAutoHyphens/>
        <w:spacing w:before="120"/>
        <w:jc w:val="center"/>
        <w:rPr>
          <w:rFonts w:ascii="Calibri Light" w:hAnsi="Calibri Light" w:cs="Calibri Light"/>
          <w:b/>
          <w:bCs/>
          <w:iCs/>
          <w:sz w:val="18"/>
          <w:szCs w:val="18"/>
          <w:lang w:val="x-none"/>
        </w:rPr>
      </w:pPr>
      <w:r w:rsidRPr="007722D9">
        <w:rPr>
          <w:rFonts w:ascii="Calibri Light" w:hAnsi="Calibri Light" w:cs="Calibri Light"/>
          <w:b/>
          <w:bCs/>
          <w:iCs/>
          <w:sz w:val="18"/>
          <w:szCs w:val="18"/>
          <w:lang w:val="x-none"/>
        </w:rPr>
        <w:t>§</w:t>
      </w:r>
      <w:r w:rsidRPr="007722D9">
        <w:rPr>
          <w:rFonts w:ascii="Calibri Light" w:hAnsi="Calibri Light" w:cs="Calibri Light"/>
          <w:b/>
          <w:bCs/>
          <w:iCs/>
          <w:sz w:val="18"/>
          <w:szCs w:val="18"/>
        </w:rPr>
        <w:t> </w:t>
      </w:r>
      <w:r w:rsidRPr="007722D9">
        <w:rPr>
          <w:rFonts w:ascii="Calibri Light" w:hAnsi="Calibri Light" w:cs="Calibri Light"/>
          <w:b/>
          <w:bCs/>
          <w:iCs/>
          <w:sz w:val="18"/>
          <w:szCs w:val="18"/>
          <w:lang w:val="x-none"/>
        </w:rPr>
        <w:t>6</w:t>
      </w:r>
      <w:r w:rsidRPr="007722D9">
        <w:rPr>
          <w:rFonts w:ascii="Calibri Light" w:hAnsi="Calibri Light" w:cs="Calibri Light"/>
          <w:b/>
          <w:bCs/>
          <w:iCs/>
          <w:sz w:val="18"/>
          <w:szCs w:val="18"/>
          <w:lang w:val="x-none"/>
        </w:rPr>
        <w:br/>
        <w:t>ODBIÓR JAKOŚCIOWY ORAZ ILOŚCIOWO-WARTOŚCIOWY</w:t>
      </w:r>
    </w:p>
    <w:p w14:paraId="1FA6634E"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Odbiór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będzie dokonywany przez osobę upoważnioną przez Zamawiającego, w placówce Zamawiającego, w oparciu o złożone zamówienie i obowiązujące normy jakościowe.</w:t>
      </w:r>
    </w:p>
    <w:p w14:paraId="4D3C7BDB"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Dla określenia jakości odbieranego towaru, Zamawiający zastrzega sobie prawo kontroli przez SANEPID, jakości surowców użytych do produkcji, stanu sanitarno-higienicznego pomieszczeń, urządzeń i maszyn produkcyjnych, higieny osobistej zatrudnionego personelu, warunków socjalnych, warunków magazynowania surowców i gotowych przetworów, sposobu transportu towaru.</w:t>
      </w:r>
    </w:p>
    <w:p w14:paraId="24685634" w14:textId="07FD2E33"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Zamawiający zastrzega sobie prawo do dokonywania, w ciągu trwania umowy, poboru prób dostarczanego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oraz ich przebadania na koszt Wykonawcy we właściwym miejscowo akredytowanym laboratorium celem określenia zgodności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z normami jakościowymi. Dwukrotny negatywny wynik badanego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stanowi podstawę do rozwiązania prze Zamawiającego umowy bez zachowania terminu wypowiedzenia z winy Wykonawcy. W takim przypadku Zamawiający naliczy kary umowne zgodnie z § 7 Umowy.</w:t>
      </w:r>
    </w:p>
    <w:p w14:paraId="51BFD3F8"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Zamawiający po stwierdzeniu niezgodności ilościowych albo wad jakościowych w momencie dostawy, odmówi przyjęcia zakwestionowanej partii towaru i zażąda wymiany na wolny od wad i zgodny ilościowo z pierwotnym zamówieniem w</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terminie do trzech godzin od chwili stwierdzenia nieprawidłowości w</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dostawie. W takim przypadku Zamawiający nie będzie wszczynał procedury reklamacyjnej. Zamienna partia towaru podlega odbiorowi ilościowemu i jakościowemu.</w:t>
      </w:r>
    </w:p>
    <w:p w14:paraId="4733AB15"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 przypadku dostarczenia towaru niezgodnego z zamówieniem lub niewłaściwej jakości bądź niedostarczenia zamówionego towaru a także niedokonania niezwłocznej jego wymiany na towar właściwy, Zamawiający ma prawo dokonania zakupu zamówionego towaru w dowolnej jednostce handlowej. Koszty powstałe z tego tytułu obciążają Wykonawcę.</w:t>
      </w:r>
    </w:p>
    <w:p w14:paraId="2437243D"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Jeżeli przedstawiciel Wykonawcy nie uzna oceny Zamawiającego co do kwestionowanej ilości towaru i</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jego jakości, Zamawiający odmówi przyjęcia zakwestionowanej partii i rozpocznie procedurę reklamacyjną na podstawie sporządzonego protokołu reklamacyjnego, powiadamiając o tym niezwłocznie Wykonawcę.</w:t>
      </w:r>
    </w:p>
    <w:p w14:paraId="7276094E"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Jeżeli Wykonawca nie uzna reklamacji, Zamawiający ma prawo do pobrania za pośrednictwem SANEPID-U próby towaru i</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przekazania do zbadania w specjalistycznym akredytowanym laboratorium. Orzeczenie stanowi ostateczną podstawę do określenia jakości towaru. Koszty badań laboratoryjnych ponosi strona, która błędnie oceniła jakoś Towaru.</w:t>
      </w:r>
    </w:p>
    <w:p w14:paraId="354FEAAD" w14:textId="79EC8646"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W przypadku braku możliwości dostarczenia partii </w:t>
      </w:r>
      <w:r w:rsidR="00C6139B"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 xml:space="preserve"> wolnej od wad Wykonawca zwróci jego równowartość po cenach zakupu. W takim przypadku Zamawiający naliczy kary umowne zgodnie z § 7 Umowy.</w:t>
      </w:r>
    </w:p>
    <w:p w14:paraId="55EAB3B5" w14:textId="77777777" w:rsidR="00986AA6" w:rsidRPr="007722D9" w:rsidRDefault="00986AA6" w:rsidP="00C80EED">
      <w:pPr>
        <w:numPr>
          <w:ilvl w:val="0"/>
          <w:numId w:val="49"/>
        </w:numPr>
        <w:tabs>
          <w:tab w:val="num" w:pos="284"/>
          <w:tab w:val="left" w:pos="720"/>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Jeżeli Wykonawca nie uzna reklamacji, Zamawiający może skierować sprawę na drogę postępowania sądowego.</w:t>
      </w:r>
    </w:p>
    <w:p w14:paraId="27FCFDD3" w14:textId="77777777" w:rsidR="00986AA6" w:rsidRPr="007722D9" w:rsidRDefault="00986AA6" w:rsidP="00986AA6">
      <w:pPr>
        <w:suppressAutoHyphens/>
        <w:spacing w:before="120"/>
        <w:jc w:val="center"/>
        <w:rPr>
          <w:rFonts w:ascii="Calibri Light" w:hAnsi="Calibri Light" w:cs="Calibri Light"/>
          <w:b/>
          <w:iCs/>
          <w:sz w:val="18"/>
          <w:szCs w:val="18"/>
        </w:rPr>
      </w:pPr>
      <w:r w:rsidRPr="007722D9">
        <w:rPr>
          <w:rFonts w:ascii="Calibri Light" w:hAnsi="Calibri Light" w:cs="Calibri Light"/>
          <w:b/>
          <w:iCs/>
          <w:sz w:val="18"/>
          <w:szCs w:val="18"/>
        </w:rPr>
        <w:t>§ 7</w:t>
      </w:r>
      <w:r w:rsidRPr="007722D9">
        <w:rPr>
          <w:rFonts w:ascii="Calibri Light" w:hAnsi="Calibri Light" w:cs="Calibri Light"/>
          <w:b/>
          <w:iCs/>
          <w:sz w:val="18"/>
          <w:szCs w:val="18"/>
        </w:rPr>
        <w:br/>
        <w:t>KARY UMOWNE</w:t>
      </w:r>
    </w:p>
    <w:p w14:paraId="2FA23DAD" w14:textId="77777777" w:rsidR="00986AA6" w:rsidRPr="007722D9" w:rsidRDefault="00986AA6" w:rsidP="00C80EED">
      <w:pPr>
        <w:numPr>
          <w:ilvl w:val="0"/>
          <w:numId w:val="50"/>
        </w:numPr>
        <w:tabs>
          <w:tab w:val="num"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 tytułu niewykonania lub nienależytego wykonania umowy stronom przysługują kary umowne.</w:t>
      </w:r>
    </w:p>
    <w:p w14:paraId="7E24EE42" w14:textId="77777777" w:rsidR="00986AA6" w:rsidRPr="007722D9" w:rsidRDefault="00986AA6" w:rsidP="00C80EED">
      <w:pPr>
        <w:numPr>
          <w:ilvl w:val="0"/>
          <w:numId w:val="50"/>
        </w:numPr>
        <w:tabs>
          <w:tab w:val="num"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Strony ustalają odpowiedzialność za niewykonanie lub nienależyte wykonanie zobowiązań umownych w formie kar umownych w następujących przypadkach i wysokościach:</w:t>
      </w:r>
    </w:p>
    <w:p w14:paraId="69D56710" w14:textId="77777777" w:rsidR="00986AA6" w:rsidRPr="007722D9" w:rsidRDefault="00986AA6" w:rsidP="00C80EED">
      <w:pPr>
        <w:numPr>
          <w:ilvl w:val="0"/>
          <w:numId w:val="42"/>
        </w:numPr>
        <w:suppressAutoHyphens/>
        <w:ind w:left="567" w:hanging="283"/>
        <w:contextualSpacing/>
        <w:jc w:val="both"/>
        <w:rPr>
          <w:rFonts w:ascii="Calibri Light" w:hAnsi="Calibri Light" w:cs="Calibri Light"/>
          <w:bCs/>
          <w:iCs/>
          <w:sz w:val="22"/>
          <w:szCs w:val="22"/>
          <w:lang w:val="x-none"/>
        </w:rPr>
      </w:pPr>
      <w:r w:rsidRPr="007722D9">
        <w:rPr>
          <w:rFonts w:ascii="Calibri Light" w:hAnsi="Calibri Light" w:cs="Calibri Light"/>
          <w:b/>
          <w:bCs/>
          <w:iCs/>
          <w:sz w:val="18"/>
          <w:szCs w:val="18"/>
          <w:lang w:val="x-none"/>
        </w:rPr>
        <w:t>Wykonawca zapłaci Zamawiającemu karę umowną:</w:t>
      </w:r>
    </w:p>
    <w:p w14:paraId="3ADFD237" w14:textId="019B7DBF" w:rsidR="00986AA6" w:rsidRPr="007722D9" w:rsidRDefault="00986AA6" w:rsidP="00C80EED">
      <w:pPr>
        <w:numPr>
          <w:ilvl w:val="0"/>
          <w:numId w:val="43"/>
        </w:numPr>
        <w:tabs>
          <w:tab w:val="left" w:pos="851"/>
        </w:tabs>
        <w:suppressAutoHyphens/>
        <w:ind w:left="851"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w przypadku </w:t>
      </w:r>
      <w:r w:rsidR="00F34583" w:rsidRPr="007722D9">
        <w:rPr>
          <w:rFonts w:ascii="Calibri Light" w:hAnsi="Calibri Light" w:cs="Calibri Light"/>
          <w:bCs/>
          <w:iCs/>
          <w:sz w:val="18"/>
          <w:szCs w:val="18"/>
        </w:rPr>
        <w:t>zwłoki</w:t>
      </w:r>
      <w:r w:rsidRPr="007722D9">
        <w:rPr>
          <w:rFonts w:ascii="Calibri Light" w:hAnsi="Calibri Light" w:cs="Calibri Light"/>
          <w:bCs/>
          <w:iCs/>
          <w:sz w:val="18"/>
          <w:szCs w:val="18"/>
          <w:lang w:val="x-none"/>
        </w:rPr>
        <w:t xml:space="preserve"> w dostarczeniu zamówionych artykułów spożywczych </w:t>
      </w:r>
      <w:r w:rsidRPr="007722D9">
        <w:rPr>
          <w:rFonts w:ascii="Calibri Light" w:hAnsi="Calibri Light" w:cs="Calibri Light"/>
          <w:bCs/>
          <w:iCs/>
          <w:sz w:val="18"/>
          <w:szCs w:val="18"/>
        </w:rPr>
        <w:t xml:space="preserve">- </w:t>
      </w:r>
      <w:r w:rsidRPr="007722D9">
        <w:rPr>
          <w:rFonts w:ascii="Calibri Light" w:hAnsi="Calibri Light" w:cs="Calibri Light"/>
          <w:bCs/>
          <w:iCs/>
          <w:sz w:val="18"/>
          <w:szCs w:val="18"/>
          <w:lang w:val="x-none"/>
        </w:rPr>
        <w:t>w wysokości 1</w:t>
      </w:r>
      <w:r w:rsidRPr="007722D9">
        <w:rPr>
          <w:rFonts w:ascii="Calibri Light" w:hAnsi="Calibri Light" w:cs="Calibri Light"/>
          <w:bCs/>
          <w:iCs/>
          <w:sz w:val="18"/>
          <w:szCs w:val="18"/>
        </w:rPr>
        <w:t>0</w:t>
      </w:r>
      <w:r w:rsidRPr="007722D9">
        <w:rPr>
          <w:rFonts w:ascii="Calibri Light" w:hAnsi="Calibri Light" w:cs="Calibri Light"/>
          <w:bCs/>
          <w:iCs/>
          <w:sz w:val="18"/>
          <w:szCs w:val="18"/>
          <w:lang w:val="x-none"/>
        </w:rPr>
        <w:t xml:space="preserve">% </w:t>
      </w:r>
      <w:r w:rsidRPr="007722D9">
        <w:rPr>
          <w:rFonts w:ascii="Calibri Light" w:hAnsi="Calibri Light" w:cs="Calibri Light"/>
          <w:bCs/>
          <w:iCs/>
          <w:sz w:val="18"/>
          <w:szCs w:val="18"/>
        </w:rPr>
        <w:t xml:space="preserve">wartości nie dostarczonej partii towaru </w:t>
      </w:r>
      <w:r w:rsidRPr="007722D9">
        <w:rPr>
          <w:rFonts w:ascii="Calibri Light" w:hAnsi="Calibri Light" w:cs="Calibri Light"/>
          <w:bCs/>
          <w:iCs/>
          <w:sz w:val="18"/>
          <w:szCs w:val="18"/>
          <w:lang w:val="x-none"/>
        </w:rPr>
        <w:t xml:space="preserve">za każde 30 minut </w:t>
      </w:r>
      <w:r w:rsidR="00F34583" w:rsidRPr="007722D9">
        <w:rPr>
          <w:rFonts w:ascii="Calibri Light" w:hAnsi="Calibri Light" w:cs="Calibri Light"/>
          <w:bCs/>
          <w:iCs/>
          <w:sz w:val="18"/>
          <w:szCs w:val="18"/>
        </w:rPr>
        <w:t>zwłoki</w:t>
      </w:r>
      <w:r w:rsidRPr="007722D9">
        <w:rPr>
          <w:rFonts w:ascii="Calibri Light" w:hAnsi="Calibri Light" w:cs="Calibri Light"/>
          <w:bCs/>
          <w:iCs/>
          <w:sz w:val="18"/>
          <w:szCs w:val="18"/>
          <w:lang w:val="x-none"/>
        </w:rPr>
        <w:t>, ale nie więcej niż 20% wartości brutto danego zamówienia,</w:t>
      </w:r>
    </w:p>
    <w:p w14:paraId="3790560E" w14:textId="1F00971B" w:rsidR="00986AA6" w:rsidRPr="007722D9" w:rsidRDefault="00986AA6" w:rsidP="00C80EED">
      <w:pPr>
        <w:numPr>
          <w:ilvl w:val="0"/>
          <w:numId w:val="43"/>
        </w:numPr>
        <w:tabs>
          <w:tab w:val="left" w:pos="851"/>
        </w:tabs>
        <w:suppressAutoHyphens/>
        <w:ind w:left="851"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rPr>
        <w:t xml:space="preserve">w przypadku </w:t>
      </w:r>
      <w:r w:rsidR="00F34583" w:rsidRPr="007722D9">
        <w:rPr>
          <w:rFonts w:ascii="Calibri Light" w:hAnsi="Calibri Light" w:cs="Calibri Light"/>
          <w:bCs/>
          <w:iCs/>
          <w:sz w:val="18"/>
          <w:szCs w:val="18"/>
        </w:rPr>
        <w:t>zwłoki</w:t>
      </w:r>
      <w:r w:rsidRPr="007722D9">
        <w:rPr>
          <w:rFonts w:ascii="Calibri Light" w:hAnsi="Calibri Light" w:cs="Calibri Light"/>
          <w:bCs/>
          <w:iCs/>
          <w:sz w:val="18"/>
          <w:szCs w:val="18"/>
        </w:rPr>
        <w:t xml:space="preserve"> w wymianie towaru wadliwego na wolny od wad </w:t>
      </w:r>
      <w:r w:rsidR="00294D38" w:rsidRPr="007722D9">
        <w:rPr>
          <w:rFonts w:ascii="Calibri Light" w:hAnsi="Calibri Light" w:cs="Calibri Light"/>
          <w:bCs/>
          <w:iCs/>
          <w:sz w:val="18"/>
          <w:szCs w:val="18"/>
        </w:rPr>
        <w:t>-</w:t>
      </w:r>
      <w:r w:rsidRPr="007722D9">
        <w:rPr>
          <w:rFonts w:ascii="Calibri Light" w:hAnsi="Calibri Light" w:cs="Calibri Light"/>
          <w:bCs/>
          <w:iCs/>
          <w:sz w:val="18"/>
          <w:szCs w:val="18"/>
        </w:rPr>
        <w:t xml:space="preserve"> w wysokości 10% wartości towaru dostarczonego z wadami za każdy dzień </w:t>
      </w:r>
      <w:r w:rsidR="00F34583" w:rsidRPr="007722D9">
        <w:rPr>
          <w:rFonts w:ascii="Calibri Light" w:hAnsi="Calibri Light" w:cs="Calibri Light"/>
          <w:bCs/>
          <w:iCs/>
          <w:sz w:val="18"/>
          <w:szCs w:val="18"/>
        </w:rPr>
        <w:t>zwłoki</w:t>
      </w:r>
      <w:r w:rsidRPr="007722D9">
        <w:rPr>
          <w:rFonts w:ascii="Calibri Light" w:hAnsi="Calibri Light" w:cs="Calibri Light"/>
          <w:bCs/>
          <w:iCs/>
          <w:sz w:val="18"/>
          <w:szCs w:val="18"/>
        </w:rPr>
        <w:t xml:space="preserve"> liczony od d</w:t>
      </w:r>
      <w:r w:rsidR="00294D38" w:rsidRPr="007722D9">
        <w:rPr>
          <w:rFonts w:ascii="Calibri Light" w:hAnsi="Calibri Light" w:cs="Calibri Light"/>
          <w:bCs/>
          <w:iCs/>
          <w:sz w:val="18"/>
          <w:szCs w:val="18"/>
        </w:rPr>
        <w:t>nia</w:t>
      </w:r>
      <w:r w:rsidRPr="007722D9">
        <w:rPr>
          <w:rFonts w:ascii="Calibri Light" w:hAnsi="Calibri Light" w:cs="Calibri Light"/>
          <w:bCs/>
          <w:iCs/>
          <w:sz w:val="18"/>
          <w:szCs w:val="18"/>
        </w:rPr>
        <w:t xml:space="preserve"> wyznaczonego na wymianę,</w:t>
      </w:r>
    </w:p>
    <w:p w14:paraId="42E96449" w14:textId="1D364D27" w:rsidR="00EF0ADE" w:rsidRPr="007722D9" w:rsidRDefault="00EF0ADE" w:rsidP="00C80EED">
      <w:pPr>
        <w:numPr>
          <w:ilvl w:val="0"/>
          <w:numId w:val="43"/>
        </w:numPr>
        <w:tabs>
          <w:tab w:val="left" w:pos="851"/>
        </w:tabs>
        <w:suppressAutoHyphens/>
        <w:ind w:left="851" w:hanging="284"/>
        <w:contextualSpacing/>
        <w:jc w:val="both"/>
        <w:rPr>
          <w:rFonts w:ascii="Calibri Light" w:hAnsi="Calibri Light" w:cs="Calibri Light"/>
          <w:bCs/>
          <w:iCs/>
          <w:sz w:val="18"/>
          <w:szCs w:val="18"/>
          <w:lang w:val="x-none"/>
        </w:rPr>
      </w:pPr>
      <w:r w:rsidRPr="007722D9">
        <w:rPr>
          <w:rFonts w:ascii="Calibri Light" w:hAnsi="Calibri Light" w:cs="Calibri Light"/>
          <w:bCs/>
          <w:sz w:val="18"/>
          <w:szCs w:val="18"/>
        </w:rPr>
        <w:lastRenderedPageBreak/>
        <w:t>za niedotrzymanie deklarowanego czasu dostawy specjalnej, o której mowa w § 1 ust. 1</w:t>
      </w:r>
      <w:r w:rsidR="0026773C" w:rsidRPr="007722D9">
        <w:rPr>
          <w:rFonts w:ascii="Calibri Light" w:hAnsi="Calibri Light" w:cs="Calibri Light"/>
          <w:bCs/>
          <w:sz w:val="18"/>
          <w:szCs w:val="18"/>
        </w:rPr>
        <w:t>3</w:t>
      </w:r>
      <w:r w:rsidRPr="007722D9">
        <w:rPr>
          <w:rFonts w:ascii="Calibri Light" w:hAnsi="Calibri Light" w:cs="Calibri Light"/>
          <w:bCs/>
          <w:sz w:val="18"/>
          <w:szCs w:val="18"/>
        </w:rPr>
        <w:t xml:space="preserve"> umowy, w wysokości </w:t>
      </w:r>
      <w:r w:rsidR="0026773C" w:rsidRPr="007722D9">
        <w:rPr>
          <w:rFonts w:ascii="Calibri Light" w:hAnsi="Calibri Light" w:cs="Calibri Light"/>
          <w:bCs/>
          <w:sz w:val="18"/>
          <w:szCs w:val="18"/>
        </w:rPr>
        <w:t>2</w:t>
      </w:r>
      <w:r w:rsidR="00CA11D6" w:rsidRPr="007722D9">
        <w:rPr>
          <w:rFonts w:ascii="Calibri Light" w:hAnsi="Calibri Light" w:cs="Calibri Light"/>
          <w:bCs/>
          <w:sz w:val="18"/>
          <w:szCs w:val="18"/>
        </w:rPr>
        <w:t>00 zł brutto</w:t>
      </w:r>
      <w:r w:rsidRPr="007722D9">
        <w:rPr>
          <w:rFonts w:ascii="Calibri Light" w:hAnsi="Calibri Light" w:cs="Calibri Light"/>
          <w:bCs/>
          <w:sz w:val="18"/>
          <w:szCs w:val="18"/>
        </w:rPr>
        <w:t xml:space="preserve"> za każdy stwierdzony przypadek,</w:t>
      </w:r>
    </w:p>
    <w:p w14:paraId="473A8CBC" w14:textId="381662AF" w:rsidR="00503FC8" w:rsidRPr="007722D9" w:rsidRDefault="00503FC8" w:rsidP="00C80EED">
      <w:pPr>
        <w:numPr>
          <w:ilvl w:val="0"/>
          <w:numId w:val="43"/>
        </w:numPr>
        <w:tabs>
          <w:tab w:val="left" w:pos="851"/>
        </w:tabs>
        <w:suppressAutoHyphens/>
        <w:ind w:left="851"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rPr>
        <w:t xml:space="preserve">w wysokości 5% wartości wynagrodzenia brutto określonego w umowie między Wykonawcą a Podwykonawcą z tytułu braku zapłaty lub nieterminowej zapłaty wynagrodzenia należnego Podwykonawcy z tytułu zmiany wysokości wynagrodzenia, o której mowa w § 4 ust. </w:t>
      </w:r>
      <w:r w:rsidR="00CE55DD" w:rsidRPr="007722D9">
        <w:rPr>
          <w:rFonts w:ascii="Calibri Light" w:hAnsi="Calibri Light" w:cs="Calibri Light"/>
          <w:bCs/>
          <w:iCs/>
          <w:sz w:val="18"/>
          <w:szCs w:val="18"/>
        </w:rPr>
        <w:t>4</w:t>
      </w:r>
      <w:r w:rsidRPr="007722D9">
        <w:rPr>
          <w:rFonts w:ascii="Calibri Light" w:hAnsi="Calibri Light" w:cs="Calibri Light"/>
          <w:bCs/>
          <w:iCs/>
          <w:sz w:val="18"/>
          <w:szCs w:val="18"/>
        </w:rPr>
        <w:t xml:space="preserve"> umowy</w:t>
      </w:r>
      <w:r w:rsidR="00CE55DD" w:rsidRPr="007722D9">
        <w:rPr>
          <w:rFonts w:ascii="Calibri Light" w:hAnsi="Calibri Light" w:cs="Calibri Light"/>
          <w:bCs/>
          <w:iCs/>
          <w:sz w:val="18"/>
          <w:szCs w:val="18"/>
        </w:rPr>
        <w:t>,</w:t>
      </w:r>
    </w:p>
    <w:p w14:paraId="37423B44" w14:textId="25F428FF" w:rsidR="00986AA6" w:rsidRPr="007722D9" w:rsidRDefault="00986AA6" w:rsidP="00C80EED">
      <w:pPr>
        <w:numPr>
          <w:ilvl w:val="0"/>
          <w:numId w:val="43"/>
        </w:numPr>
        <w:tabs>
          <w:tab w:val="left" w:pos="851"/>
        </w:tabs>
        <w:suppressAutoHyphens/>
        <w:ind w:left="851"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xml:space="preserve">w przypadku odstąpienia od Umowy przez Zamawiającego z przyczyn </w:t>
      </w:r>
      <w:r w:rsidRPr="007722D9">
        <w:rPr>
          <w:rFonts w:ascii="Calibri Light" w:hAnsi="Calibri Light" w:cs="Calibri Light"/>
          <w:bCs/>
          <w:iCs/>
          <w:sz w:val="18"/>
          <w:szCs w:val="18"/>
        </w:rPr>
        <w:t>leżących po stronie Wykonawcy -</w:t>
      </w:r>
      <w:r w:rsidRPr="007722D9">
        <w:rPr>
          <w:rFonts w:ascii="Calibri Light" w:hAnsi="Calibri Light" w:cs="Calibri Light"/>
          <w:bCs/>
          <w:iCs/>
          <w:sz w:val="18"/>
          <w:szCs w:val="18"/>
          <w:lang w:val="x-none"/>
        </w:rPr>
        <w:t xml:space="preserve"> w wysokości </w:t>
      </w:r>
      <w:r w:rsidR="00F34583" w:rsidRPr="007722D9">
        <w:rPr>
          <w:rFonts w:ascii="Calibri Light" w:hAnsi="Calibri Light" w:cs="Calibri Light"/>
          <w:bCs/>
          <w:iCs/>
          <w:sz w:val="18"/>
          <w:szCs w:val="18"/>
        </w:rPr>
        <w:t>1</w:t>
      </w:r>
      <w:r w:rsidRPr="007722D9">
        <w:rPr>
          <w:rFonts w:ascii="Calibri Light" w:hAnsi="Calibri Light" w:cs="Calibri Light"/>
          <w:bCs/>
          <w:iCs/>
          <w:sz w:val="18"/>
          <w:szCs w:val="18"/>
          <w:lang w:val="x-none"/>
        </w:rPr>
        <w:t>0% maksymalnej wartości brutto</w:t>
      </w:r>
      <w:r w:rsidR="00F34583" w:rsidRPr="007722D9">
        <w:rPr>
          <w:rFonts w:ascii="Calibri Light" w:hAnsi="Calibri Light" w:cs="Calibri Light"/>
          <w:bCs/>
          <w:iCs/>
          <w:sz w:val="18"/>
          <w:szCs w:val="18"/>
        </w:rPr>
        <w:t>, o której mowa w § 3 ust. 1</w:t>
      </w:r>
      <w:r w:rsidRPr="007722D9">
        <w:rPr>
          <w:rFonts w:ascii="Calibri Light" w:hAnsi="Calibri Light" w:cs="Calibri Light"/>
          <w:bCs/>
          <w:iCs/>
          <w:sz w:val="18"/>
          <w:szCs w:val="18"/>
          <w:lang w:val="x-none"/>
        </w:rPr>
        <w:t xml:space="preserve"> Umowy</w:t>
      </w:r>
      <w:r w:rsidR="00EF0ADE" w:rsidRPr="007722D9">
        <w:rPr>
          <w:rFonts w:ascii="Calibri Light" w:hAnsi="Calibri Light" w:cs="Calibri Light"/>
          <w:bCs/>
          <w:iCs/>
          <w:sz w:val="18"/>
          <w:szCs w:val="18"/>
        </w:rPr>
        <w:t>.</w:t>
      </w:r>
    </w:p>
    <w:p w14:paraId="02E873ED" w14:textId="3DB12213" w:rsidR="00986AA6" w:rsidRPr="007722D9" w:rsidRDefault="00986AA6" w:rsidP="00C80EED">
      <w:pPr>
        <w:numPr>
          <w:ilvl w:val="0"/>
          <w:numId w:val="42"/>
        </w:numPr>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
          <w:bCs/>
          <w:iCs/>
          <w:sz w:val="18"/>
          <w:szCs w:val="18"/>
          <w:lang w:val="x-none"/>
        </w:rPr>
        <w:t>Zamawiający zapłaci Wykonawcy karę umowną</w:t>
      </w:r>
      <w:r w:rsidRPr="007722D9">
        <w:rPr>
          <w:rFonts w:ascii="Calibri Light" w:hAnsi="Calibri Light" w:cs="Calibri Light"/>
          <w:bCs/>
          <w:iCs/>
          <w:sz w:val="18"/>
          <w:szCs w:val="18"/>
          <w:lang w:val="x-none"/>
        </w:rPr>
        <w:t xml:space="preserve"> w przypadku odstąpienia od Umowy przez Wykonawcę z</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 xml:space="preserve">przyczyn obciążających Zamawiającego w wysokości </w:t>
      </w:r>
      <w:r w:rsidR="00F34583" w:rsidRPr="007722D9">
        <w:rPr>
          <w:rFonts w:ascii="Calibri Light" w:hAnsi="Calibri Light" w:cs="Calibri Light"/>
          <w:bCs/>
          <w:iCs/>
          <w:sz w:val="18"/>
          <w:szCs w:val="18"/>
        </w:rPr>
        <w:t>1</w:t>
      </w:r>
      <w:r w:rsidRPr="007722D9">
        <w:rPr>
          <w:rFonts w:ascii="Calibri Light" w:hAnsi="Calibri Light" w:cs="Calibri Light"/>
          <w:bCs/>
          <w:iCs/>
          <w:sz w:val="18"/>
          <w:szCs w:val="18"/>
          <w:lang w:val="x-none"/>
        </w:rPr>
        <w:t>0% maksymalnej wartości brutto</w:t>
      </w:r>
      <w:r w:rsidR="00D04470" w:rsidRPr="007722D9">
        <w:rPr>
          <w:rFonts w:ascii="Calibri Light" w:hAnsi="Calibri Light" w:cs="Calibri Light"/>
          <w:bCs/>
          <w:iCs/>
          <w:sz w:val="18"/>
          <w:szCs w:val="18"/>
        </w:rPr>
        <w:t>,</w:t>
      </w:r>
      <w:r w:rsidRPr="007722D9">
        <w:rPr>
          <w:rFonts w:ascii="Calibri Light" w:hAnsi="Calibri Light" w:cs="Calibri Light"/>
          <w:bCs/>
          <w:iCs/>
          <w:sz w:val="18"/>
          <w:szCs w:val="18"/>
          <w:lang w:val="x-none"/>
        </w:rPr>
        <w:t xml:space="preserve"> </w:t>
      </w:r>
      <w:r w:rsidR="00F34583" w:rsidRPr="007722D9">
        <w:rPr>
          <w:rFonts w:ascii="Calibri Light" w:hAnsi="Calibri Light" w:cs="Calibri Light"/>
          <w:bCs/>
          <w:iCs/>
          <w:sz w:val="18"/>
          <w:szCs w:val="18"/>
        </w:rPr>
        <w:t>o której mowa w § 3 ust. 1</w:t>
      </w:r>
      <w:r w:rsidRPr="007722D9">
        <w:rPr>
          <w:rFonts w:ascii="Calibri Light" w:hAnsi="Calibri Light" w:cs="Calibri Light"/>
          <w:bCs/>
          <w:iCs/>
          <w:sz w:val="18"/>
          <w:szCs w:val="18"/>
          <w:lang w:val="x-none"/>
        </w:rPr>
        <w:t xml:space="preserve"> Umowy</w:t>
      </w:r>
      <w:r w:rsidR="00F34583" w:rsidRPr="007722D9">
        <w:rPr>
          <w:rFonts w:ascii="Calibri Light" w:hAnsi="Calibri Light" w:cs="Calibri Light"/>
          <w:bCs/>
          <w:iCs/>
          <w:sz w:val="18"/>
          <w:szCs w:val="18"/>
        </w:rPr>
        <w:t>, z wyjątkiem wystąpienia okoliczności, o których mowa w art. 456 ustawy – Prawo zamówień publicznych</w:t>
      </w:r>
    </w:p>
    <w:p w14:paraId="2AB404DE" w14:textId="77777777" w:rsidR="00986AA6" w:rsidRPr="007722D9" w:rsidRDefault="00986AA6" w:rsidP="00C80EED">
      <w:pPr>
        <w:numPr>
          <w:ilvl w:val="0"/>
          <w:numId w:val="50"/>
        </w:numPr>
        <w:tabs>
          <w:tab w:val="num"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Strony mogą dochodzić odszkodowania uzupełniającego na zasadach ogólnych Kodeksu Cywilnego, jeżeli szkoda przekracza wysokość kar umownych.</w:t>
      </w:r>
    </w:p>
    <w:p w14:paraId="572B9436" w14:textId="0970DB61" w:rsidR="00986AA6" w:rsidRPr="007722D9" w:rsidRDefault="00986AA6" w:rsidP="00C80EED">
      <w:pPr>
        <w:numPr>
          <w:ilvl w:val="0"/>
          <w:numId w:val="50"/>
        </w:numPr>
        <w:tabs>
          <w:tab w:val="num" w:pos="284"/>
        </w:tabs>
        <w:suppressAutoHyphens/>
        <w:ind w:left="284" w:hanging="284"/>
        <w:jc w:val="both"/>
        <w:rPr>
          <w:rFonts w:ascii="Calibri Light" w:hAnsi="Calibri Light" w:cs="Calibri Light"/>
          <w:bCs/>
          <w:iCs/>
          <w:sz w:val="18"/>
          <w:szCs w:val="18"/>
        </w:rPr>
      </w:pPr>
      <w:r w:rsidRPr="007722D9">
        <w:rPr>
          <w:rFonts w:ascii="Calibri Light" w:hAnsi="Calibri Light" w:cs="Calibri Light"/>
          <w:bCs/>
          <w:iCs/>
          <w:sz w:val="18"/>
          <w:szCs w:val="18"/>
        </w:rPr>
        <w:t>Zamawiający może dokonywać potrąceń kwot kar umownych z wynagrodzenia Wykonawcy, choćby obie należności nie były wymagalne.</w:t>
      </w:r>
    </w:p>
    <w:p w14:paraId="499CD0CF" w14:textId="38D501DD" w:rsidR="00F34583" w:rsidRPr="007722D9" w:rsidRDefault="00F34583" w:rsidP="00EF0ADE">
      <w:pPr>
        <w:pStyle w:val="Akapitzlist"/>
        <w:numPr>
          <w:ilvl w:val="0"/>
          <w:numId w:val="50"/>
        </w:numPr>
        <w:spacing w:line="240" w:lineRule="auto"/>
        <w:ind w:left="284" w:hanging="284"/>
        <w:jc w:val="both"/>
        <w:rPr>
          <w:rFonts w:ascii="Calibri Light" w:hAnsi="Calibri Light" w:cs="Calibri Light"/>
          <w:bCs/>
          <w:iCs/>
          <w:sz w:val="18"/>
          <w:szCs w:val="18"/>
          <w:lang w:eastAsia="pl-PL"/>
        </w:rPr>
      </w:pPr>
      <w:r w:rsidRPr="007722D9">
        <w:rPr>
          <w:rFonts w:ascii="Calibri Light" w:hAnsi="Calibri Light" w:cs="Calibri Light"/>
          <w:bCs/>
          <w:iCs/>
          <w:sz w:val="18"/>
          <w:szCs w:val="18"/>
          <w:lang w:eastAsia="pl-PL"/>
        </w:rPr>
        <w:t>Łączna maksymalna wysokość kar umownych, o których mowa w ust. 2 pkt 1 nie może przekroczyć 20% maksymalnej wartości brutto, o której mowa w § 3 ust. 1 Umowy.</w:t>
      </w:r>
    </w:p>
    <w:p w14:paraId="1B1061DF" w14:textId="77777777" w:rsidR="009645C7" w:rsidRPr="007722D9" w:rsidRDefault="009645C7" w:rsidP="00986AA6">
      <w:pPr>
        <w:suppressAutoHyphens/>
        <w:autoSpaceDE w:val="0"/>
        <w:jc w:val="center"/>
        <w:rPr>
          <w:rFonts w:ascii="Calibri Light" w:hAnsi="Calibri Light" w:cs="Calibri Light"/>
          <w:b/>
          <w:iCs/>
          <w:sz w:val="18"/>
          <w:szCs w:val="18"/>
        </w:rPr>
      </w:pPr>
    </w:p>
    <w:p w14:paraId="3DE1CB1C" w14:textId="12993845" w:rsidR="00986AA6" w:rsidRPr="007722D9" w:rsidRDefault="00986AA6" w:rsidP="00986AA6">
      <w:pPr>
        <w:suppressAutoHyphens/>
        <w:autoSpaceDE w:val="0"/>
        <w:jc w:val="center"/>
        <w:rPr>
          <w:rFonts w:ascii="Calibri Light" w:hAnsi="Calibri Light" w:cs="Calibri Light"/>
          <w:bCs/>
          <w:iCs/>
          <w:sz w:val="18"/>
          <w:szCs w:val="18"/>
        </w:rPr>
      </w:pPr>
      <w:r w:rsidRPr="007722D9">
        <w:rPr>
          <w:rFonts w:ascii="Calibri Light" w:hAnsi="Calibri Light" w:cs="Calibri Light"/>
          <w:b/>
          <w:iCs/>
          <w:sz w:val="18"/>
          <w:szCs w:val="18"/>
        </w:rPr>
        <w:t>§ 8</w:t>
      </w:r>
      <w:r w:rsidRPr="007722D9">
        <w:rPr>
          <w:rFonts w:ascii="Calibri Light" w:hAnsi="Calibri Light" w:cs="Calibri Light"/>
          <w:b/>
          <w:iCs/>
          <w:sz w:val="18"/>
          <w:szCs w:val="18"/>
        </w:rPr>
        <w:br/>
        <w:t>ODSTĄPIENIE OD UMOWY / ROZWIĄZANIE UMOWY</w:t>
      </w:r>
    </w:p>
    <w:p w14:paraId="1A39D5CE" w14:textId="77777777" w:rsidR="00986AA6" w:rsidRPr="007722D9" w:rsidRDefault="00986AA6" w:rsidP="00C80EED">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Poza przypadkami wynikającymi z przepisów prawa Zamawiający może odstąpić od niniejszej, bez</w:t>
      </w:r>
      <w:r w:rsidRPr="007722D9">
        <w:rPr>
          <w:rFonts w:ascii="Calibri Light" w:hAnsi="Calibri Light" w:cs="Calibri Light"/>
          <w:bCs/>
          <w:iCs/>
          <w:sz w:val="18"/>
          <w:szCs w:val="18"/>
        </w:rPr>
        <w:t> </w:t>
      </w:r>
      <w:r w:rsidRPr="007722D9">
        <w:rPr>
          <w:rFonts w:ascii="Calibri Light" w:hAnsi="Calibri Light" w:cs="Calibri Light"/>
          <w:bCs/>
          <w:iCs/>
          <w:sz w:val="18"/>
          <w:szCs w:val="18"/>
          <w:lang w:val="x-none"/>
        </w:rPr>
        <w:t>wyznaczania Wykonawcy dodatkowego terminu na wykonanie zobowiązania, również w przypadku</w:t>
      </w:r>
      <w:r w:rsidRPr="007722D9">
        <w:rPr>
          <w:rFonts w:ascii="Calibri Light" w:hAnsi="Calibri Light" w:cs="Calibri Light"/>
          <w:bCs/>
          <w:iCs/>
          <w:sz w:val="18"/>
          <w:szCs w:val="18"/>
        </w:rPr>
        <w:t xml:space="preserve">, </w:t>
      </w:r>
      <w:r w:rsidRPr="007722D9">
        <w:rPr>
          <w:rFonts w:ascii="Calibri Light" w:hAnsi="Calibri Light" w:cs="Calibri Light"/>
          <w:bCs/>
          <w:iCs/>
          <w:sz w:val="18"/>
          <w:szCs w:val="18"/>
          <w:lang w:val="x-none"/>
        </w:rPr>
        <w:t>gdy Wykonawca realizuje umowę w sposób nierzetelny lub nieterminowy.</w:t>
      </w:r>
    </w:p>
    <w:p w14:paraId="37CBF124" w14:textId="7D74DD73" w:rsidR="00986AA6" w:rsidRPr="007722D9" w:rsidRDefault="00986AA6" w:rsidP="00C80EED">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proofErr w:type="spellStart"/>
      <w:r w:rsidRPr="007722D9">
        <w:rPr>
          <w:rFonts w:ascii="Calibri Light" w:hAnsi="Calibri Light" w:cs="Calibri Light"/>
          <w:bCs/>
          <w:iCs/>
          <w:sz w:val="18"/>
          <w:szCs w:val="18"/>
        </w:rPr>
        <w:t>Zam</w:t>
      </w:r>
      <w:r w:rsidRPr="007722D9">
        <w:rPr>
          <w:rFonts w:ascii="Calibri Light" w:hAnsi="Calibri Light" w:cs="Calibri Light"/>
          <w:bCs/>
          <w:iCs/>
          <w:sz w:val="18"/>
          <w:szCs w:val="18"/>
          <w:lang w:val="x-none"/>
        </w:rPr>
        <w:t>awiający</w:t>
      </w:r>
      <w:proofErr w:type="spellEnd"/>
      <w:r w:rsidRPr="007722D9">
        <w:rPr>
          <w:rFonts w:ascii="Calibri Light" w:hAnsi="Calibri Light" w:cs="Calibri Light"/>
          <w:bCs/>
          <w:iCs/>
          <w:sz w:val="18"/>
          <w:szCs w:val="18"/>
          <w:lang w:val="x-none"/>
        </w:rPr>
        <w:t xml:space="preserve"> może rozwiązać umowę bez zachowania okresu wypowiedzenia </w:t>
      </w:r>
      <w:r w:rsidRPr="007722D9">
        <w:rPr>
          <w:rFonts w:ascii="Calibri Light" w:hAnsi="Calibri Light" w:cs="Calibri Light"/>
          <w:bCs/>
          <w:iCs/>
          <w:sz w:val="18"/>
          <w:szCs w:val="18"/>
        </w:rPr>
        <w:t>z przyczyn leżących po stronie Wykonawcy:</w:t>
      </w:r>
    </w:p>
    <w:p w14:paraId="25EEB97D" w14:textId="77777777" w:rsidR="00986AA6" w:rsidRPr="007722D9" w:rsidRDefault="00986AA6" w:rsidP="00986AA6">
      <w:pPr>
        <w:tabs>
          <w:tab w:val="left" w:pos="567"/>
          <w:tab w:val="left" w:pos="1134"/>
        </w:tabs>
        <w:suppressAutoHyphens/>
        <w:ind w:left="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1)</w:t>
      </w:r>
      <w:r w:rsidRPr="007722D9">
        <w:rPr>
          <w:rFonts w:ascii="Calibri Light" w:hAnsi="Calibri Light" w:cs="Calibri Light"/>
          <w:bCs/>
          <w:iCs/>
          <w:sz w:val="18"/>
          <w:szCs w:val="18"/>
          <w:lang w:val="x-none"/>
        </w:rPr>
        <w:tab/>
        <w:t>ze skutkiem natychmiastowym</w:t>
      </w:r>
      <w:r w:rsidRPr="007722D9">
        <w:rPr>
          <w:rFonts w:ascii="Calibri Light" w:hAnsi="Calibri Light" w:cs="Calibri Light"/>
          <w:bCs/>
          <w:iCs/>
          <w:sz w:val="18"/>
          <w:szCs w:val="18"/>
        </w:rPr>
        <w:t xml:space="preserve"> </w:t>
      </w:r>
      <w:r w:rsidRPr="007722D9">
        <w:rPr>
          <w:rFonts w:ascii="Calibri Light" w:hAnsi="Calibri Light" w:cs="Calibri Light"/>
          <w:bCs/>
          <w:iCs/>
          <w:sz w:val="18"/>
          <w:szCs w:val="18"/>
          <w:lang w:val="x-none"/>
        </w:rPr>
        <w:t>- w terminie tygodnia od wystąpienia trzykrotnego:</w:t>
      </w:r>
    </w:p>
    <w:p w14:paraId="524EA7DB" w14:textId="77777777" w:rsidR="00986AA6" w:rsidRPr="007722D9" w:rsidRDefault="00986AA6" w:rsidP="00986AA6">
      <w:pPr>
        <w:tabs>
          <w:tab w:val="left" w:pos="1134"/>
        </w:tabs>
        <w:suppressAutoHyphens/>
        <w:ind w:left="567"/>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niedotrzymania terminów dostaw przez Wykonawcę,</w:t>
      </w:r>
    </w:p>
    <w:p w14:paraId="2E8A6649" w14:textId="77777777" w:rsidR="00986AA6" w:rsidRPr="007722D9" w:rsidRDefault="00986AA6" w:rsidP="00986AA6">
      <w:pPr>
        <w:tabs>
          <w:tab w:val="left" w:pos="1134"/>
        </w:tabs>
        <w:suppressAutoHyphens/>
        <w:ind w:left="567"/>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dostarczenia towaru z brakami ilościowymi,</w:t>
      </w:r>
    </w:p>
    <w:p w14:paraId="0E82BD50" w14:textId="71A3625B" w:rsidR="00986AA6" w:rsidRPr="007722D9" w:rsidRDefault="00986AA6" w:rsidP="00986AA6">
      <w:pPr>
        <w:tabs>
          <w:tab w:val="left" w:pos="1134"/>
        </w:tabs>
        <w:suppressAutoHyphens/>
        <w:ind w:left="567"/>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 dostarczenia towaru niezgodnego z wymogami i zapisami SWZ</w:t>
      </w:r>
      <w:r w:rsidRPr="007722D9">
        <w:rPr>
          <w:rFonts w:ascii="Calibri Light" w:hAnsi="Calibri Light" w:cs="Calibri Light"/>
          <w:bCs/>
          <w:iCs/>
          <w:sz w:val="18"/>
          <w:szCs w:val="18"/>
        </w:rPr>
        <w:t>,</w:t>
      </w:r>
      <w:r w:rsidRPr="007722D9">
        <w:rPr>
          <w:rFonts w:ascii="Calibri Light" w:hAnsi="Calibri Light" w:cs="Calibri Light"/>
          <w:bCs/>
          <w:iCs/>
          <w:sz w:val="18"/>
          <w:szCs w:val="18"/>
          <w:lang w:val="x-none"/>
        </w:rPr>
        <w:t xml:space="preserve"> a dotyczącego zamówionego asortymentu.</w:t>
      </w:r>
    </w:p>
    <w:p w14:paraId="48A561C8" w14:textId="77777777" w:rsidR="00986AA6" w:rsidRPr="007722D9" w:rsidRDefault="00986AA6" w:rsidP="00986AA6">
      <w:pPr>
        <w:tabs>
          <w:tab w:val="left" w:pos="567"/>
          <w:tab w:val="left" w:pos="1134"/>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2)</w:t>
      </w:r>
      <w:r w:rsidRPr="007722D9">
        <w:rPr>
          <w:rFonts w:ascii="Calibri Light" w:hAnsi="Calibri Light" w:cs="Calibri Light"/>
          <w:bCs/>
          <w:iCs/>
          <w:sz w:val="18"/>
          <w:szCs w:val="18"/>
          <w:lang w:val="x-none"/>
        </w:rPr>
        <w:tab/>
        <w:t xml:space="preserve">ze skutkiem natychmiastowym w terminie tygodnia od wykrycia dwukrotnego naruszenia norm jakościowych dostarczanego </w:t>
      </w:r>
      <w:r w:rsidRPr="007722D9">
        <w:rPr>
          <w:rFonts w:ascii="Calibri Light" w:hAnsi="Calibri Light" w:cs="Calibri Light"/>
          <w:bCs/>
          <w:iCs/>
          <w:sz w:val="18"/>
          <w:szCs w:val="18"/>
        </w:rPr>
        <w:t>t</w:t>
      </w:r>
      <w:proofErr w:type="spellStart"/>
      <w:r w:rsidRPr="007722D9">
        <w:rPr>
          <w:rFonts w:ascii="Calibri Light" w:hAnsi="Calibri Light" w:cs="Calibri Light"/>
          <w:bCs/>
          <w:iCs/>
          <w:sz w:val="18"/>
          <w:szCs w:val="18"/>
          <w:lang w:val="x-none"/>
        </w:rPr>
        <w:t>owaru</w:t>
      </w:r>
      <w:proofErr w:type="spellEnd"/>
      <w:r w:rsidRPr="007722D9">
        <w:rPr>
          <w:rFonts w:ascii="Calibri Light" w:hAnsi="Calibri Light" w:cs="Calibri Light"/>
          <w:bCs/>
          <w:iCs/>
          <w:sz w:val="18"/>
          <w:szCs w:val="18"/>
          <w:lang w:val="x-none"/>
        </w:rPr>
        <w:t>.</w:t>
      </w:r>
    </w:p>
    <w:p w14:paraId="0BA50695" w14:textId="19DAE563" w:rsidR="00986AA6" w:rsidRPr="007722D9" w:rsidRDefault="00986AA6" w:rsidP="00986AA6">
      <w:pPr>
        <w:tabs>
          <w:tab w:val="left" w:pos="567"/>
          <w:tab w:val="left" w:pos="1134"/>
        </w:tabs>
        <w:suppressAutoHyphens/>
        <w:ind w:left="567" w:hanging="283"/>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3)</w:t>
      </w:r>
      <w:r w:rsidRPr="007722D9">
        <w:rPr>
          <w:rFonts w:ascii="Calibri Light" w:hAnsi="Calibri Light" w:cs="Calibri Light"/>
          <w:bCs/>
          <w:iCs/>
          <w:sz w:val="18"/>
          <w:szCs w:val="18"/>
          <w:lang w:val="x-none"/>
        </w:rPr>
        <w:tab/>
      </w:r>
      <w:r w:rsidR="00294D38" w:rsidRPr="007722D9">
        <w:rPr>
          <w:rFonts w:ascii="Calibri Light" w:hAnsi="Calibri Light" w:cs="Calibri Light"/>
          <w:bCs/>
          <w:iCs/>
          <w:sz w:val="18"/>
          <w:szCs w:val="18"/>
        </w:rPr>
        <w:t>z</w:t>
      </w:r>
      <w:r w:rsidRPr="007722D9">
        <w:rPr>
          <w:rFonts w:ascii="Calibri Light" w:hAnsi="Calibri Light" w:cs="Calibri Light"/>
          <w:bCs/>
          <w:iCs/>
          <w:sz w:val="18"/>
          <w:szCs w:val="18"/>
          <w:lang w:val="x-none"/>
        </w:rPr>
        <w:t>e skutkiem natychmiastowym w terminie tygodnia</w:t>
      </w:r>
      <w:r w:rsidRPr="007722D9">
        <w:rPr>
          <w:rFonts w:ascii="Calibri Light" w:hAnsi="Calibri Light" w:cs="Calibri Light"/>
          <w:bCs/>
          <w:iCs/>
          <w:sz w:val="18"/>
          <w:szCs w:val="18"/>
        </w:rPr>
        <w:t>,</w:t>
      </w:r>
      <w:r w:rsidRPr="007722D9">
        <w:rPr>
          <w:rFonts w:ascii="Calibri Light" w:hAnsi="Calibri Light" w:cs="Calibri Light"/>
          <w:bCs/>
          <w:iCs/>
          <w:sz w:val="18"/>
          <w:szCs w:val="18"/>
          <w:lang w:val="x-none"/>
        </w:rPr>
        <w:t xml:space="preserve"> gdy Wykonawca nie rozpoczął realizacji przedmiotu umowy bez uzasadnionych przyczyn, albo nie kontynuuje jej pomimo wezwania Zamawiającego złożonego na piśmie.</w:t>
      </w:r>
    </w:p>
    <w:p w14:paraId="54FA3C33" w14:textId="77777777" w:rsidR="00986AA6" w:rsidRPr="007722D9" w:rsidRDefault="00986AA6" w:rsidP="00C80EED">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Odstąpienie od umowy powinno nastąpić w formie pisemnej pod rygorem nieważności i powinno zawierać uzasadnienie.</w:t>
      </w:r>
    </w:p>
    <w:p w14:paraId="1EE4419A" w14:textId="77777777" w:rsidR="00986AA6" w:rsidRPr="007722D9" w:rsidRDefault="00986AA6" w:rsidP="00C80EED">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Z uprawnienia do odstąpienia umownego można skorzystać w okresie </w:t>
      </w:r>
      <w:r w:rsidRPr="007722D9">
        <w:rPr>
          <w:rFonts w:ascii="Calibri Light" w:hAnsi="Calibri Light" w:cs="Calibri Light"/>
          <w:bCs/>
          <w:iCs/>
          <w:sz w:val="18"/>
          <w:szCs w:val="18"/>
        </w:rPr>
        <w:t xml:space="preserve">do </w:t>
      </w:r>
      <w:r w:rsidRPr="007722D9">
        <w:rPr>
          <w:rFonts w:ascii="Calibri Light" w:hAnsi="Calibri Light" w:cs="Calibri Light"/>
          <w:bCs/>
          <w:iCs/>
          <w:sz w:val="18"/>
          <w:szCs w:val="18"/>
          <w:lang w:val="x-none"/>
        </w:rPr>
        <w:t>30 dni od dnia, w którym stwierdzone zostały okoliczności stanowiących podstawę do odstąpienia.</w:t>
      </w:r>
    </w:p>
    <w:p w14:paraId="35B578F4" w14:textId="77777777" w:rsidR="00986AA6" w:rsidRPr="007722D9" w:rsidRDefault="00986AA6" w:rsidP="009645C7">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bCs/>
          <w:iCs/>
          <w:sz w:val="18"/>
          <w:szCs w:val="18"/>
          <w:lang w:val="x-none"/>
        </w:rPr>
        <w:t>W przypadku rozwiązania lub odstąpienia od Umowy, Wykonawcy przysługiwać będzie wyłącznie roszczenie o zapłatę wynagrodzenia za prawidłowo zrealizowane dostawy do dnia rozwiązania lub odstąpienia od Umowy. W tym celu Zamawiający wraz z Wykonawcą winni ustalić wartość faktycznie wykonanych już dostaw, a Wykonawca zobowiązuje się współpracować z Zamawiającym w tym zakresie.</w:t>
      </w:r>
    </w:p>
    <w:p w14:paraId="0DEDF179" w14:textId="4C9952B8" w:rsidR="00986AA6" w:rsidRPr="007722D9" w:rsidRDefault="00986AA6" w:rsidP="00C80EED">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r w:rsidRPr="007722D9">
        <w:rPr>
          <w:rFonts w:ascii="Calibri Light" w:hAnsi="Calibri Light" w:cs="Calibri Light"/>
          <w:iCs/>
          <w:sz w:val="18"/>
          <w:szCs w:val="18"/>
          <w:lang w:val="x-none"/>
        </w:rPr>
        <w:t xml:space="preserve">W razie zaistnienia istotnej zmiany okoliczności powodującej, że wykonanie umowy nie leży w interesie publicznym, czego nie można było przewidzieć w chwili zawarcia umowy, lub dalsze wykonywanie umowy może zagrozić </w:t>
      </w:r>
      <w:r w:rsidR="00851D27" w:rsidRPr="007722D9">
        <w:rPr>
          <w:rFonts w:ascii="Calibri Light" w:hAnsi="Calibri Light" w:cs="Calibri Light"/>
          <w:iCs/>
          <w:sz w:val="18"/>
          <w:szCs w:val="18"/>
        </w:rPr>
        <w:t xml:space="preserve">istotnemu </w:t>
      </w:r>
      <w:r w:rsidRPr="007722D9">
        <w:rPr>
          <w:rFonts w:ascii="Calibri Light" w:hAnsi="Calibri Light" w:cs="Calibri Light"/>
          <w:iCs/>
          <w:sz w:val="18"/>
          <w:szCs w:val="18"/>
          <w:lang w:val="x-none"/>
        </w:rPr>
        <w:t xml:space="preserve">interesowi bezpieczeństwa państwa lub bezpieczeństwu publicznemu, </w:t>
      </w:r>
      <w:r w:rsidR="009645C7" w:rsidRPr="007722D9">
        <w:rPr>
          <w:rFonts w:ascii="Calibri Light" w:hAnsi="Calibri Light" w:cs="Calibri Light"/>
          <w:iCs/>
          <w:sz w:val="18"/>
          <w:szCs w:val="18"/>
        </w:rPr>
        <w:t>Z</w:t>
      </w:r>
      <w:proofErr w:type="spellStart"/>
      <w:r w:rsidRPr="007722D9">
        <w:rPr>
          <w:rFonts w:ascii="Calibri Light" w:hAnsi="Calibri Light" w:cs="Calibri Light"/>
          <w:iCs/>
          <w:sz w:val="18"/>
          <w:szCs w:val="18"/>
          <w:lang w:val="x-none"/>
        </w:rPr>
        <w:t>amawiający</w:t>
      </w:r>
      <w:proofErr w:type="spellEnd"/>
      <w:r w:rsidRPr="007722D9">
        <w:rPr>
          <w:rFonts w:ascii="Calibri Light" w:hAnsi="Calibri Light" w:cs="Calibri Light"/>
          <w:iCs/>
          <w:sz w:val="18"/>
          <w:szCs w:val="18"/>
          <w:lang w:val="x-none"/>
        </w:rPr>
        <w:t xml:space="preserve"> </w:t>
      </w:r>
      <w:r w:rsidR="009645C7" w:rsidRPr="007722D9">
        <w:rPr>
          <w:rFonts w:ascii="Calibri Light" w:hAnsi="Calibri Light" w:cs="Calibri Light"/>
          <w:iCs/>
          <w:sz w:val="18"/>
          <w:szCs w:val="18"/>
          <w:lang w:val="x-none"/>
        </w:rPr>
        <w:t xml:space="preserve">może odstąpić od umowy zgodnie z art. 456 ustawy </w:t>
      </w:r>
      <w:proofErr w:type="spellStart"/>
      <w:r w:rsidR="009645C7" w:rsidRPr="007722D9">
        <w:rPr>
          <w:rFonts w:ascii="Calibri Light" w:hAnsi="Calibri Light" w:cs="Calibri Light"/>
          <w:iCs/>
          <w:sz w:val="18"/>
          <w:szCs w:val="18"/>
          <w:lang w:val="x-none"/>
        </w:rPr>
        <w:t>Pzp</w:t>
      </w:r>
      <w:proofErr w:type="spellEnd"/>
      <w:r w:rsidRPr="007722D9">
        <w:rPr>
          <w:rFonts w:ascii="Calibri Light" w:hAnsi="Calibri Light" w:cs="Calibri Light"/>
          <w:iCs/>
          <w:sz w:val="18"/>
          <w:szCs w:val="18"/>
          <w:lang w:val="x-none"/>
        </w:rPr>
        <w:t>. Wykonawcy nie przysługują z tego tytułu kary umowne od Zamawiającego.</w:t>
      </w:r>
    </w:p>
    <w:p w14:paraId="0ECC33F0" w14:textId="77777777" w:rsidR="009645C7" w:rsidRPr="007722D9" w:rsidRDefault="009645C7" w:rsidP="009645C7">
      <w:pPr>
        <w:numPr>
          <w:ilvl w:val="0"/>
          <w:numId w:val="51"/>
        </w:numPr>
        <w:tabs>
          <w:tab w:val="num" w:pos="284"/>
        </w:tabs>
        <w:suppressAutoHyphens/>
        <w:ind w:left="284" w:hanging="284"/>
        <w:contextualSpacing/>
        <w:jc w:val="both"/>
        <w:rPr>
          <w:rFonts w:ascii="Calibri Light" w:hAnsi="Calibri Light" w:cs="Calibri Light"/>
          <w:bCs/>
          <w:iCs/>
          <w:sz w:val="18"/>
          <w:szCs w:val="18"/>
          <w:lang w:val="x-none"/>
        </w:rPr>
      </w:pPr>
      <w:bookmarkStart w:id="8" w:name="_Hlk66811941"/>
      <w:r w:rsidRPr="007722D9">
        <w:rPr>
          <w:rFonts w:ascii="Calibri Light" w:hAnsi="Calibri Light" w:cs="Calibri Light"/>
          <w:bCs/>
          <w:sz w:val="18"/>
          <w:szCs w:val="18"/>
        </w:rPr>
        <w:t>Dodatkowo Zamawiający może odstąpić od umowy jeżeli zachodzi co najmniej jedna z następujących okoliczności:</w:t>
      </w:r>
    </w:p>
    <w:p w14:paraId="4AF146A5" w14:textId="77777777" w:rsidR="009645C7" w:rsidRPr="007722D9" w:rsidRDefault="009645C7" w:rsidP="009645C7">
      <w:pPr>
        <w:numPr>
          <w:ilvl w:val="0"/>
          <w:numId w:val="59"/>
        </w:numPr>
        <w:suppressAutoHyphens/>
        <w:autoSpaceDE w:val="0"/>
        <w:ind w:left="567" w:hanging="283"/>
        <w:jc w:val="both"/>
        <w:rPr>
          <w:rFonts w:ascii="Calibri Light" w:hAnsi="Calibri Light" w:cs="Calibri Light"/>
          <w:bCs/>
          <w:sz w:val="18"/>
          <w:szCs w:val="18"/>
          <w:lang w:val="x-none" w:eastAsia="en-US"/>
        </w:rPr>
      </w:pPr>
      <w:r w:rsidRPr="007722D9">
        <w:rPr>
          <w:rFonts w:ascii="Calibri Light" w:hAnsi="Calibri Light" w:cs="Calibri Light"/>
          <w:bCs/>
          <w:sz w:val="18"/>
          <w:szCs w:val="18"/>
          <w:lang w:val="x-none" w:eastAsia="en-US"/>
        </w:rPr>
        <w:t>dokonano zmiany umowy z</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naruszeniem art.</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454 i</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art.</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455</w:t>
      </w:r>
      <w:r w:rsidRPr="007722D9">
        <w:rPr>
          <w:rFonts w:ascii="Calibri Light" w:hAnsi="Calibri Light" w:cs="Calibri Light"/>
          <w:bCs/>
          <w:sz w:val="18"/>
          <w:szCs w:val="18"/>
          <w:lang w:eastAsia="en-US"/>
        </w:rPr>
        <w:t xml:space="preserve"> ustawy </w:t>
      </w:r>
      <w:proofErr w:type="spellStart"/>
      <w:r w:rsidRPr="007722D9">
        <w:rPr>
          <w:rFonts w:ascii="Calibri Light" w:hAnsi="Calibri Light" w:cs="Calibri Light"/>
          <w:bCs/>
          <w:sz w:val="18"/>
          <w:szCs w:val="18"/>
          <w:lang w:eastAsia="en-US"/>
        </w:rPr>
        <w:t>Pzp</w:t>
      </w:r>
      <w:proofErr w:type="spellEnd"/>
      <w:r w:rsidRPr="007722D9">
        <w:rPr>
          <w:rFonts w:ascii="Calibri Light" w:hAnsi="Calibri Light" w:cs="Calibri Light"/>
          <w:bCs/>
          <w:sz w:val="18"/>
          <w:szCs w:val="18"/>
          <w:lang w:eastAsia="en-US"/>
        </w:rPr>
        <w:t>,</w:t>
      </w:r>
    </w:p>
    <w:p w14:paraId="252FF438" w14:textId="77777777" w:rsidR="009645C7" w:rsidRPr="007722D9" w:rsidRDefault="009645C7" w:rsidP="009645C7">
      <w:pPr>
        <w:numPr>
          <w:ilvl w:val="0"/>
          <w:numId w:val="59"/>
        </w:numPr>
        <w:suppressAutoHyphens/>
        <w:autoSpaceDE w:val="0"/>
        <w:ind w:left="567" w:hanging="283"/>
        <w:jc w:val="both"/>
        <w:rPr>
          <w:rFonts w:ascii="Calibri Light" w:hAnsi="Calibri Light" w:cs="Calibri Light"/>
          <w:bCs/>
          <w:sz w:val="18"/>
          <w:szCs w:val="18"/>
          <w:lang w:val="x-none" w:eastAsia="en-US"/>
        </w:rPr>
      </w:pPr>
      <w:r w:rsidRPr="007722D9">
        <w:rPr>
          <w:rFonts w:ascii="Calibri Light" w:hAnsi="Calibri Light" w:cs="Calibri Light"/>
          <w:bCs/>
          <w:sz w:val="18"/>
          <w:szCs w:val="18"/>
          <w:lang w:eastAsia="en-US"/>
        </w:rPr>
        <w:t>W</w:t>
      </w:r>
      <w:proofErr w:type="spellStart"/>
      <w:r w:rsidRPr="007722D9">
        <w:rPr>
          <w:rFonts w:ascii="Calibri Light" w:hAnsi="Calibri Light" w:cs="Calibri Light"/>
          <w:bCs/>
          <w:sz w:val="18"/>
          <w:szCs w:val="18"/>
          <w:lang w:val="x-none" w:eastAsia="en-US"/>
        </w:rPr>
        <w:t>ykonawca</w:t>
      </w:r>
      <w:proofErr w:type="spellEnd"/>
      <w:r w:rsidRPr="007722D9">
        <w:rPr>
          <w:rFonts w:ascii="Calibri Light" w:hAnsi="Calibri Light" w:cs="Calibri Light"/>
          <w:bCs/>
          <w:sz w:val="18"/>
          <w:szCs w:val="18"/>
          <w:lang w:val="x-none" w:eastAsia="en-US"/>
        </w:rPr>
        <w:t xml:space="preserve"> w</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chwili zawarcia umowy podlegał wykluczeniu na podstawie art.</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108</w:t>
      </w:r>
      <w:r w:rsidRPr="007722D9">
        <w:rPr>
          <w:rFonts w:ascii="Calibri Light" w:hAnsi="Calibri Light" w:cs="Calibri Light"/>
          <w:bCs/>
          <w:sz w:val="18"/>
          <w:szCs w:val="18"/>
          <w:lang w:eastAsia="en-US"/>
        </w:rPr>
        <w:t xml:space="preserve"> ustawy </w:t>
      </w:r>
      <w:proofErr w:type="spellStart"/>
      <w:r w:rsidRPr="007722D9">
        <w:rPr>
          <w:rFonts w:ascii="Calibri Light" w:hAnsi="Calibri Light" w:cs="Calibri Light"/>
          <w:bCs/>
          <w:sz w:val="18"/>
          <w:szCs w:val="18"/>
          <w:lang w:eastAsia="en-US"/>
        </w:rPr>
        <w:t>Pzp</w:t>
      </w:r>
      <w:proofErr w:type="spellEnd"/>
      <w:r w:rsidRPr="007722D9">
        <w:rPr>
          <w:rFonts w:ascii="Calibri Light" w:hAnsi="Calibri Light" w:cs="Calibri Light"/>
          <w:bCs/>
          <w:sz w:val="18"/>
          <w:szCs w:val="18"/>
          <w:lang w:val="x-none" w:eastAsia="en-US"/>
        </w:rPr>
        <w:t>,</w:t>
      </w:r>
    </w:p>
    <w:p w14:paraId="3BB8DEBD" w14:textId="77777777" w:rsidR="009645C7" w:rsidRPr="007722D9" w:rsidRDefault="009645C7" w:rsidP="009645C7">
      <w:pPr>
        <w:numPr>
          <w:ilvl w:val="0"/>
          <w:numId w:val="59"/>
        </w:numPr>
        <w:suppressAutoHyphens/>
        <w:autoSpaceDE w:val="0"/>
        <w:ind w:left="567" w:hanging="283"/>
        <w:jc w:val="both"/>
        <w:rPr>
          <w:rFonts w:ascii="Calibri Light" w:hAnsi="Calibri Light" w:cs="Calibri Light"/>
          <w:bCs/>
          <w:sz w:val="18"/>
          <w:szCs w:val="18"/>
          <w:lang w:val="x-none" w:eastAsia="en-US"/>
        </w:rPr>
      </w:pPr>
      <w:r w:rsidRPr="007722D9">
        <w:rPr>
          <w:rFonts w:ascii="Calibri Light" w:hAnsi="Calibri Light" w:cs="Calibri Light"/>
          <w:bCs/>
          <w:sz w:val="18"/>
          <w:szCs w:val="18"/>
          <w:lang w:val="x-none" w:eastAsia="en-US"/>
        </w:rPr>
        <w:t>Trybunał Sprawiedliwości Unii Europejskiej stwierdził, w</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ramach  procedury  przewidzianej w</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art.</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258</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Traktatu  o</w:t>
      </w:r>
      <w:r w:rsidRPr="007722D9">
        <w:rPr>
          <w:rFonts w:ascii="Calibri Light" w:hAnsi="Calibri Light" w:cs="Calibri Light"/>
          <w:bCs/>
          <w:sz w:val="18"/>
          <w:szCs w:val="18"/>
          <w:lang w:eastAsia="en-US"/>
        </w:rPr>
        <w:t> </w:t>
      </w:r>
      <w:r w:rsidRPr="007722D9">
        <w:rPr>
          <w:rFonts w:ascii="Calibri Light" w:hAnsi="Calibri Light" w:cs="Calibri Light"/>
          <w:bCs/>
          <w:sz w:val="18"/>
          <w:szCs w:val="18"/>
          <w:lang w:val="x-none" w:eastAsia="en-US"/>
        </w:rPr>
        <w:t>funkcjonowaniu Unii Europejskiej, że Rzeczpospolita Polska uchybiła zobowiązaniom, które ciążą na niej na mocy Traktatów, dyrektywy 2014/24/UE, dyrektywy 2014/25/UE i</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dyrektywy  2009/81/WE,  z</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uwagi  na  to, że Zamawiający udzielił zamówienia z</w:t>
      </w:r>
      <w:r w:rsidRPr="007722D9">
        <w:rPr>
          <w:rFonts w:ascii="Calibri Light" w:hAnsi="Calibri Light" w:cs="Calibri Light"/>
          <w:bCs/>
          <w:sz w:val="18"/>
          <w:szCs w:val="18"/>
          <w:lang w:eastAsia="en-US"/>
        </w:rPr>
        <w:t xml:space="preserve"> </w:t>
      </w:r>
      <w:r w:rsidRPr="007722D9">
        <w:rPr>
          <w:rFonts w:ascii="Calibri Light" w:hAnsi="Calibri Light" w:cs="Calibri Light"/>
          <w:bCs/>
          <w:sz w:val="18"/>
          <w:szCs w:val="18"/>
          <w:lang w:val="x-none" w:eastAsia="en-US"/>
        </w:rPr>
        <w:t>naruszeniem prawa Unii Europejskiej</w:t>
      </w:r>
      <w:r w:rsidRPr="007722D9">
        <w:rPr>
          <w:rFonts w:ascii="Calibri Light" w:hAnsi="Calibri Light" w:cs="Calibri Light"/>
          <w:bCs/>
          <w:sz w:val="18"/>
          <w:szCs w:val="18"/>
          <w:lang w:eastAsia="en-US"/>
        </w:rPr>
        <w:t>.</w:t>
      </w:r>
    </w:p>
    <w:p w14:paraId="3E45BCB2" w14:textId="1AB6D9A3" w:rsidR="009645C7" w:rsidRPr="007722D9" w:rsidRDefault="009645C7" w:rsidP="00A73EC9">
      <w:pPr>
        <w:pStyle w:val="Akapitzlist"/>
        <w:numPr>
          <w:ilvl w:val="0"/>
          <w:numId w:val="51"/>
        </w:numPr>
        <w:suppressAutoHyphens/>
        <w:spacing w:line="240" w:lineRule="auto"/>
        <w:ind w:left="284" w:hanging="284"/>
        <w:contextualSpacing/>
        <w:jc w:val="both"/>
        <w:rPr>
          <w:rFonts w:ascii="Calibri Light" w:hAnsi="Calibri Light" w:cs="Calibri Light"/>
          <w:sz w:val="18"/>
          <w:szCs w:val="18"/>
          <w:lang w:val="x-none"/>
        </w:rPr>
      </w:pPr>
      <w:r w:rsidRPr="007722D9">
        <w:rPr>
          <w:rFonts w:ascii="Calibri Light" w:hAnsi="Calibri Light" w:cs="Calibri Light"/>
          <w:bCs/>
          <w:sz w:val="18"/>
          <w:szCs w:val="18"/>
        </w:rPr>
        <w:t>W przypadku, o którym mowa w ust. 7 lit. a), Zamawiający odstępuje od umowy w części, której zmiana dotyczy.</w:t>
      </w:r>
    </w:p>
    <w:p w14:paraId="0AADD200" w14:textId="53088FBA" w:rsidR="009645C7" w:rsidRPr="007722D9" w:rsidRDefault="009645C7" w:rsidP="00A73EC9">
      <w:pPr>
        <w:numPr>
          <w:ilvl w:val="0"/>
          <w:numId w:val="51"/>
        </w:numPr>
        <w:tabs>
          <w:tab w:val="num" w:pos="284"/>
        </w:tabs>
        <w:suppressAutoHyphens/>
        <w:ind w:left="284" w:hanging="284"/>
        <w:jc w:val="both"/>
        <w:rPr>
          <w:rFonts w:ascii="Calibri Light" w:hAnsi="Calibri Light" w:cs="Calibri Light"/>
          <w:sz w:val="18"/>
          <w:szCs w:val="18"/>
          <w:lang w:val="x-none" w:eastAsia="en-US"/>
        </w:rPr>
      </w:pPr>
      <w:bookmarkStart w:id="9" w:name="_Hlk66811974"/>
      <w:bookmarkEnd w:id="8"/>
      <w:r w:rsidRPr="007722D9">
        <w:rPr>
          <w:rFonts w:ascii="Calibri Light" w:hAnsi="Calibri Light" w:cs="Calibri Light"/>
          <w:bCs/>
          <w:sz w:val="18"/>
          <w:szCs w:val="18"/>
        </w:rPr>
        <w:t>W przypadkach, o których mowa w ust. 6 i ust. 7 Wykonawca może żądać jedynie wynagrodzenia należnego mu z tytułu wykonania części umowy.</w:t>
      </w:r>
      <w:bookmarkEnd w:id="9"/>
    </w:p>
    <w:p w14:paraId="7C5577B6" w14:textId="70B9EEC3" w:rsidR="00986AA6" w:rsidRPr="007722D9" w:rsidRDefault="00986AA6" w:rsidP="00986AA6">
      <w:pPr>
        <w:suppressAutoHyphens/>
        <w:autoSpaceDE w:val="0"/>
        <w:jc w:val="center"/>
        <w:rPr>
          <w:rFonts w:ascii="Calibri Light" w:hAnsi="Calibri Light" w:cs="Calibri Light"/>
          <w:bCs/>
          <w:iCs/>
          <w:sz w:val="18"/>
          <w:szCs w:val="18"/>
        </w:rPr>
      </w:pPr>
      <w:r w:rsidRPr="007722D9">
        <w:rPr>
          <w:rFonts w:ascii="Calibri Light" w:hAnsi="Calibri Light" w:cs="Calibri Light"/>
          <w:b/>
          <w:iCs/>
          <w:sz w:val="18"/>
          <w:szCs w:val="18"/>
        </w:rPr>
        <w:t>§ 9</w:t>
      </w:r>
      <w:r w:rsidRPr="007722D9">
        <w:rPr>
          <w:rFonts w:ascii="Calibri Light" w:hAnsi="Calibri Light" w:cs="Calibri Light"/>
          <w:b/>
          <w:iCs/>
          <w:sz w:val="18"/>
          <w:szCs w:val="18"/>
        </w:rPr>
        <w:br/>
      </w:r>
      <w:r w:rsidRPr="007722D9">
        <w:rPr>
          <w:rFonts w:ascii="Calibri Light" w:hAnsi="Calibri Light" w:cs="Calibri Light"/>
          <w:b/>
          <w:bCs/>
          <w:iCs/>
          <w:sz w:val="18"/>
          <w:szCs w:val="18"/>
        </w:rPr>
        <w:t>ZMIANY DO UMOWY</w:t>
      </w:r>
    </w:p>
    <w:p w14:paraId="1E6718ED" w14:textId="085CC425" w:rsidR="00A73EC9" w:rsidRPr="007722D9" w:rsidRDefault="00A73EC9" w:rsidP="00C02E54">
      <w:pPr>
        <w:pStyle w:val="Akapitzlist"/>
        <w:numPr>
          <w:ilvl w:val="0"/>
          <w:numId w:val="52"/>
        </w:numPr>
        <w:spacing w:line="240" w:lineRule="auto"/>
        <w:ind w:left="284" w:hanging="284"/>
        <w:jc w:val="both"/>
        <w:rPr>
          <w:rFonts w:ascii="Calibri Light" w:hAnsi="Calibri Light" w:cs="Calibri Light"/>
          <w:bCs/>
          <w:iCs/>
          <w:sz w:val="18"/>
          <w:szCs w:val="18"/>
          <w:lang w:eastAsia="pl-PL"/>
        </w:rPr>
      </w:pPr>
      <w:r w:rsidRPr="007722D9">
        <w:rPr>
          <w:rFonts w:ascii="Calibri Light" w:hAnsi="Calibri Light" w:cs="Calibri Light"/>
          <w:bCs/>
          <w:iCs/>
          <w:sz w:val="18"/>
          <w:szCs w:val="18"/>
          <w:lang w:eastAsia="pl-PL"/>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75B81CA8" w14:textId="77777777" w:rsidR="00A73EC9" w:rsidRPr="007722D9" w:rsidRDefault="00A73EC9" w:rsidP="00A73EC9">
      <w:pPr>
        <w:pStyle w:val="Akapitzlist"/>
        <w:numPr>
          <w:ilvl w:val="0"/>
          <w:numId w:val="52"/>
        </w:numPr>
        <w:tabs>
          <w:tab w:val="clear" w:pos="394"/>
          <w:tab w:val="num" w:pos="426"/>
        </w:tabs>
        <w:spacing w:line="240" w:lineRule="auto"/>
        <w:ind w:left="284" w:hanging="284"/>
        <w:rPr>
          <w:rFonts w:ascii="Calibri Light" w:hAnsi="Calibri Light" w:cs="Calibri Light"/>
          <w:bCs/>
          <w:iCs/>
          <w:sz w:val="18"/>
          <w:szCs w:val="18"/>
          <w:lang w:eastAsia="pl-PL"/>
        </w:rPr>
      </w:pPr>
      <w:r w:rsidRPr="007722D9">
        <w:rPr>
          <w:rFonts w:ascii="Calibri Light" w:hAnsi="Calibri Light" w:cs="Calibri Light"/>
          <w:sz w:val="18"/>
          <w:szCs w:val="18"/>
          <w:lang w:eastAsia="zh-CN"/>
        </w:rPr>
        <w:t>Zamawiający przewiduje możliwości zmiany umowy w przypadku zaistnienia następujących okoliczności:</w:t>
      </w:r>
    </w:p>
    <w:p w14:paraId="33304BF9" w14:textId="77777777" w:rsidR="00A73EC9" w:rsidRPr="007722D9" w:rsidRDefault="00A73EC9" w:rsidP="00A73EC9">
      <w:pPr>
        <w:numPr>
          <w:ilvl w:val="0"/>
          <w:numId w:val="62"/>
        </w:numPr>
        <w:tabs>
          <w:tab w:val="num" w:pos="426"/>
        </w:tabs>
        <w:suppressAutoHyphens/>
        <w:autoSpaceDE w:val="0"/>
        <w:ind w:left="567" w:hanging="283"/>
        <w:jc w:val="both"/>
        <w:rPr>
          <w:rFonts w:ascii="Calibri Light" w:hAnsi="Calibri Light" w:cs="Calibri Light"/>
          <w:lang w:eastAsia="zh-CN"/>
        </w:rPr>
      </w:pPr>
      <w:r w:rsidRPr="007722D9">
        <w:rPr>
          <w:rFonts w:ascii="Calibri Light" w:hAnsi="Calibri Light" w:cs="Calibri Light"/>
          <w:sz w:val="18"/>
          <w:szCs w:val="18"/>
          <w:lang w:eastAsia="zh-CN"/>
        </w:rPr>
        <w:t>Zmiany terminu realizacji zadania w przypadku:</w:t>
      </w:r>
    </w:p>
    <w:p w14:paraId="5EDF5B82" w14:textId="5C528DC1" w:rsidR="00A73EC9" w:rsidRPr="007722D9" w:rsidRDefault="00A73EC9" w:rsidP="00A73EC9">
      <w:pPr>
        <w:numPr>
          <w:ilvl w:val="1"/>
          <w:numId w:val="40"/>
        </w:numPr>
        <w:tabs>
          <w:tab w:val="clear" w:pos="720"/>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eastAsia="Tahoma" w:hAnsi="Calibri Light" w:cs="Calibri Light"/>
          <w:sz w:val="18"/>
          <w:szCs w:val="18"/>
          <w:lang w:eastAsia="zh-CN"/>
        </w:rPr>
        <w:t xml:space="preserve"> </w:t>
      </w:r>
      <w:r w:rsidRPr="007722D9">
        <w:rPr>
          <w:rFonts w:ascii="Calibri Light" w:hAnsi="Calibri Light" w:cs="Calibri Light"/>
          <w:sz w:val="18"/>
          <w:szCs w:val="18"/>
          <w:lang w:eastAsia="zh-CN"/>
        </w:rPr>
        <w:t>przypadki losowe (kataklizmy lub inne czynniki zewnętrzne, niemożliwe do przewidzenia wydarzenia, którym nie można zapobiec), które będą miały wpływ na treść zawartej umowy i termin realizacji dostaw</w:t>
      </w:r>
      <w:r w:rsidR="00523A9C" w:rsidRPr="007722D9">
        <w:rPr>
          <w:rFonts w:ascii="Calibri Light" w:hAnsi="Calibri Light" w:cs="Calibri Light"/>
          <w:sz w:val="18"/>
          <w:szCs w:val="18"/>
          <w:lang w:eastAsia="zh-CN"/>
        </w:rPr>
        <w:t>,</w:t>
      </w:r>
    </w:p>
    <w:p w14:paraId="39C67214" w14:textId="50E42D06" w:rsidR="00A73EC9" w:rsidRPr="007722D9" w:rsidRDefault="00A73EC9" w:rsidP="00A73EC9">
      <w:pPr>
        <w:numPr>
          <w:ilvl w:val="1"/>
          <w:numId w:val="40"/>
        </w:numPr>
        <w:tabs>
          <w:tab w:val="clear" w:pos="720"/>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hAnsi="Calibri Light" w:cs="Calibri Light"/>
          <w:sz w:val="18"/>
          <w:szCs w:val="18"/>
          <w:lang w:eastAsia="zh-CN"/>
        </w:rPr>
        <w:t xml:space="preserve"> zmiana przepisów powodujących konieczność innych rozwiązań niż zakładano w opisie przedmiotu zamówienia</w:t>
      </w:r>
      <w:r w:rsidR="00523A9C" w:rsidRPr="007722D9">
        <w:rPr>
          <w:rFonts w:ascii="Calibri Light" w:hAnsi="Calibri Light" w:cs="Calibri Light"/>
          <w:sz w:val="18"/>
          <w:szCs w:val="18"/>
          <w:lang w:eastAsia="zh-CN"/>
        </w:rPr>
        <w:t>.</w:t>
      </w:r>
    </w:p>
    <w:p w14:paraId="0D1339AB" w14:textId="7E8F2DD5" w:rsidR="00A73EC9" w:rsidRPr="007722D9" w:rsidRDefault="00A73EC9" w:rsidP="00A73EC9">
      <w:pPr>
        <w:pStyle w:val="Akapitzlist"/>
        <w:numPr>
          <w:ilvl w:val="0"/>
          <w:numId w:val="62"/>
        </w:numPr>
        <w:tabs>
          <w:tab w:val="left" w:pos="0"/>
          <w:tab w:val="num" w:pos="426"/>
        </w:tabs>
        <w:suppressAutoHyphens/>
        <w:autoSpaceDE w:val="0"/>
        <w:spacing w:line="240" w:lineRule="auto"/>
        <w:ind w:left="567" w:hanging="283"/>
        <w:jc w:val="both"/>
        <w:rPr>
          <w:rFonts w:ascii="Calibri Light" w:hAnsi="Calibri Light" w:cs="Calibri Light"/>
          <w:lang w:eastAsia="zh-CN"/>
        </w:rPr>
      </w:pPr>
      <w:r w:rsidRPr="007722D9">
        <w:rPr>
          <w:rFonts w:ascii="Calibri Light" w:hAnsi="Calibri Light" w:cs="Calibri Light"/>
          <w:sz w:val="18"/>
          <w:szCs w:val="18"/>
          <w:lang w:eastAsia="zh-CN"/>
        </w:rPr>
        <w:t>Zmiany osobowe w przypadku:</w:t>
      </w:r>
    </w:p>
    <w:p w14:paraId="359804C7" w14:textId="77777777" w:rsidR="00A73EC9" w:rsidRPr="007722D9" w:rsidRDefault="00A73EC9" w:rsidP="00A73EC9">
      <w:pPr>
        <w:numPr>
          <w:ilvl w:val="0"/>
          <w:numId w:val="60"/>
        </w:numPr>
        <w:tabs>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hAnsi="Calibri Light" w:cs="Calibri Light"/>
          <w:sz w:val="18"/>
          <w:szCs w:val="18"/>
          <w:lang w:eastAsia="zh-CN"/>
        </w:rPr>
        <w:t xml:space="preserve"> zmiany osób odpowiedzialnych za prawidłowe świadczenie usług ze strony Wykonawcy i osób wyznaczonych do współpracy w imieniu Zamawiającego. </w:t>
      </w:r>
    </w:p>
    <w:p w14:paraId="23FC0DDA" w14:textId="658D0B3A" w:rsidR="00A73EC9" w:rsidRPr="007722D9" w:rsidRDefault="00A73EC9" w:rsidP="00A73EC9">
      <w:pPr>
        <w:pStyle w:val="Akapitzlist"/>
        <w:numPr>
          <w:ilvl w:val="0"/>
          <w:numId w:val="62"/>
        </w:numPr>
        <w:tabs>
          <w:tab w:val="num" w:pos="426"/>
        </w:tabs>
        <w:suppressAutoHyphens/>
        <w:autoSpaceDE w:val="0"/>
        <w:spacing w:line="240" w:lineRule="auto"/>
        <w:ind w:left="567" w:hanging="283"/>
        <w:jc w:val="both"/>
        <w:rPr>
          <w:rFonts w:ascii="Calibri Light" w:hAnsi="Calibri Light" w:cs="Calibri Light"/>
          <w:sz w:val="18"/>
          <w:szCs w:val="18"/>
          <w:lang w:eastAsia="zh-CN"/>
        </w:rPr>
      </w:pPr>
      <w:r w:rsidRPr="007722D9">
        <w:rPr>
          <w:rFonts w:ascii="Calibri Light" w:hAnsi="Calibri Light" w:cs="Calibri Light"/>
          <w:sz w:val="18"/>
          <w:szCs w:val="18"/>
          <w:lang w:eastAsia="zh-CN"/>
        </w:rPr>
        <w:t>Zmiana rzeczowa i ilościowa:</w:t>
      </w:r>
    </w:p>
    <w:p w14:paraId="17AC2995" w14:textId="06C6F127" w:rsidR="00A73EC9" w:rsidRPr="007722D9" w:rsidRDefault="00A73EC9" w:rsidP="00A73EC9">
      <w:pPr>
        <w:tabs>
          <w:tab w:val="num" w:pos="426"/>
        </w:tabs>
        <w:suppressAutoHyphens/>
        <w:autoSpaceDE w:val="0"/>
        <w:ind w:left="851" w:hanging="284"/>
        <w:jc w:val="both"/>
        <w:rPr>
          <w:rFonts w:ascii="Calibri Light" w:hAnsi="Calibri Light" w:cs="Calibri Light"/>
          <w:sz w:val="18"/>
          <w:szCs w:val="18"/>
          <w:lang w:eastAsia="zh-CN"/>
        </w:rPr>
      </w:pPr>
      <w:r w:rsidRPr="007722D9">
        <w:rPr>
          <w:rFonts w:ascii="Calibri Light" w:hAnsi="Calibri Light" w:cs="Calibri Light"/>
          <w:sz w:val="18"/>
          <w:szCs w:val="18"/>
          <w:lang w:eastAsia="zh-CN"/>
        </w:rPr>
        <w:lastRenderedPageBreak/>
        <w:t>a) Strony dopuszczają możliwość zamiany rzeczowej i ilościowej asortymentu w przypadku, gdy produkt nie będzie spełniał wymagań Zamawiającego, na produkt tożsamy spełniający wymagania, w cenie określonej w ofercie Wykonawcy</w:t>
      </w:r>
      <w:r w:rsidR="00523A9C" w:rsidRPr="007722D9">
        <w:rPr>
          <w:rFonts w:ascii="Calibri Light" w:hAnsi="Calibri Light" w:cs="Calibri Light"/>
          <w:sz w:val="18"/>
          <w:szCs w:val="18"/>
          <w:lang w:eastAsia="zh-CN"/>
        </w:rPr>
        <w:t>,</w:t>
      </w:r>
    </w:p>
    <w:p w14:paraId="42C3F43F" w14:textId="34285228" w:rsidR="00A73EC9" w:rsidRPr="007722D9" w:rsidRDefault="00A73EC9" w:rsidP="00A73EC9">
      <w:pPr>
        <w:tabs>
          <w:tab w:val="num" w:pos="426"/>
        </w:tabs>
        <w:suppressAutoHyphens/>
        <w:autoSpaceDE w:val="0"/>
        <w:ind w:left="851" w:hanging="284"/>
        <w:jc w:val="both"/>
        <w:rPr>
          <w:rFonts w:ascii="Calibri Light" w:hAnsi="Calibri Light" w:cs="Calibri Light"/>
          <w:sz w:val="18"/>
          <w:szCs w:val="18"/>
          <w:lang w:eastAsia="zh-CN"/>
        </w:rPr>
      </w:pPr>
      <w:r w:rsidRPr="007722D9">
        <w:rPr>
          <w:rFonts w:ascii="Calibri Light" w:hAnsi="Calibri Light" w:cs="Calibri Light"/>
          <w:sz w:val="18"/>
          <w:szCs w:val="18"/>
          <w:lang w:eastAsia="zh-CN"/>
        </w:rPr>
        <w:t>b) Zamawiający dopuszcza możliwość zamiany rzeczowej, ilościowej i zakresu asortymentu, którego dostawa stanowi przedmiot zamówienia pod warunkiem, że nie spowoduje to naruszenia art. 455 ust. 2 ustawy PZP</w:t>
      </w:r>
      <w:r w:rsidR="00523A9C" w:rsidRPr="007722D9">
        <w:rPr>
          <w:rFonts w:ascii="Calibri Light" w:hAnsi="Calibri Light" w:cs="Calibri Light"/>
          <w:sz w:val="18"/>
          <w:szCs w:val="18"/>
          <w:lang w:eastAsia="zh-CN"/>
        </w:rPr>
        <w:t>,</w:t>
      </w:r>
    </w:p>
    <w:p w14:paraId="727DFAC9" w14:textId="7103604C" w:rsidR="00A73EC9" w:rsidRPr="007722D9" w:rsidRDefault="00A73EC9" w:rsidP="00A73EC9">
      <w:pPr>
        <w:tabs>
          <w:tab w:val="num" w:pos="426"/>
        </w:tabs>
        <w:suppressAutoHyphens/>
        <w:autoSpaceDE w:val="0"/>
        <w:ind w:left="851" w:hanging="284"/>
        <w:jc w:val="both"/>
        <w:rPr>
          <w:rFonts w:ascii="Calibri Light" w:hAnsi="Calibri Light" w:cs="Calibri Light"/>
          <w:sz w:val="18"/>
          <w:szCs w:val="18"/>
          <w:lang w:eastAsia="zh-CN"/>
        </w:rPr>
      </w:pPr>
      <w:r w:rsidRPr="007722D9">
        <w:rPr>
          <w:rFonts w:ascii="Calibri Light" w:hAnsi="Calibri Light" w:cs="Calibri Light"/>
          <w:sz w:val="18"/>
          <w:szCs w:val="18"/>
          <w:lang w:eastAsia="zh-CN"/>
        </w:rPr>
        <w:t xml:space="preserve">c) </w:t>
      </w:r>
      <w:r w:rsidR="00BC1AF6" w:rsidRPr="007722D9">
        <w:rPr>
          <w:rFonts w:ascii="Calibri Light" w:hAnsi="Calibri Light" w:cs="Calibri Light"/>
          <w:sz w:val="18"/>
          <w:szCs w:val="18"/>
          <w:lang w:eastAsia="zh-CN"/>
        </w:rPr>
        <w:t>z</w:t>
      </w:r>
      <w:r w:rsidRPr="007722D9">
        <w:rPr>
          <w:rFonts w:ascii="Calibri Light" w:hAnsi="Calibri Light" w:cs="Calibri Light"/>
          <w:sz w:val="18"/>
          <w:szCs w:val="18"/>
          <w:lang w:eastAsia="zh-CN"/>
        </w:rPr>
        <w:t>miany sposobu konfekcjonowania towarów objętych umową w przypadku zmiany wielkości opakowania wprowadzonej przez producenta z zachowaniem zasady proporcjonalności w stosunku do ceny objętej umową, na podstawie pisemnego wniosku Wykonawcy, pod warunkiem uzyskania zgody Zamawiającego</w:t>
      </w:r>
      <w:r w:rsidR="00523A9C" w:rsidRPr="007722D9">
        <w:rPr>
          <w:rFonts w:ascii="Calibri Light" w:hAnsi="Calibri Light" w:cs="Calibri Light"/>
          <w:sz w:val="18"/>
          <w:szCs w:val="18"/>
          <w:lang w:eastAsia="zh-CN"/>
        </w:rPr>
        <w:t>,</w:t>
      </w:r>
    </w:p>
    <w:p w14:paraId="660AF26B" w14:textId="2BFFF124" w:rsidR="00A73EC9" w:rsidRPr="007722D9" w:rsidRDefault="00A73EC9" w:rsidP="00A73EC9">
      <w:pPr>
        <w:tabs>
          <w:tab w:val="num" w:pos="426"/>
        </w:tabs>
        <w:suppressAutoHyphens/>
        <w:autoSpaceDE w:val="0"/>
        <w:ind w:left="851" w:hanging="284"/>
        <w:jc w:val="both"/>
        <w:rPr>
          <w:rFonts w:ascii="Calibri Light" w:hAnsi="Calibri Light" w:cs="Calibri Light"/>
          <w:sz w:val="18"/>
          <w:szCs w:val="18"/>
          <w:lang w:eastAsia="zh-CN"/>
        </w:rPr>
      </w:pPr>
      <w:r w:rsidRPr="007722D9">
        <w:rPr>
          <w:rFonts w:ascii="Calibri Light" w:hAnsi="Calibri Light" w:cs="Calibri Light"/>
          <w:sz w:val="18"/>
          <w:szCs w:val="18"/>
          <w:lang w:eastAsia="zh-CN"/>
        </w:rPr>
        <w:t xml:space="preserve">d) </w:t>
      </w:r>
      <w:r w:rsidR="00BC1AF6" w:rsidRPr="007722D9">
        <w:rPr>
          <w:rFonts w:ascii="Calibri Light" w:hAnsi="Calibri Light" w:cs="Calibri Light"/>
          <w:sz w:val="18"/>
          <w:szCs w:val="18"/>
          <w:lang w:eastAsia="zh-CN"/>
        </w:rPr>
        <w:t xml:space="preserve">w </w:t>
      </w:r>
      <w:r w:rsidRPr="007722D9">
        <w:rPr>
          <w:rFonts w:ascii="Calibri Light" w:hAnsi="Calibri Light" w:cs="Calibri Light"/>
          <w:sz w:val="18"/>
          <w:szCs w:val="18"/>
          <w:lang w:eastAsia="zh-CN"/>
        </w:rPr>
        <w:t>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w:t>
      </w:r>
    </w:p>
    <w:p w14:paraId="4D02E762" w14:textId="0F013FEA" w:rsidR="00A73EC9" w:rsidRPr="007722D9" w:rsidRDefault="00A73EC9" w:rsidP="00A73EC9">
      <w:pPr>
        <w:pStyle w:val="Akapitzlist"/>
        <w:numPr>
          <w:ilvl w:val="0"/>
          <w:numId w:val="62"/>
        </w:numPr>
        <w:tabs>
          <w:tab w:val="left" w:pos="0"/>
          <w:tab w:val="num" w:pos="426"/>
        </w:tabs>
        <w:suppressAutoHyphens/>
        <w:autoSpaceDE w:val="0"/>
        <w:spacing w:line="240" w:lineRule="auto"/>
        <w:ind w:left="567" w:hanging="283"/>
        <w:jc w:val="both"/>
        <w:rPr>
          <w:rFonts w:ascii="Calibri Light" w:hAnsi="Calibri Light" w:cs="Calibri Light"/>
          <w:sz w:val="18"/>
          <w:szCs w:val="18"/>
          <w:lang w:eastAsia="zh-CN"/>
        </w:rPr>
      </w:pPr>
      <w:r w:rsidRPr="007722D9">
        <w:rPr>
          <w:rFonts w:ascii="Calibri Light" w:hAnsi="Calibri Light" w:cs="Calibri Light"/>
          <w:sz w:val="18"/>
          <w:szCs w:val="18"/>
          <w:lang w:eastAsia="zh-CN"/>
        </w:rPr>
        <w:t>Zmiana wysokości wynagrodzenia:</w:t>
      </w:r>
    </w:p>
    <w:p w14:paraId="037385C1" w14:textId="0B653A22" w:rsidR="00A73EC9" w:rsidRPr="007722D9" w:rsidRDefault="00A73EC9" w:rsidP="00A73EC9">
      <w:pPr>
        <w:numPr>
          <w:ilvl w:val="0"/>
          <w:numId w:val="41"/>
        </w:numPr>
        <w:tabs>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hAnsi="Calibri Light" w:cs="Calibri Light"/>
          <w:sz w:val="18"/>
          <w:szCs w:val="18"/>
          <w:lang w:eastAsia="zh-CN"/>
        </w:rPr>
        <w:t xml:space="preserve"> 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r w:rsidR="00523A9C" w:rsidRPr="007722D9">
        <w:rPr>
          <w:rFonts w:ascii="Calibri Light" w:hAnsi="Calibri Light" w:cs="Calibri Light"/>
          <w:sz w:val="18"/>
          <w:szCs w:val="18"/>
          <w:lang w:eastAsia="zh-CN"/>
        </w:rPr>
        <w:t>,</w:t>
      </w:r>
    </w:p>
    <w:p w14:paraId="5F4AF357" w14:textId="02034CE2" w:rsidR="00A73EC9" w:rsidRPr="007722D9" w:rsidRDefault="00A73EC9" w:rsidP="006B6A98">
      <w:pPr>
        <w:numPr>
          <w:ilvl w:val="0"/>
          <w:numId w:val="62"/>
        </w:numPr>
        <w:tabs>
          <w:tab w:val="left" w:pos="0"/>
          <w:tab w:val="num" w:pos="426"/>
        </w:tabs>
        <w:suppressAutoHyphens/>
        <w:autoSpaceDE w:val="0"/>
        <w:ind w:left="567" w:hanging="283"/>
        <w:jc w:val="both"/>
        <w:rPr>
          <w:rFonts w:ascii="Calibri Light" w:hAnsi="Calibri Light" w:cs="Calibri Light"/>
          <w:lang w:eastAsia="zh-CN"/>
        </w:rPr>
      </w:pPr>
      <w:r w:rsidRPr="007722D9">
        <w:rPr>
          <w:rFonts w:ascii="Calibri Light" w:hAnsi="Calibri Light" w:cs="Calibri Light"/>
          <w:sz w:val="18"/>
          <w:szCs w:val="18"/>
          <w:lang w:eastAsia="zh-CN"/>
        </w:rPr>
        <w:t xml:space="preserve"> Pozostałe zmiany: </w:t>
      </w:r>
    </w:p>
    <w:p w14:paraId="596628A6" w14:textId="07C74E90" w:rsidR="00A73EC9" w:rsidRPr="007722D9" w:rsidRDefault="00A73EC9" w:rsidP="00A73EC9">
      <w:pPr>
        <w:numPr>
          <w:ilvl w:val="0"/>
          <w:numId w:val="63"/>
        </w:numPr>
        <w:tabs>
          <w:tab w:val="num" w:pos="426"/>
        </w:tabs>
        <w:suppressAutoHyphens/>
        <w:autoSpaceDE w:val="0"/>
        <w:ind w:left="851" w:hanging="284"/>
        <w:jc w:val="both"/>
        <w:rPr>
          <w:rFonts w:ascii="Calibri Light" w:hAnsi="Calibri Light" w:cs="Calibri Light"/>
          <w:lang w:eastAsia="zh-CN"/>
        </w:rPr>
      </w:pPr>
      <w:r w:rsidRPr="007722D9">
        <w:rPr>
          <w:rFonts w:ascii="Calibri Light" w:eastAsia="Tahoma" w:hAnsi="Calibri Light" w:cs="Calibri Light"/>
          <w:sz w:val="18"/>
          <w:szCs w:val="18"/>
          <w:lang w:eastAsia="zh-CN"/>
        </w:rPr>
        <w:t xml:space="preserve"> </w:t>
      </w:r>
      <w:r w:rsidRPr="007722D9">
        <w:rPr>
          <w:rFonts w:ascii="Calibri Light" w:hAnsi="Calibri Light" w:cs="Calibri Light"/>
          <w:sz w:val="18"/>
          <w:szCs w:val="18"/>
          <w:lang w:eastAsia="zh-CN"/>
        </w:rPr>
        <w:t>w każdym przypadku, gdy zmiana jest korzystna dla Zamawiającego (np. zmniejszenie wartości zamówienia, skrócenie czasu dostaw, obniżenie cen jednostkowych)</w:t>
      </w:r>
      <w:r w:rsidR="00523A9C" w:rsidRPr="007722D9">
        <w:rPr>
          <w:rFonts w:ascii="Calibri Light" w:hAnsi="Calibri Light" w:cs="Calibri Light"/>
          <w:sz w:val="18"/>
          <w:szCs w:val="18"/>
          <w:lang w:eastAsia="zh-CN"/>
        </w:rPr>
        <w:t>,</w:t>
      </w:r>
    </w:p>
    <w:p w14:paraId="3F324331" w14:textId="0132296D" w:rsidR="00A73EC9" w:rsidRPr="007722D9" w:rsidRDefault="00A73EC9" w:rsidP="00A73EC9">
      <w:pPr>
        <w:numPr>
          <w:ilvl w:val="0"/>
          <w:numId w:val="63"/>
        </w:numPr>
        <w:tabs>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hAnsi="Calibri Light" w:cs="Calibri Light"/>
          <w:sz w:val="18"/>
          <w:szCs w:val="18"/>
          <w:lang w:eastAsia="zh-CN"/>
        </w:rPr>
        <w:t xml:space="preserve"> zmiana sposobu rozliczania umowy lub dokonywania płatności na rzecz Wykonawcy ( np. terminu płatności faktury, zmiana okresu rozliczeniowego)</w:t>
      </w:r>
      <w:r w:rsidR="00523A9C" w:rsidRPr="007722D9">
        <w:rPr>
          <w:rFonts w:ascii="Calibri Light" w:hAnsi="Calibri Light" w:cs="Calibri Light"/>
          <w:sz w:val="18"/>
          <w:szCs w:val="18"/>
          <w:lang w:eastAsia="zh-CN"/>
        </w:rPr>
        <w:t>,</w:t>
      </w:r>
    </w:p>
    <w:p w14:paraId="0648954E" w14:textId="54AFF408" w:rsidR="00A73EC9" w:rsidRPr="007722D9" w:rsidRDefault="00A73EC9" w:rsidP="00A73EC9">
      <w:pPr>
        <w:numPr>
          <w:ilvl w:val="0"/>
          <w:numId w:val="63"/>
        </w:numPr>
        <w:tabs>
          <w:tab w:val="num" w:pos="426"/>
          <w:tab w:val="left" w:pos="851"/>
        </w:tabs>
        <w:suppressAutoHyphens/>
        <w:autoSpaceDE w:val="0"/>
        <w:ind w:left="851" w:hanging="284"/>
        <w:jc w:val="both"/>
        <w:rPr>
          <w:rFonts w:ascii="Calibri Light" w:hAnsi="Calibri Light" w:cs="Calibri Light"/>
          <w:lang w:eastAsia="zh-CN"/>
        </w:rPr>
      </w:pPr>
      <w:r w:rsidRPr="007722D9">
        <w:rPr>
          <w:rFonts w:ascii="Calibri Light" w:hAnsi="Calibri Light" w:cs="Calibri Light"/>
          <w:lang w:eastAsia="zh-CN"/>
        </w:rPr>
        <w:t xml:space="preserve"> </w:t>
      </w:r>
      <w:r w:rsidRPr="007722D9">
        <w:rPr>
          <w:rFonts w:ascii="Calibri Light" w:hAnsi="Calibri Light" w:cs="Calibri Light"/>
          <w:sz w:val="18"/>
          <w:szCs w:val="18"/>
          <w:lang w:eastAsia="zh-CN"/>
        </w:rPr>
        <w:t xml:space="preserve">obniżenie wynagrodzenia Wykonawcy, spowodowane rezygnacją przez Zamawiającego z realizacji części przedmiotu umowy. Zamawiający ustala minimalną wartość wykonania zamówienia w wysokości </w:t>
      </w:r>
      <w:r w:rsidR="002B0EC5" w:rsidRPr="007722D9">
        <w:rPr>
          <w:rFonts w:ascii="Calibri Light" w:hAnsi="Calibri Light" w:cs="Calibri Light"/>
          <w:sz w:val="18"/>
          <w:szCs w:val="18"/>
          <w:lang w:eastAsia="zh-CN"/>
        </w:rPr>
        <w:t>1</w:t>
      </w:r>
      <w:r w:rsidRPr="007722D9">
        <w:rPr>
          <w:rFonts w:ascii="Calibri Light" w:hAnsi="Calibri Light" w:cs="Calibri Light"/>
          <w:sz w:val="18"/>
          <w:szCs w:val="18"/>
          <w:lang w:eastAsia="zh-CN"/>
        </w:rPr>
        <w:t>0%. W takim przypadku wynagrodzenie przysługujące wykonawcy zostanie pomniejszone, przy czym Zamawiający zapłaci za wszystkie spełnione świadczenia i udokumentowane koszty, które Wykonawca poniósł w związku z wynikającymi z umowy planowanymi świadczeniami</w:t>
      </w:r>
      <w:r w:rsidR="00523A9C" w:rsidRPr="007722D9">
        <w:rPr>
          <w:rFonts w:ascii="Calibri Light" w:hAnsi="Calibri Light" w:cs="Calibri Light"/>
          <w:sz w:val="18"/>
          <w:szCs w:val="18"/>
          <w:lang w:eastAsia="zh-CN"/>
        </w:rPr>
        <w:t>,</w:t>
      </w:r>
    </w:p>
    <w:p w14:paraId="29949765" w14:textId="4B119A97" w:rsidR="00A73EC9" w:rsidRPr="007722D9" w:rsidRDefault="00A73EC9" w:rsidP="00A73EC9">
      <w:pPr>
        <w:numPr>
          <w:ilvl w:val="0"/>
          <w:numId w:val="63"/>
        </w:numPr>
        <w:tabs>
          <w:tab w:val="left" w:pos="0"/>
          <w:tab w:val="num" w:pos="426"/>
        </w:tabs>
        <w:suppressAutoHyphens/>
        <w:autoSpaceDE w:val="0"/>
        <w:ind w:left="851" w:hanging="284"/>
        <w:jc w:val="both"/>
        <w:rPr>
          <w:rFonts w:ascii="Calibri Light" w:hAnsi="Calibri Light" w:cs="Calibri Light"/>
          <w:lang w:eastAsia="zh-CN"/>
        </w:rPr>
      </w:pPr>
      <w:r w:rsidRPr="007722D9">
        <w:rPr>
          <w:rFonts w:ascii="Calibri Light" w:hAnsi="Calibri Light" w:cs="Calibri Light"/>
          <w:sz w:val="18"/>
          <w:szCs w:val="18"/>
          <w:lang w:eastAsia="zh-CN"/>
        </w:rPr>
        <w:t xml:space="preserve"> zmiana rachunku bankowego Wykonawcy</w:t>
      </w:r>
      <w:r w:rsidR="00E97609" w:rsidRPr="007722D9">
        <w:rPr>
          <w:rFonts w:ascii="Calibri Light" w:hAnsi="Calibri Light" w:cs="Calibri Light"/>
          <w:sz w:val="18"/>
          <w:szCs w:val="18"/>
          <w:lang w:eastAsia="zh-CN"/>
        </w:rPr>
        <w:t>,</w:t>
      </w:r>
    </w:p>
    <w:p w14:paraId="42C55FD4" w14:textId="77777777" w:rsidR="00B32E22" w:rsidRPr="007722D9" w:rsidRDefault="00B32E22" w:rsidP="00B32E22">
      <w:pPr>
        <w:pStyle w:val="Akapitzlist"/>
        <w:numPr>
          <w:ilvl w:val="0"/>
          <w:numId w:val="63"/>
        </w:numPr>
        <w:spacing w:line="240" w:lineRule="auto"/>
        <w:ind w:hanging="142"/>
        <w:rPr>
          <w:rFonts w:ascii="Calibri Light" w:hAnsi="Calibri Light" w:cs="Calibri Light"/>
          <w:sz w:val="18"/>
          <w:szCs w:val="18"/>
        </w:rPr>
      </w:pPr>
      <w:r w:rsidRPr="007722D9">
        <w:rPr>
          <w:rFonts w:ascii="Calibri Light" w:hAnsi="Calibri Light" w:cs="Calibri Light"/>
          <w:sz w:val="18"/>
          <w:szCs w:val="18"/>
        </w:rPr>
        <w:t>waloryzacja wynagrodzenia:</w:t>
      </w:r>
    </w:p>
    <w:p w14:paraId="487E8932"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Wynagrodzenie Wykonawcy zostanie odpowiednio zmienione (zmniejszone lub zwiększone) o wysokość aktualnie</w:t>
      </w:r>
    </w:p>
    <w:p w14:paraId="396224B9"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obowiązującego „średniorocznego wskaźnika cen towarów i usług konsumpcyjnych ogółem” określanego w komunikacie</w:t>
      </w:r>
    </w:p>
    <w:p w14:paraId="052793B8"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Prezesa Głównego Urzędu Statystycznego w styczniu każdego roku (dalej jako wskaźnik GUS), z uwzględnieniem</w:t>
      </w:r>
    </w:p>
    <w:p w14:paraId="5A5AAA65"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poniższego:</w:t>
      </w:r>
    </w:p>
    <w:p w14:paraId="6347D981"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 minimalny poziom zmiany wskaźnika GUS, w wyniku którego wynagrodzenie Wykonawcy zostanie zmienione wynosi</w:t>
      </w:r>
    </w:p>
    <w:p w14:paraId="56700A85"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5%, w stosunku do “średniorocznego wskaźnika cen towarów i usług konsumpcyjnych ogółem”, który obowiązywał</w:t>
      </w:r>
    </w:p>
    <w:p w14:paraId="2350764C"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w roku, w którym zawarto Umowę,</w:t>
      </w:r>
    </w:p>
    <w:p w14:paraId="60D6FD40" w14:textId="0C36A83C"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 strony nie przewidują zmiany wynagrodzenia na podstawie lit. e) w pierwszych 6 miesiącach obowiązywania Umowy,</w:t>
      </w:r>
    </w:p>
    <w:p w14:paraId="32BE7092" w14:textId="11B0E183"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 xml:space="preserve">- waloryzacji podlegać będzie wyłącznie wynagrodzenie za </w:t>
      </w:r>
      <w:r w:rsidR="00F65AFF" w:rsidRPr="007722D9">
        <w:rPr>
          <w:rFonts w:ascii="Calibri Light" w:hAnsi="Calibri Light" w:cs="Calibri Light"/>
          <w:sz w:val="18"/>
          <w:szCs w:val="18"/>
        </w:rPr>
        <w:t>dostawy</w:t>
      </w:r>
      <w:r w:rsidRPr="007722D9">
        <w:rPr>
          <w:rFonts w:ascii="Calibri Light" w:hAnsi="Calibri Light" w:cs="Calibri Light"/>
          <w:sz w:val="18"/>
          <w:szCs w:val="18"/>
        </w:rPr>
        <w:t xml:space="preserve"> wykonywane w okresie od 7 miesiąca do końca</w:t>
      </w:r>
    </w:p>
    <w:p w14:paraId="4EF14F3B"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trwania umowy,</w:t>
      </w:r>
    </w:p>
    <w:p w14:paraId="1A795B22" w14:textId="77777777" w:rsidR="005A0F9B" w:rsidRPr="007722D9" w:rsidRDefault="005A0F9B" w:rsidP="005A0F9B">
      <w:pPr>
        <w:pStyle w:val="Akapitzlist"/>
        <w:jc w:val="both"/>
        <w:rPr>
          <w:rFonts w:ascii="Calibri Light" w:hAnsi="Calibri Light" w:cs="Calibri Light"/>
          <w:sz w:val="18"/>
          <w:szCs w:val="18"/>
        </w:rPr>
      </w:pPr>
      <w:r w:rsidRPr="007722D9">
        <w:rPr>
          <w:rFonts w:ascii="Calibri Light" w:hAnsi="Calibri Light" w:cs="Calibri Light"/>
          <w:sz w:val="18"/>
          <w:szCs w:val="18"/>
        </w:rPr>
        <w:t>- maksymalna wartość zmiany wynagrodzenia, o której mowa w lit. g) wynosi łącznie 20% wartości wynagrodzenia brutto</w:t>
      </w:r>
    </w:p>
    <w:p w14:paraId="200E336E" w14:textId="3CA9F2E1" w:rsidR="00B32E22" w:rsidRPr="007722D9" w:rsidRDefault="005A0F9B" w:rsidP="005A0F9B">
      <w:pPr>
        <w:pStyle w:val="Akapitzlist"/>
        <w:spacing w:line="240" w:lineRule="auto"/>
        <w:jc w:val="both"/>
        <w:rPr>
          <w:rFonts w:ascii="Calibri Light" w:hAnsi="Calibri Light" w:cs="Calibri Light"/>
          <w:sz w:val="18"/>
          <w:szCs w:val="18"/>
        </w:rPr>
      </w:pPr>
      <w:r w:rsidRPr="007722D9">
        <w:rPr>
          <w:rFonts w:ascii="Calibri Light" w:hAnsi="Calibri Light" w:cs="Calibri Light"/>
          <w:sz w:val="18"/>
          <w:szCs w:val="18"/>
        </w:rPr>
        <w:t>Wykonawcy, określonego w § 1 ust. 3 umowy.</w:t>
      </w:r>
    </w:p>
    <w:p w14:paraId="5BD7C3FF" w14:textId="77777777" w:rsidR="00B32E22" w:rsidRPr="007722D9" w:rsidRDefault="00B32E22" w:rsidP="005A0F9B">
      <w:pPr>
        <w:pStyle w:val="Akapitzlist"/>
        <w:spacing w:line="240" w:lineRule="auto"/>
        <w:jc w:val="both"/>
        <w:rPr>
          <w:rFonts w:ascii="Calibri Light" w:hAnsi="Calibri Light" w:cs="Calibri Light"/>
          <w:sz w:val="18"/>
          <w:szCs w:val="18"/>
        </w:rPr>
      </w:pPr>
      <w:r w:rsidRPr="007722D9">
        <w:rPr>
          <w:rFonts w:ascii="Calibri Light" w:hAnsi="Calibri Light" w:cs="Calibri Light"/>
          <w:sz w:val="18"/>
          <w:szCs w:val="18"/>
        </w:rPr>
        <w:t>- Waloryzacja nie obejmuje części zadania już wykonanego.</w:t>
      </w:r>
    </w:p>
    <w:p w14:paraId="355E02C5" w14:textId="77777777" w:rsidR="00986AA6" w:rsidRPr="007722D9" w:rsidRDefault="00986AA6" w:rsidP="00986AA6">
      <w:pPr>
        <w:suppressAutoHyphens/>
        <w:autoSpaceDE w:val="0"/>
        <w:spacing w:before="120"/>
        <w:jc w:val="center"/>
        <w:rPr>
          <w:rFonts w:ascii="Calibri Light" w:hAnsi="Calibri Light" w:cs="Calibri Light"/>
          <w:bCs/>
          <w:iCs/>
          <w:sz w:val="18"/>
          <w:szCs w:val="18"/>
        </w:rPr>
      </w:pPr>
      <w:r w:rsidRPr="007722D9">
        <w:rPr>
          <w:rFonts w:ascii="Calibri Light" w:hAnsi="Calibri Light" w:cs="Calibri Light"/>
          <w:b/>
          <w:iCs/>
          <w:sz w:val="18"/>
          <w:szCs w:val="18"/>
        </w:rPr>
        <w:t>§ 10</w:t>
      </w:r>
      <w:r w:rsidRPr="007722D9">
        <w:rPr>
          <w:rFonts w:ascii="Calibri Light" w:hAnsi="Calibri Light" w:cs="Calibri Light"/>
          <w:b/>
          <w:iCs/>
          <w:sz w:val="18"/>
          <w:szCs w:val="18"/>
        </w:rPr>
        <w:br/>
        <w:t>POSTANOWIENIA KOŃCOWE</w:t>
      </w:r>
    </w:p>
    <w:p w14:paraId="729D1D26" w14:textId="3C15B621" w:rsidR="00986AA6" w:rsidRPr="007722D9" w:rsidRDefault="00986AA6" w:rsidP="00C80EED">
      <w:pPr>
        <w:numPr>
          <w:ilvl w:val="0"/>
          <w:numId w:val="46"/>
        </w:numPr>
        <w:tabs>
          <w:tab w:val="left" w:pos="284"/>
        </w:tabs>
        <w:suppressAutoHyphens/>
        <w:ind w:left="284" w:hanging="284"/>
        <w:contextualSpacing/>
        <w:jc w:val="both"/>
        <w:rPr>
          <w:rFonts w:ascii="Calibri Light" w:hAnsi="Calibri Light" w:cs="Calibri Light"/>
          <w:bCs/>
          <w:iCs/>
          <w:sz w:val="18"/>
          <w:szCs w:val="18"/>
        </w:rPr>
      </w:pPr>
      <w:r w:rsidRPr="007722D9">
        <w:rPr>
          <w:rFonts w:ascii="Calibri Light" w:hAnsi="Calibri Light" w:cs="Calibri Light"/>
          <w:bCs/>
          <w:iCs/>
          <w:sz w:val="18"/>
          <w:szCs w:val="18"/>
        </w:rPr>
        <w:t xml:space="preserve">Specyfikacja </w:t>
      </w:r>
      <w:r w:rsidR="00C6139B" w:rsidRPr="007722D9">
        <w:rPr>
          <w:rFonts w:ascii="Calibri Light" w:hAnsi="Calibri Light" w:cs="Calibri Light"/>
          <w:bCs/>
          <w:iCs/>
          <w:sz w:val="18"/>
          <w:szCs w:val="18"/>
        </w:rPr>
        <w:t>W</w:t>
      </w:r>
      <w:r w:rsidRPr="007722D9">
        <w:rPr>
          <w:rFonts w:ascii="Calibri Light" w:hAnsi="Calibri Light" w:cs="Calibri Light"/>
          <w:bCs/>
          <w:iCs/>
          <w:sz w:val="18"/>
          <w:szCs w:val="18"/>
        </w:rPr>
        <w:t xml:space="preserve">arunków </w:t>
      </w:r>
      <w:r w:rsidR="00C6139B" w:rsidRPr="007722D9">
        <w:rPr>
          <w:rFonts w:ascii="Calibri Light" w:hAnsi="Calibri Light" w:cs="Calibri Light"/>
          <w:bCs/>
          <w:iCs/>
          <w:sz w:val="18"/>
          <w:szCs w:val="18"/>
        </w:rPr>
        <w:t>Z</w:t>
      </w:r>
      <w:r w:rsidRPr="007722D9">
        <w:rPr>
          <w:rFonts w:ascii="Calibri Light" w:hAnsi="Calibri Light" w:cs="Calibri Light"/>
          <w:bCs/>
          <w:iCs/>
          <w:sz w:val="18"/>
          <w:szCs w:val="18"/>
        </w:rPr>
        <w:t>amówienia (SWZ) oraz Oferta Wykonawcy stanowią integralną część przedmiotowej umowy.</w:t>
      </w:r>
    </w:p>
    <w:p w14:paraId="107435FD" w14:textId="77777777" w:rsidR="00986AA6" w:rsidRPr="007722D9" w:rsidRDefault="00986AA6" w:rsidP="00C80EED">
      <w:pPr>
        <w:numPr>
          <w:ilvl w:val="0"/>
          <w:numId w:val="46"/>
        </w:numPr>
        <w:tabs>
          <w:tab w:val="left" w:pos="284"/>
        </w:tabs>
        <w:suppressAutoHyphens/>
        <w:ind w:left="284" w:hanging="284"/>
        <w:contextualSpacing/>
        <w:jc w:val="both"/>
        <w:rPr>
          <w:rFonts w:ascii="Calibri Light" w:hAnsi="Calibri Light" w:cs="Calibri Light"/>
          <w:bCs/>
          <w:iCs/>
          <w:sz w:val="18"/>
          <w:szCs w:val="18"/>
        </w:rPr>
      </w:pPr>
      <w:r w:rsidRPr="007722D9">
        <w:rPr>
          <w:rFonts w:ascii="Calibri Light" w:hAnsi="Calibri Light" w:cs="Calibri Light"/>
          <w:bCs/>
          <w:iCs/>
          <w:sz w:val="18"/>
          <w:szCs w:val="18"/>
        </w:rPr>
        <w:t>Wszelkie spory związane z wykonaniem umowy będzie rozstrzygał sąd właściwy dla miejsca siedziby Zamawiającego.</w:t>
      </w:r>
    </w:p>
    <w:p w14:paraId="5547F610" w14:textId="77777777" w:rsidR="00986AA6" w:rsidRPr="007722D9" w:rsidRDefault="00986AA6" w:rsidP="00C80EED">
      <w:pPr>
        <w:numPr>
          <w:ilvl w:val="0"/>
          <w:numId w:val="46"/>
        </w:numPr>
        <w:tabs>
          <w:tab w:val="left" w:pos="284"/>
        </w:tabs>
        <w:suppressAutoHyphens/>
        <w:ind w:left="284" w:hanging="284"/>
        <w:contextualSpacing/>
        <w:jc w:val="both"/>
        <w:rPr>
          <w:rFonts w:ascii="Calibri Light" w:hAnsi="Calibri Light" w:cs="Calibri Light"/>
          <w:bCs/>
          <w:iCs/>
          <w:sz w:val="18"/>
          <w:szCs w:val="18"/>
        </w:rPr>
      </w:pPr>
      <w:r w:rsidRPr="007722D9">
        <w:rPr>
          <w:rFonts w:ascii="Calibri Light" w:hAnsi="Calibri Light" w:cs="Calibri Light"/>
          <w:bCs/>
          <w:iCs/>
          <w:sz w:val="18"/>
          <w:szCs w:val="18"/>
        </w:rPr>
        <w:t>W sprawach nieuregulowanych w niniejszej umowie stosuje się przepisy ustawy Prawo zamówień publicznych oraz Kodeksu Cywilnego.</w:t>
      </w:r>
    </w:p>
    <w:p w14:paraId="44B7A4C5" w14:textId="77777777" w:rsidR="00986AA6" w:rsidRPr="007722D9" w:rsidRDefault="00986AA6" w:rsidP="00C80EED">
      <w:pPr>
        <w:numPr>
          <w:ilvl w:val="0"/>
          <w:numId w:val="46"/>
        </w:numPr>
        <w:tabs>
          <w:tab w:val="left" w:pos="284"/>
        </w:tabs>
        <w:suppressAutoHyphens/>
        <w:ind w:left="284" w:hanging="284"/>
        <w:contextualSpacing/>
        <w:jc w:val="both"/>
        <w:rPr>
          <w:rFonts w:ascii="Calibri Light" w:hAnsi="Calibri Light" w:cs="Calibri Light"/>
          <w:bCs/>
          <w:iCs/>
          <w:sz w:val="18"/>
          <w:szCs w:val="18"/>
        </w:rPr>
      </w:pPr>
      <w:r w:rsidRPr="007722D9">
        <w:rPr>
          <w:rFonts w:ascii="Calibri Light" w:hAnsi="Calibri Light" w:cs="Calibri Light"/>
          <w:bCs/>
          <w:iCs/>
          <w:sz w:val="18"/>
          <w:szCs w:val="18"/>
        </w:rPr>
        <w:t>Umowa została sporządzona 3 jednobrzmiących egzemplarzach, z czego 2 egzemplarze dla Zamawiającego, a 1 egzemplarz dla Wykonawcy.</w:t>
      </w:r>
    </w:p>
    <w:p w14:paraId="5438F50E" w14:textId="77777777" w:rsidR="00986AA6" w:rsidRPr="007722D9" w:rsidRDefault="00986AA6" w:rsidP="00C80EED">
      <w:pPr>
        <w:numPr>
          <w:ilvl w:val="0"/>
          <w:numId w:val="46"/>
        </w:numPr>
        <w:tabs>
          <w:tab w:val="left" w:pos="284"/>
        </w:tabs>
        <w:suppressAutoHyphens/>
        <w:ind w:left="284" w:hanging="284"/>
        <w:contextualSpacing/>
        <w:jc w:val="both"/>
        <w:rPr>
          <w:rFonts w:ascii="Calibri Light" w:hAnsi="Calibri Light" w:cs="Calibri Light"/>
          <w:bCs/>
          <w:iCs/>
          <w:sz w:val="18"/>
          <w:szCs w:val="18"/>
        </w:rPr>
      </w:pPr>
      <w:r w:rsidRPr="007722D9">
        <w:rPr>
          <w:rFonts w:ascii="Calibri Light" w:hAnsi="Calibri Light" w:cs="Calibri Light"/>
          <w:bCs/>
          <w:iCs/>
          <w:sz w:val="18"/>
          <w:szCs w:val="18"/>
        </w:rPr>
        <w:t>ZAŁĄCZNIKI:</w:t>
      </w:r>
    </w:p>
    <w:p w14:paraId="281DEB9C" w14:textId="77777777" w:rsidR="00986AA6" w:rsidRPr="007722D9" w:rsidRDefault="00986AA6" w:rsidP="00C80EED">
      <w:pPr>
        <w:numPr>
          <w:ilvl w:val="0"/>
          <w:numId w:val="57"/>
        </w:numPr>
        <w:tabs>
          <w:tab w:val="left" w:pos="567"/>
        </w:tabs>
        <w:suppressAutoHyphens/>
        <w:ind w:left="567" w:hanging="283"/>
        <w:contextualSpacing/>
        <w:rPr>
          <w:rFonts w:ascii="Calibri Light" w:hAnsi="Calibri Light" w:cs="Calibri Light"/>
          <w:bCs/>
          <w:iCs/>
          <w:sz w:val="18"/>
          <w:szCs w:val="18"/>
        </w:rPr>
      </w:pPr>
      <w:r w:rsidRPr="007722D9">
        <w:rPr>
          <w:rFonts w:ascii="Calibri Light" w:hAnsi="Calibri Light" w:cs="Calibri Light"/>
          <w:bCs/>
          <w:iCs/>
          <w:sz w:val="18"/>
          <w:szCs w:val="18"/>
        </w:rPr>
        <w:t>Arkusz kalkulacyjny.</w:t>
      </w:r>
    </w:p>
    <w:p w14:paraId="1EE48B21" w14:textId="77777777" w:rsidR="00986AA6" w:rsidRPr="007722D9" w:rsidRDefault="00986AA6" w:rsidP="00986AA6">
      <w:pPr>
        <w:tabs>
          <w:tab w:val="left" w:pos="851"/>
        </w:tabs>
        <w:contextualSpacing/>
        <w:rPr>
          <w:rFonts w:ascii="Calibri Light" w:hAnsi="Calibri Light" w:cs="Calibri Light"/>
          <w:bCs/>
          <w:iCs/>
          <w:sz w:val="18"/>
          <w:szCs w:val="18"/>
        </w:rPr>
      </w:pPr>
    </w:p>
    <w:p w14:paraId="40BA2118" w14:textId="77777777" w:rsidR="00986AA6" w:rsidRPr="007722D9" w:rsidRDefault="00986AA6" w:rsidP="00986AA6">
      <w:pPr>
        <w:tabs>
          <w:tab w:val="left" w:pos="5670"/>
        </w:tabs>
        <w:spacing w:line="276" w:lineRule="auto"/>
        <w:jc w:val="center"/>
        <w:rPr>
          <w:rFonts w:ascii="Calibri Light" w:hAnsi="Calibri Light" w:cs="Calibri Light"/>
          <w:b/>
          <w:bCs/>
          <w:iCs/>
          <w:sz w:val="18"/>
          <w:szCs w:val="18"/>
        </w:rPr>
      </w:pPr>
      <w:r w:rsidRPr="007722D9">
        <w:rPr>
          <w:rFonts w:ascii="Calibri Light" w:hAnsi="Calibri Light" w:cs="Calibri Light"/>
          <w:b/>
          <w:bCs/>
          <w:iCs/>
          <w:sz w:val="18"/>
          <w:szCs w:val="18"/>
        </w:rPr>
        <w:t>ZAMAWIAJĄCY</w:t>
      </w:r>
      <w:r w:rsidRPr="007722D9">
        <w:rPr>
          <w:rFonts w:ascii="Calibri Light" w:hAnsi="Calibri Light" w:cs="Calibri Light"/>
          <w:b/>
          <w:bCs/>
          <w:iCs/>
          <w:sz w:val="18"/>
          <w:szCs w:val="18"/>
        </w:rPr>
        <w:tab/>
        <w:t>WYKONAWCA</w:t>
      </w:r>
    </w:p>
    <w:p w14:paraId="566035EA" w14:textId="77777777" w:rsidR="00AF5678" w:rsidRPr="007722D9" w:rsidRDefault="00AF5678" w:rsidP="00F35F78">
      <w:pPr>
        <w:tabs>
          <w:tab w:val="left" w:pos="4253"/>
        </w:tabs>
        <w:jc w:val="right"/>
        <w:rPr>
          <w:rFonts w:ascii="Calibri Light" w:hAnsi="Calibri Light" w:cs="Calibri Light"/>
          <w:sz w:val="18"/>
          <w:szCs w:val="18"/>
        </w:rPr>
      </w:pPr>
      <w:r w:rsidRPr="007722D9">
        <w:rPr>
          <w:rFonts w:ascii="Calibri Light" w:hAnsi="Calibri Light" w:cs="Calibri Light"/>
          <w:sz w:val="18"/>
          <w:szCs w:val="18"/>
        </w:rPr>
        <w:br w:type="page"/>
      </w:r>
    </w:p>
    <w:p w14:paraId="183D9CDE" w14:textId="59D4DE47" w:rsidR="00F35F78" w:rsidRPr="007722D9" w:rsidRDefault="00F35F78" w:rsidP="00F35F78">
      <w:pPr>
        <w:tabs>
          <w:tab w:val="left" w:pos="4253"/>
        </w:tabs>
        <w:jc w:val="right"/>
        <w:rPr>
          <w:rFonts w:ascii="Calibri Light" w:hAnsi="Calibri Light" w:cs="Calibri Light"/>
          <w:sz w:val="18"/>
          <w:szCs w:val="18"/>
        </w:rPr>
      </w:pPr>
      <w:r w:rsidRPr="007722D9">
        <w:rPr>
          <w:rFonts w:ascii="Calibri Light" w:hAnsi="Calibri Light" w:cs="Calibri Light"/>
          <w:sz w:val="18"/>
          <w:szCs w:val="18"/>
        </w:rPr>
        <w:lastRenderedPageBreak/>
        <w:t xml:space="preserve">Załącznik nr A </w:t>
      </w:r>
    </w:p>
    <w:p w14:paraId="0EB7AD7E" w14:textId="77777777" w:rsidR="00F35F78" w:rsidRPr="007722D9" w:rsidRDefault="00F35F78" w:rsidP="00F35F78">
      <w:pPr>
        <w:tabs>
          <w:tab w:val="left" w:pos="4253"/>
        </w:tabs>
        <w:jc w:val="right"/>
        <w:rPr>
          <w:rFonts w:ascii="Calibri Light" w:hAnsi="Calibri Light" w:cs="Calibri Light"/>
          <w:sz w:val="18"/>
          <w:szCs w:val="18"/>
        </w:rPr>
      </w:pPr>
      <w:r w:rsidRPr="007722D9">
        <w:rPr>
          <w:rFonts w:ascii="Calibri Light" w:hAnsi="Calibri Light" w:cs="Calibri Light"/>
          <w:sz w:val="18"/>
          <w:szCs w:val="18"/>
        </w:rPr>
        <w:t>do umowy nr ………..</w:t>
      </w:r>
    </w:p>
    <w:p w14:paraId="37878122" w14:textId="77777777" w:rsidR="00F35F78" w:rsidRPr="007722D9" w:rsidRDefault="00F35F78" w:rsidP="00F35F78">
      <w:pPr>
        <w:ind w:left="20"/>
        <w:rPr>
          <w:rFonts w:ascii="Calibri Light" w:hAnsi="Calibri Light" w:cs="Calibri Light"/>
          <w:b/>
          <w:sz w:val="18"/>
          <w:szCs w:val="18"/>
        </w:rPr>
      </w:pPr>
    </w:p>
    <w:p w14:paraId="6471BE54" w14:textId="77777777" w:rsidR="00F35F78" w:rsidRPr="007722D9" w:rsidRDefault="00F35F78" w:rsidP="00F35F78">
      <w:pPr>
        <w:ind w:left="426" w:hanging="426"/>
        <w:jc w:val="center"/>
        <w:rPr>
          <w:rFonts w:ascii="Calibri Light" w:hAnsi="Calibri Light" w:cs="Calibri Light"/>
          <w:b/>
          <w:sz w:val="18"/>
          <w:szCs w:val="18"/>
        </w:rPr>
      </w:pPr>
    </w:p>
    <w:p w14:paraId="7A9F9991" w14:textId="77777777" w:rsidR="00F35F78" w:rsidRPr="007722D9" w:rsidRDefault="00F35F78" w:rsidP="00F35F78">
      <w:pPr>
        <w:ind w:left="426" w:hanging="426"/>
        <w:jc w:val="center"/>
        <w:rPr>
          <w:rFonts w:ascii="Calibri Light" w:hAnsi="Calibri Light" w:cs="Calibri Light"/>
          <w:b/>
          <w:sz w:val="18"/>
          <w:szCs w:val="18"/>
        </w:rPr>
      </w:pPr>
      <w:r w:rsidRPr="007722D9">
        <w:rPr>
          <w:rFonts w:ascii="Calibri Light" w:hAnsi="Calibri Light" w:cs="Calibri Light"/>
          <w:b/>
          <w:sz w:val="18"/>
          <w:szCs w:val="18"/>
        </w:rPr>
        <w:t>KLAUZULA INFORMACYJNA</w:t>
      </w:r>
    </w:p>
    <w:p w14:paraId="57D355F2" w14:textId="77777777" w:rsidR="00F35F78" w:rsidRPr="007722D9" w:rsidRDefault="00F35F78" w:rsidP="00F35F78">
      <w:pPr>
        <w:widowControl w:val="0"/>
        <w:tabs>
          <w:tab w:val="left" w:pos="0"/>
        </w:tabs>
        <w:jc w:val="both"/>
        <w:rPr>
          <w:rFonts w:ascii="Calibri Light" w:hAnsi="Calibri Light" w:cs="Calibri Light"/>
          <w:sz w:val="18"/>
          <w:szCs w:val="18"/>
        </w:rPr>
      </w:pPr>
    </w:p>
    <w:p w14:paraId="619511EF" w14:textId="77777777" w:rsidR="00F35F78" w:rsidRPr="007722D9" w:rsidRDefault="00F35F78" w:rsidP="00F35F78">
      <w:pPr>
        <w:widowControl w:val="0"/>
        <w:tabs>
          <w:tab w:val="left" w:pos="0"/>
        </w:tabs>
        <w:jc w:val="both"/>
        <w:outlineLvl w:val="0"/>
        <w:rPr>
          <w:rFonts w:ascii="Calibri Light" w:eastAsia="Arial Unicode MS" w:hAnsi="Calibri Light" w:cs="Calibri Light"/>
          <w:bCs/>
          <w:sz w:val="18"/>
          <w:szCs w:val="18"/>
        </w:rPr>
      </w:pPr>
    </w:p>
    <w:p w14:paraId="2EDDE2AE" w14:textId="77777777" w:rsidR="00F35F78" w:rsidRPr="007722D9" w:rsidRDefault="00F35F78" w:rsidP="00F35F78">
      <w:pPr>
        <w:pStyle w:val="Teksttreci20"/>
        <w:spacing w:line="240" w:lineRule="auto"/>
        <w:ind w:firstLine="0"/>
        <w:rPr>
          <w:rFonts w:ascii="Calibri Light" w:hAnsi="Calibri Light" w:cs="Calibri Light"/>
          <w:sz w:val="18"/>
          <w:szCs w:val="18"/>
        </w:rPr>
      </w:pPr>
      <w:bookmarkStart w:id="10" w:name="_Hlk74910331"/>
      <w:r w:rsidRPr="007722D9">
        <w:rPr>
          <w:rFonts w:ascii="Calibri Light" w:hAnsi="Calibri Light" w:cs="Calibri Light"/>
          <w:sz w:val="18"/>
          <w:szCs w:val="18"/>
        </w:rPr>
        <w:t>Zgodnie z art. 13 i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bookmarkEnd w:id="10"/>
    </w:p>
    <w:p w14:paraId="114DF36C" w14:textId="79AF646D"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Administratorem </w:t>
      </w:r>
      <w:r w:rsidR="00CF4842" w:rsidRPr="007722D9">
        <w:rPr>
          <w:rFonts w:ascii="Calibri Light" w:hAnsi="Calibri Light" w:cs="Calibri Light"/>
          <w:sz w:val="18"/>
          <w:szCs w:val="18"/>
        </w:rPr>
        <w:t>Państwa</w:t>
      </w:r>
      <w:r w:rsidRPr="007722D9">
        <w:rPr>
          <w:rFonts w:ascii="Calibri Light" w:hAnsi="Calibri Light" w:cs="Calibri Light"/>
          <w:sz w:val="18"/>
          <w:szCs w:val="18"/>
        </w:rPr>
        <w:t xml:space="preserve"> danych jest </w:t>
      </w:r>
      <w:r w:rsidR="00CF4842" w:rsidRPr="007722D9">
        <w:rPr>
          <w:rFonts w:ascii="Calibri Light" w:hAnsi="Calibri Light" w:cs="Calibri Light"/>
          <w:sz w:val="18"/>
          <w:szCs w:val="18"/>
        </w:rPr>
        <w:t xml:space="preserve">Szkoła Podstawowa nr 97 im. Jana Brzechwy we Wrocławiu, ul. Prosta 16, 53-509 Wrocław </w:t>
      </w:r>
      <w:r w:rsidR="009F534C" w:rsidRPr="007722D9">
        <w:rPr>
          <w:rFonts w:ascii="Calibri Light" w:hAnsi="Calibri Light" w:cs="Calibri Light"/>
          <w:sz w:val="18"/>
          <w:szCs w:val="18"/>
        </w:rPr>
        <w:t>(dalej: My). Kontakt z nami możliwy jest pod mailem: sekretariat.</w:t>
      </w:r>
      <w:r w:rsidR="00CF4842" w:rsidRPr="007722D9">
        <w:rPr>
          <w:rFonts w:ascii="Calibri Light" w:hAnsi="Calibri Light" w:cs="Calibri Light"/>
          <w:sz w:val="18"/>
          <w:szCs w:val="18"/>
        </w:rPr>
        <w:t>sp097</w:t>
      </w:r>
      <w:r w:rsidR="009F534C" w:rsidRPr="007722D9">
        <w:rPr>
          <w:rFonts w:ascii="Calibri Light" w:hAnsi="Calibri Light" w:cs="Calibri Light"/>
          <w:sz w:val="18"/>
          <w:szCs w:val="18"/>
        </w:rPr>
        <w:t>@wroclawskaedukacja.pl</w:t>
      </w:r>
      <w:r w:rsidRPr="007722D9">
        <w:rPr>
          <w:rFonts w:ascii="Calibri Light" w:hAnsi="Calibri Light" w:cs="Calibri Light"/>
          <w:sz w:val="18"/>
          <w:szCs w:val="18"/>
        </w:rPr>
        <w:t xml:space="preserve">. </w:t>
      </w:r>
    </w:p>
    <w:p w14:paraId="76803146" w14:textId="4F5F186D" w:rsidR="00F35F78" w:rsidRPr="007722D9" w:rsidRDefault="00394DB2"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Inspektorem Ochrony Danych jest Marek Adamaszek, z którym można się skontaktować e-mailowo: madamaszek@zontekispolnicy.pl oraz telefonicznie: +48 608294903</w:t>
      </w:r>
      <w:r w:rsidR="00F35F78" w:rsidRPr="007722D9">
        <w:rPr>
          <w:rFonts w:ascii="Calibri Light" w:hAnsi="Calibri Light" w:cs="Calibri Light"/>
          <w:sz w:val="18"/>
          <w:szCs w:val="18"/>
        </w:rPr>
        <w:t xml:space="preserve">. </w:t>
      </w:r>
    </w:p>
    <w:p w14:paraId="2EEF4FBA" w14:textId="7802560B" w:rsidR="00F35F78" w:rsidRPr="007722D9" w:rsidRDefault="00C6139B"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Państwa</w:t>
      </w:r>
      <w:r w:rsidR="00F35F78" w:rsidRPr="007722D9">
        <w:rPr>
          <w:rFonts w:ascii="Calibri Light" w:hAnsi="Calibri Light" w:cs="Calibri Light"/>
          <w:sz w:val="18"/>
          <w:szCs w:val="18"/>
        </w:rPr>
        <w:t xml:space="preserve"> dane osobowe przetwarzamy w celu zawarcia i wykonania umowy, bieżącej współpracy oraz wzajemnych rozliczeń. </w:t>
      </w:r>
    </w:p>
    <w:p w14:paraId="2DD271CE" w14:textId="4904AE96"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Podstawa prawna przetwarzania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danych jest art. 6 ust. 1 lit b RODO – zgodnie z którym mamy prawo przetwarzać dane osobowe, jeśli jest to niezbędne do zawarcia lub realizacji umowy. </w:t>
      </w:r>
    </w:p>
    <w:p w14:paraId="7D64C080" w14:textId="77777777"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Podanie danych jest dobrowolne, lecz niezbędne do zawarcia umowy i ich brak uniemożliwi jej zawarcie. </w:t>
      </w:r>
    </w:p>
    <w:p w14:paraId="1D39F872" w14:textId="77777777"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Dane będziemy przetwarzać przez okres trwania umowy oraz później przez okres przedawnienia roszczeń z tego tytułu, jak również w celach związanych z rozliczalnością naszych działań, do czego jesteśmy zobowiązani przepisami prawa o ochronie danych osobowych, jednakże nie dłużej niż przez 6 lat. </w:t>
      </w:r>
    </w:p>
    <w:p w14:paraId="53FCF053" w14:textId="647C8DDA" w:rsidR="00F35F78" w:rsidRPr="007722D9" w:rsidRDefault="00C6139B"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Państwa</w:t>
      </w:r>
      <w:r w:rsidR="00F35F78" w:rsidRPr="007722D9">
        <w:rPr>
          <w:rFonts w:ascii="Calibri Light" w:hAnsi="Calibri Light" w:cs="Calibri Light"/>
          <w:sz w:val="18"/>
          <w:szCs w:val="18"/>
        </w:rPr>
        <w:t xml:space="preserve"> dane nie będą podlegały profilowaniu, ani zautomatyzowanemu podejmowaniu decyzji. </w:t>
      </w:r>
    </w:p>
    <w:p w14:paraId="299C81DC" w14:textId="3B109266"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Nie udostępniamy na własność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danych żadnym podmiotom komercyjnym.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dane mogą być ujawnione: </w:t>
      </w:r>
    </w:p>
    <w:p w14:paraId="742EA95D" w14:textId="77777777" w:rsidR="00F35F78" w:rsidRPr="007722D9" w:rsidRDefault="00F35F78" w:rsidP="00C80EED">
      <w:pPr>
        <w:numPr>
          <w:ilvl w:val="0"/>
          <w:numId w:val="36"/>
        </w:numPr>
        <w:tabs>
          <w:tab w:val="left" w:pos="284"/>
        </w:tabs>
        <w:ind w:left="567" w:hanging="283"/>
        <w:jc w:val="both"/>
        <w:rPr>
          <w:rFonts w:ascii="Calibri Light" w:hAnsi="Calibri Light" w:cs="Calibri Light"/>
          <w:sz w:val="18"/>
          <w:szCs w:val="18"/>
        </w:rPr>
      </w:pPr>
      <w:r w:rsidRPr="007722D9">
        <w:rPr>
          <w:rFonts w:ascii="Calibri Light" w:hAnsi="Calibri Light" w:cs="Calibri Light"/>
          <w:sz w:val="18"/>
          <w:szCs w:val="18"/>
        </w:rPr>
        <w:t xml:space="preserve">firmom utrzymującym i serwisującym nasze serwery informatyczne, </w:t>
      </w:r>
    </w:p>
    <w:p w14:paraId="3D2449D3" w14:textId="77777777" w:rsidR="00F35F78" w:rsidRPr="007722D9" w:rsidRDefault="00F35F78" w:rsidP="00C80EED">
      <w:pPr>
        <w:numPr>
          <w:ilvl w:val="0"/>
          <w:numId w:val="36"/>
        </w:numPr>
        <w:tabs>
          <w:tab w:val="left" w:pos="284"/>
        </w:tabs>
        <w:ind w:left="567" w:hanging="283"/>
        <w:jc w:val="both"/>
        <w:rPr>
          <w:rFonts w:ascii="Calibri Light" w:hAnsi="Calibri Light" w:cs="Calibri Light"/>
          <w:sz w:val="18"/>
          <w:szCs w:val="18"/>
        </w:rPr>
      </w:pPr>
      <w:r w:rsidRPr="007722D9">
        <w:rPr>
          <w:rFonts w:ascii="Calibri Light" w:hAnsi="Calibri Light" w:cs="Calibri Light"/>
          <w:sz w:val="18"/>
          <w:szCs w:val="18"/>
        </w:rPr>
        <w:t xml:space="preserve">kancelariom prawnym, które wspierają nas w obszarze bieżącej działalności, </w:t>
      </w:r>
    </w:p>
    <w:p w14:paraId="3430F301" w14:textId="77777777" w:rsidR="00F35F78" w:rsidRPr="007722D9" w:rsidRDefault="00F35F78" w:rsidP="00C80EED">
      <w:pPr>
        <w:numPr>
          <w:ilvl w:val="0"/>
          <w:numId w:val="36"/>
        </w:numPr>
        <w:tabs>
          <w:tab w:val="left" w:pos="284"/>
        </w:tabs>
        <w:ind w:left="567" w:hanging="283"/>
        <w:jc w:val="both"/>
        <w:rPr>
          <w:rFonts w:ascii="Calibri Light" w:hAnsi="Calibri Light" w:cs="Calibri Light"/>
          <w:sz w:val="18"/>
          <w:szCs w:val="18"/>
        </w:rPr>
      </w:pPr>
      <w:r w:rsidRPr="007722D9">
        <w:rPr>
          <w:rFonts w:ascii="Calibri Light" w:hAnsi="Calibri Light" w:cs="Calibri Light"/>
          <w:sz w:val="18"/>
          <w:szCs w:val="18"/>
        </w:rPr>
        <w:t xml:space="preserve">firmom obsługującym nas w obszarze IT, w tym serwisującym urządzenia wykorzystywane przez nas w bieżącej działalności, </w:t>
      </w:r>
    </w:p>
    <w:p w14:paraId="54E72E8D" w14:textId="77777777" w:rsidR="00F35F78" w:rsidRPr="007722D9" w:rsidRDefault="00F35F78" w:rsidP="00C80EED">
      <w:pPr>
        <w:numPr>
          <w:ilvl w:val="0"/>
          <w:numId w:val="36"/>
        </w:numPr>
        <w:tabs>
          <w:tab w:val="left" w:pos="284"/>
        </w:tabs>
        <w:ind w:left="567" w:hanging="283"/>
        <w:jc w:val="both"/>
        <w:rPr>
          <w:rFonts w:ascii="Calibri Light" w:hAnsi="Calibri Light" w:cs="Calibri Light"/>
          <w:sz w:val="18"/>
          <w:szCs w:val="18"/>
        </w:rPr>
      </w:pPr>
      <w:r w:rsidRPr="007722D9">
        <w:rPr>
          <w:rFonts w:ascii="Calibri Light" w:hAnsi="Calibri Light" w:cs="Calibri Light"/>
          <w:sz w:val="18"/>
          <w:szCs w:val="18"/>
        </w:rPr>
        <w:t xml:space="preserve">podmiotom utrzymującym oprogramowanie, z którego korzystamy w ramach bieżącej działalności, </w:t>
      </w:r>
    </w:p>
    <w:p w14:paraId="43F1B21C" w14:textId="77777777" w:rsidR="00F35F78" w:rsidRPr="007722D9" w:rsidRDefault="00F35F78" w:rsidP="00C80EED">
      <w:pPr>
        <w:numPr>
          <w:ilvl w:val="0"/>
          <w:numId w:val="36"/>
        </w:numPr>
        <w:tabs>
          <w:tab w:val="left" w:pos="284"/>
        </w:tabs>
        <w:ind w:left="567" w:hanging="283"/>
        <w:jc w:val="both"/>
        <w:rPr>
          <w:rFonts w:ascii="Calibri Light" w:hAnsi="Calibri Light" w:cs="Calibri Light"/>
          <w:sz w:val="18"/>
          <w:szCs w:val="18"/>
        </w:rPr>
      </w:pPr>
      <w:r w:rsidRPr="007722D9">
        <w:rPr>
          <w:rFonts w:ascii="Calibri Light" w:hAnsi="Calibri Light" w:cs="Calibri Light"/>
          <w:sz w:val="18"/>
          <w:szCs w:val="18"/>
        </w:rPr>
        <w:t xml:space="preserve">kurierom i poczcie polskiej – w związku z przesyłaną korespondencją. </w:t>
      </w:r>
    </w:p>
    <w:p w14:paraId="2A4AC2AD" w14:textId="38622ACD" w:rsidR="00F35F78" w:rsidRPr="007722D9" w:rsidRDefault="00F35F78" w:rsidP="00F35F78">
      <w:pPr>
        <w:tabs>
          <w:tab w:val="left" w:pos="1964"/>
        </w:tabs>
        <w:ind w:left="284"/>
        <w:jc w:val="both"/>
        <w:rPr>
          <w:rFonts w:ascii="Calibri Light" w:hAnsi="Calibri Light" w:cs="Calibri Light"/>
          <w:sz w:val="18"/>
          <w:szCs w:val="18"/>
        </w:rPr>
      </w:pPr>
      <w:r w:rsidRPr="007722D9">
        <w:rPr>
          <w:rFonts w:ascii="Calibri Light" w:hAnsi="Calibri Light" w:cs="Calibri Light"/>
          <w:sz w:val="18"/>
          <w:szCs w:val="18"/>
        </w:rPr>
        <w:t xml:space="preserve">Dodatkowo,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dane osobowe w ramach wykonywanych przez nas zadań w obszarze sprawowania władzy publicznej i</w:t>
      </w:r>
      <w:r w:rsidR="00E34DAD" w:rsidRPr="007722D9">
        <w:rPr>
          <w:rFonts w:ascii="Calibri Light" w:hAnsi="Calibri Light" w:cs="Calibri Light"/>
          <w:sz w:val="18"/>
          <w:szCs w:val="18"/>
        </w:rPr>
        <w:t> </w:t>
      </w:r>
      <w:r w:rsidRPr="007722D9">
        <w:rPr>
          <w:rFonts w:ascii="Calibri Light" w:hAnsi="Calibri Light" w:cs="Calibri Light"/>
          <w:sz w:val="18"/>
          <w:szCs w:val="18"/>
        </w:rPr>
        <w:t xml:space="preserve">realizacji interesu publicznego, są również udostępniane innym jednostkom organizacyjnym w ramach naszej jednostki samorządu terytorialnego. </w:t>
      </w:r>
    </w:p>
    <w:p w14:paraId="111B2CE9" w14:textId="6B370EC8" w:rsidR="00F35F78" w:rsidRPr="007722D9" w:rsidRDefault="00F35F78" w:rsidP="00F35F78">
      <w:pPr>
        <w:tabs>
          <w:tab w:val="left" w:pos="1964"/>
        </w:tabs>
        <w:ind w:left="284"/>
        <w:jc w:val="both"/>
        <w:rPr>
          <w:rFonts w:ascii="Calibri Light" w:hAnsi="Calibri Light" w:cs="Calibri Light"/>
          <w:sz w:val="18"/>
          <w:szCs w:val="18"/>
        </w:rPr>
      </w:pPr>
      <w:r w:rsidRPr="007722D9">
        <w:rPr>
          <w:rFonts w:ascii="Calibri Light" w:hAnsi="Calibri Light" w:cs="Calibri Light"/>
          <w:sz w:val="18"/>
          <w:szCs w:val="18"/>
        </w:rPr>
        <w:t xml:space="preserve">Jeśli </w:t>
      </w:r>
      <w:r w:rsidR="00C6139B" w:rsidRPr="007722D9">
        <w:rPr>
          <w:rFonts w:ascii="Calibri Light" w:hAnsi="Calibri Light" w:cs="Calibri Light"/>
          <w:sz w:val="18"/>
          <w:szCs w:val="18"/>
        </w:rPr>
        <w:t>są Państwo</w:t>
      </w:r>
      <w:r w:rsidRPr="007722D9">
        <w:rPr>
          <w:rFonts w:ascii="Calibri Light" w:hAnsi="Calibri Light" w:cs="Calibri Light"/>
          <w:sz w:val="18"/>
          <w:szCs w:val="18"/>
        </w:rPr>
        <w:t xml:space="preserve"> zainteresowan</w:t>
      </w:r>
      <w:r w:rsidR="00C6139B" w:rsidRPr="007722D9">
        <w:rPr>
          <w:rFonts w:ascii="Calibri Light" w:hAnsi="Calibri Light" w:cs="Calibri Light"/>
          <w:sz w:val="18"/>
          <w:szCs w:val="18"/>
        </w:rPr>
        <w:t>i,</w:t>
      </w:r>
      <w:r w:rsidRPr="007722D9">
        <w:rPr>
          <w:rFonts w:ascii="Calibri Light" w:hAnsi="Calibri Light" w:cs="Calibri Light"/>
          <w:sz w:val="18"/>
          <w:szCs w:val="18"/>
        </w:rPr>
        <w:t xml:space="preserve"> jakie są to podmioty</w:t>
      </w:r>
      <w:r w:rsidR="00C6139B" w:rsidRPr="007722D9">
        <w:rPr>
          <w:rFonts w:ascii="Calibri Light" w:hAnsi="Calibri Light" w:cs="Calibri Light"/>
          <w:sz w:val="18"/>
          <w:szCs w:val="18"/>
        </w:rPr>
        <w:t>, należy</w:t>
      </w:r>
      <w:r w:rsidRPr="007722D9">
        <w:rPr>
          <w:rFonts w:ascii="Calibri Light" w:hAnsi="Calibri Light" w:cs="Calibri Light"/>
          <w:sz w:val="18"/>
          <w:szCs w:val="18"/>
        </w:rPr>
        <w:t xml:space="preserve"> napis</w:t>
      </w:r>
      <w:r w:rsidR="00C6139B" w:rsidRPr="007722D9">
        <w:rPr>
          <w:rFonts w:ascii="Calibri Light" w:hAnsi="Calibri Light" w:cs="Calibri Light"/>
          <w:sz w:val="18"/>
          <w:szCs w:val="18"/>
        </w:rPr>
        <w:t>ać</w:t>
      </w:r>
      <w:r w:rsidRPr="007722D9">
        <w:rPr>
          <w:rFonts w:ascii="Calibri Light" w:hAnsi="Calibri Light" w:cs="Calibri Light"/>
          <w:sz w:val="18"/>
          <w:szCs w:val="18"/>
        </w:rPr>
        <w:t xml:space="preserve"> na adres naszej placówki: </w:t>
      </w:r>
      <w:r w:rsidR="00CF4842" w:rsidRPr="007722D9">
        <w:rPr>
          <w:rFonts w:ascii="Calibri Light" w:hAnsi="Calibri Light" w:cs="Calibri Light"/>
          <w:sz w:val="18"/>
          <w:szCs w:val="18"/>
        </w:rPr>
        <w:t>Szkoła Podstawowa nr 97 im. Jana Brzechwy we Wrocławiu, ul. Prosta 16, 53-509 Wrocław</w:t>
      </w:r>
      <w:r w:rsidR="00DC02E6" w:rsidRPr="007722D9">
        <w:rPr>
          <w:rFonts w:ascii="Calibri Light" w:hAnsi="Calibri Light" w:cs="Calibri Light"/>
          <w:sz w:val="18"/>
          <w:szCs w:val="18"/>
        </w:rPr>
        <w:t xml:space="preserve"> bądź skontaktuj się mailowo, za pośrednictwem naszej skrzynki: sekretariat.</w:t>
      </w:r>
      <w:r w:rsidR="00CF4842" w:rsidRPr="007722D9">
        <w:rPr>
          <w:rFonts w:ascii="Calibri Light" w:hAnsi="Calibri Light" w:cs="Calibri Light"/>
          <w:sz w:val="18"/>
          <w:szCs w:val="18"/>
        </w:rPr>
        <w:t>sp097</w:t>
      </w:r>
      <w:r w:rsidR="00DC02E6" w:rsidRPr="007722D9">
        <w:rPr>
          <w:rFonts w:ascii="Calibri Light" w:hAnsi="Calibri Light" w:cs="Calibri Light"/>
          <w:sz w:val="18"/>
          <w:szCs w:val="18"/>
        </w:rPr>
        <w:t>@wroclawskaedukacja.pl.</w:t>
      </w:r>
    </w:p>
    <w:p w14:paraId="5A9693C0" w14:textId="424532DD"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Przysługują </w:t>
      </w:r>
      <w:r w:rsidR="00C6139B" w:rsidRPr="007722D9">
        <w:rPr>
          <w:rFonts w:ascii="Calibri Light" w:hAnsi="Calibri Light" w:cs="Calibri Light"/>
          <w:sz w:val="18"/>
          <w:szCs w:val="18"/>
        </w:rPr>
        <w:t>Państwu</w:t>
      </w:r>
      <w:r w:rsidRPr="007722D9">
        <w:rPr>
          <w:rFonts w:ascii="Calibri Light" w:hAnsi="Calibri Light" w:cs="Calibri Light"/>
          <w:sz w:val="18"/>
          <w:szCs w:val="18"/>
        </w:rPr>
        <w:t xml:space="preserve"> następujące prawa: prawo do żądania dostępu do treści swoich danych osobowych, ich sprostowania, usunięcia lub ograniczenia przetwarzania, jak również prawo do przenoszenia danych do innego administratora. </w:t>
      </w:r>
    </w:p>
    <w:p w14:paraId="5DAF13ED" w14:textId="7571BACA"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 xml:space="preserve">Odrębnie chcemy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poinformować, że ma</w:t>
      </w:r>
      <w:r w:rsidR="00C6139B" w:rsidRPr="007722D9">
        <w:rPr>
          <w:rFonts w:ascii="Calibri Light" w:hAnsi="Calibri Light" w:cs="Calibri Light"/>
          <w:sz w:val="18"/>
          <w:szCs w:val="18"/>
        </w:rPr>
        <w:t>ją Państwo</w:t>
      </w:r>
      <w:r w:rsidRPr="007722D9">
        <w:rPr>
          <w:rFonts w:ascii="Calibri Light" w:hAnsi="Calibri Light" w:cs="Calibri Light"/>
          <w:sz w:val="18"/>
          <w:szCs w:val="18"/>
        </w:rPr>
        <w:t xml:space="preserve"> również prawo do sprzeciwu wobec przetwarzania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danych osobowych. </w:t>
      </w:r>
    </w:p>
    <w:p w14:paraId="209C4982" w14:textId="1CD581B3"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Uprawnienia, o których mowa powyżej mo</w:t>
      </w:r>
      <w:r w:rsidR="00C6139B" w:rsidRPr="007722D9">
        <w:rPr>
          <w:rFonts w:ascii="Calibri Light" w:hAnsi="Calibri Light" w:cs="Calibri Light"/>
          <w:sz w:val="18"/>
          <w:szCs w:val="18"/>
        </w:rPr>
        <w:t>gą Państwo</w:t>
      </w:r>
      <w:r w:rsidRPr="007722D9">
        <w:rPr>
          <w:rFonts w:ascii="Calibri Light" w:hAnsi="Calibri Light" w:cs="Calibri Light"/>
          <w:sz w:val="18"/>
          <w:szCs w:val="18"/>
        </w:rPr>
        <w:t xml:space="preserve"> wykonać poprzez kontakt pod adresem e-mail: </w:t>
      </w:r>
      <w:r w:rsidR="00DC02E6" w:rsidRPr="007722D9">
        <w:rPr>
          <w:rFonts w:ascii="Calibri Light" w:hAnsi="Calibri Light" w:cs="Calibri Light"/>
          <w:sz w:val="18"/>
          <w:szCs w:val="18"/>
        </w:rPr>
        <w:t>sekretariat.</w:t>
      </w:r>
      <w:r w:rsidR="00CF4842" w:rsidRPr="007722D9">
        <w:rPr>
          <w:rFonts w:ascii="Calibri Light" w:hAnsi="Calibri Light" w:cs="Calibri Light"/>
          <w:sz w:val="18"/>
          <w:szCs w:val="18"/>
        </w:rPr>
        <w:t>sp097</w:t>
      </w:r>
      <w:r w:rsidR="00DC02E6" w:rsidRPr="007722D9">
        <w:rPr>
          <w:rFonts w:ascii="Calibri Light" w:hAnsi="Calibri Light" w:cs="Calibri Light"/>
          <w:sz w:val="18"/>
          <w:szCs w:val="18"/>
        </w:rPr>
        <w:t xml:space="preserve">@wroclawskaedukacja.pl lub listownie na adres: </w:t>
      </w:r>
      <w:r w:rsidR="00CF4842" w:rsidRPr="007722D9">
        <w:rPr>
          <w:rFonts w:ascii="Calibri Light" w:hAnsi="Calibri Light" w:cs="Calibri Light"/>
          <w:sz w:val="18"/>
          <w:szCs w:val="18"/>
        </w:rPr>
        <w:t>Szkoła Podstawowa nr 97 im. Jana Brzechwy we Wrocławiu, ul. Prosta 16, 53-509 Wrocław</w:t>
      </w:r>
      <w:r w:rsidRPr="007722D9">
        <w:rPr>
          <w:rFonts w:ascii="Calibri Light" w:hAnsi="Calibri Light" w:cs="Calibri Light"/>
          <w:sz w:val="18"/>
          <w:szCs w:val="18"/>
        </w:rPr>
        <w:t xml:space="preserve">. </w:t>
      </w:r>
    </w:p>
    <w:p w14:paraId="26BCD4F9" w14:textId="2F46CFA4" w:rsidR="00F35F78" w:rsidRPr="007722D9" w:rsidRDefault="00F35F78" w:rsidP="00C80EED">
      <w:pPr>
        <w:numPr>
          <w:ilvl w:val="0"/>
          <w:numId w:val="35"/>
        </w:numPr>
        <w:tabs>
          <w:tab w:val="left" w:pos="284"/>
        </w:tabs>
        <w:ind w:left="284" w:hanging="284"/>
        <w:jc w:val="both"/>
        <w:rPr>
          <w:rFonts w:ascii="Calibri Light" w:hAnsi="Calibri Light" w:cs="Calibri Light"/>
          <w:sz w:val="18"/>
          <w:szCs w:val="18"/>
        </w:rPr>
      </w:pPr>
      <w:r w:rsidRPr="007722D9">
        <w:rPr>
          <w:rFonts w:ascii="Calibri Light" w:hAnsi="Calibri Light" w:cs="Calibri Light"/>
          <w:sz w:val="18"/>
          <w:szCs w:val="18"/>
        </w:rPr>
        <w:t>Jeżeli uzna</w:t>
      </w:r>
      <w:r w:rsidR="00C6139B" w:rsidRPr="007722D9">
        <w:rPr>
          <w:rFonts w:ascii="Calibri Light" w:hAnsi="Calibri Light" w:cs="Calibri Light"/>
          <w:sz w:val="18"/>
          <w:szCs w:val="18"/>
        </w:rPr>
        <w:t>ją Państwo</w:t>
      </w:r>
      <w:r w:rsidRPr="007722D9">
        <w:rPr>
          <w:rFonts w:ascii="Calibri Light" w:hAnsi="Calibri Light" w:cs="Calibri Light"/>
          <w:sz w:val="18"/>
          <w:szCs w:val="18"/>
        </w:rPr>
        <w:t xml:space="preserve">, że w jakikolwiek sposób naruszyliśmy reguły przetwarzania </w:t>
      </w:r>
      <w:r w:rsidR="00C6139B" w:rsidRPr="007722D9">
        <w:rPr>
          <w:rFonts w:ascii="Calibri Light" w:hAnsi="Calibri Light" w:cs="Calibri Light"/>
          <w:sz w:val="18"/>
          <w:szCs w:val="18"/>
        </w:rPr>
        <w:t>Państwa</w:t>
      </w:r>
      <w:r w:rsidRPr="007722D9">
        <w:rPr>
          <w:rFonts w:ascii="Calibri Light" w:hAnsi="Calibri Light" w:cs="Calibri Light"/>
          <w:sz w:val="18"/>
          <w:szCs w:val="18"/>
        </w:rPr>
        <w:t xml:space="preserve"> danych osobowych to ma</w:t>
      </w:r>
      <w:r w:rsidR="00C6139B" w:rsidRPr="007722D9">
        <w:rPr>
          <w:rFonts w:ascii="Calibri Light" w:hAnsi="Calibri Light" w:cs="Calibri Light"/>
          <w:sz w:val="18"/>
          <w:szCs w:val="18"/>
        </w:rPr>
        <w:t>ją Państwo</w:t>
      </w:r>
      <w:r w:rsidRPr="007722D9">
        <w:rPr>
          <w:rFonts w:ascii="Calibri Light" w:hAnsi="Calibri Light" w:cs="Calibri Light"/>
          <w:sz w:val="18"/>
          <w:szCs w:val="18"/>
        </w:rPr>
        <w:t xml:space="preserve"> prawo do</w:t>
      </w:r>
      <w:r w:rsidR="001B1511" w:rsidRPr="007722D9">
        <w:rPr>
          <w:rFonts w:ascii="Calibri Light" w:hAnsi="Calibri Light" w:cs="Calibri Light"/>
          <w:sz w:val="18"/>
          <w:szCs w:val="18"/>
        </w:rPr>
        <w:t> </w:t>
      </w:r>
      <w:r w:rsidRPr="007722D9">
        <w:rPr>
          <w:rFonts w:ascii="Calibri Light" w:hAnsi="Calibri Light" w:cs="Calibri Light"/>
          <w:sz w:val="18"/>
          <w:szCs w:val="18"/>
        </w:rPr>
        <w:t>złożenia skargi bezpośrednio do</w:t>
      </w:r>
      <w:r w:rsidR="00185699" w:rsidRPr="007722D9">
        <w:rPr>
          <w:rFonts w:ascii="Calibri Light" w:hAnsi="Calibri Light" w:cs="Calibri Light"/>
          <w:sz w:val="18"/>
          <w:szCs w:val="18"/>
        </w:rPr>
        <w:t xml:space="preserve"> Prezesa Urzędu Ochrony Danych (na adres Urzędu Ochrony Danych Osobowych,  ul.</w:t>
      </w:r>
      <w:r w:rsidR="001B1511" w:rsidRPr="007722D9">
        <w:rPr>
          <w:rFonts w:ascii="Calibri Light" w:hAnsi="Calibri Light" w:cs="Calibri Light"/>
          <w:sz w:val="18"/>
          <w:szCs w:val="18"/>
        </w:rPr>
        <w:t> </w:t>
      </w:r>
      <w:r w:rsidR="00185699" w:rsidRPr="007722D9">
        <w:rPr>
          <w:rFonts w:ascii="Calibri Light" w:hAnsi="Calibri Light" w:cs="Calibri Light"/>
          <w:sz w:val="18"/>
          <w:szCs w:val="18"/>
        </w:rPr>
        <w:t xml:space="preserve"> Stawki  2,  00-193  Warszawa</w:t>
      </w:r>
      <w:r w:rsidR="009656D7" w:rsidRPr="007722D9">
        <w:rPr>
          <w:rFonts w:ascii="Calibri Light" w:hAnsi="Calibri Light" w:cs="Calibri Light"/>
          <w:sz w:val="18"/>
          <w:szCs w:val="18"/>
        </w:rPr>
        <w:t>, tel. 22 531-03-00, e-mail: iod@uodo.gov.pl,  www.uodo.gov.pl</w:t>
      </w:r>
      <w:r w:rsidR="00185699" w:rsidRPr="007722D9">
        <w:rPr>
          <w:rFonts w:ascii="Calibri Light" w:hAnsi="Calibri Light" w:cs="Calibri Light"/>
          <w:sz w:val="18"/>
          <w:szCs w:val="18"/>
        </w:rPr>
        <w:t>).</w:t>
      </w:r>
    </w:p>
    <w:p w14:paraId="354318A5" w14:textId="77777777" w:rsidR="00F35F78" w:rsidRPr="007722D9" w:rsidRDefault="00F35F78" w:rsidP="00F35F78">
      <w:pPr>
        <w:tabs>
          <w:tab w:val="left" w:pos="1964"/>
        </w:tabs>
        <w:spacing w:line="276" w:lineRule="auto"/>
        <w:ind w:left="709"/>
        <w:rPr>
          <w:rFonts w:ascii="Calibri Light" w:hAnsi="Calibri Light" w:cs="Calibri Light"/>
          <w:b/>
          <w:sz w:val="18"/>
          <w:szCs w:val="18"/>
        </w:rPr>
      </w:pPr>
    </w:p>
    <w:p w14:paraId="3BC1D936" w14:textId="77777777" w:rsidR="004A48AB" w:rsidRPr="007722D9" w:rsidRDefault="004A48AB" w:rsidP="00F824FE">
      <w:pPr>
        <w:tabs>
          <w:tab w:val="center" w:pos="4536"/>
          <w:tab w:val="right" w:pos="9072"/>
        </w:tabs>
        <w:jc w:val="right"/>
        <w:rPr>
          <w:rFonts w:ascii="Calibri Light" w:hAnsi="Calibri Light" w:cs="Calibri Light"/>
          <w:b/>
          <w:sz w:val="18"/>
          <w:szCs w:val="18"/>
          <w:lang w:val="x-none" w:eastAsia="x-none"/>
        </w:rPr>
      </w:pPr>
      <w:bookmarkStart w:id="11" w:name="_Hlk120635719"/>
      <w:r w:rsidRPr="007722D9">
        <w:rPr>
          <w:rFonts w:ascii="Calibri Light" w:hAnsi="Calibri Light" w:cs="Calibri Light"/>
          <w:b/>
          <w:sz w:val="18"/>
          <w:szCs w:val="18"/>
          <w:lang w:val="x-none" w:eastAsia="x-none"/>
        </w:rPr>
        <w:br w:type="page"/>
      </w:r>
    </w:p>
    <w:p w14:paraId="2AEF4131" w14:textId="24390D59" w:rsidR="00F824FE" w:rsidRPr="007722D9" w:rsidRDefault="00F824FE" w:rsidP="00F824FE">
      <w:pPr>
        <w:tabs>
          <w:tab w:val="center" w:pos="4536"/>
          <w:tab w:val="right" w:pos="9072"/>
        </w:tabs>
        <w:jc w:val="right"/>
        <w:rPr>
          <w:rFonts w:ascii="Calibri Light" w:hAnsi="Calibri Light" w:cs="Calibri Light"/>
          <w:bCs/>
          <w:sz w:val="18"/>
          <w:szCs w:val="18"/>
          <w:lang w:eastAsia="x-none"/>
        </w:rPr>
      </w:pPr>
      <w:r w:rsidRPr="007722D9">
        <w:rPr>
          <w:rFonts w:ascii="Calibri Light" w:hAnsi="Calibri Light" w:cs="Calibri Light"/>
          <w:bCs/>
          <w:sz w:val="18"/>
          <w:szCs w:val="18"/>
          <w:lang w:val="x-none" w:eastAsia="x-none"/>
        </w:rPr>
        <w:lastRenderedPageBreak/>
        <w:t xml:space="preserve">Załącznik </w:t>
      </w:r>
      <w:r w:rsidRPr="007722D9">
        <w:rPr>
          <w:rFonts w:ascii="Calibri Light" w:hAnsi="Calibri Light" w:cs="Calibri Light"/>
          <w:bCs/>
          <w:sz w:val="18"/>
          <w:szCs w:val="18"/>
          <w:lang w:eastAsia="x-none"/>
        </w:rPr>
        <w:t>B</w:t>
      </w:r>
    </w:p>
    <w:p w14:paraId="37A4D1A3" w14:textId="4D126A90" w:rsidR="00F824FE" w:rsidRPr="007722D9" w:rsidRDefault="00F824FE" w:rsidP="00F824FE">
      <w:pPr>
        <w:tabs>
          <w:tab w:val="center" w:pos="4536"/>
          <w:tab w:val="right" w:pos="9072"/>
        </w:tabs>
        <w:jc w:val="right"/>
        <w:rPr>
          <w:rFonts w:ascii="Calibri Light" w:hAnsi="Calibri Light" w:cs="Calibri Light"/>
          <w:bCs/>
          <w:sz w:val="18"/>
          <w:szCs w:val="18"/>
          <w:lang w:eastAsia="x-none"/>
        </w:rPr>
      </w:pPr>
      <w:r w:rsidRPr="007722D9">
        <w:rPr>
          <w:rFonts w:ascii="Calibri Light" w:hAnsi="Calibri Light" w:cs="Calibri Light"/>
          <w:bCs/>
          <w:sz w:val="18"/>
          <w:szCs w:val="18"/>
          <w:lang w:val="x-none" w:eastAsia="x-none"/>
        </w:rPr>
        <w:t xml:space="preserve">do umowy </w:t>
      </w:r>
      <w:r w:rsidRPr="007722D9">
        <w:rPr>
          <w:rFonts w:ascii="Calibri Light" w:hAnsi="Calibri Light" w:cs="Calibri Light"/>
          <w:bCs/>
          <w:sz w:val="18"/>
          <w:szCs w:val="18"/>
          <w:lang w:eastAsia="x-none"/>
        </w:rPr>
        <w:t>………..</w:t>
      </w:r>
    </w:p>
    <w:p w14:paraId="490B3614" w14:textId="77777777" w:rsidR="00F824FE" w:rsidRPr="007722D9" w:rsidRDefault="00F824FE" w:rsidP="00F824FE">
      <w:pPr>
        <w:tabs>
          <w:tab w:val="center" w:pos="4536"/>
          <w:tab w:val="right" w:pos="9072"/>
        </w:tabs>
        <w:jc w:val="right"/>
        <w:rPr>
          <w:rFonts w:ascii="Calibri Light" w:hAnsi="Calibri Light" w:cs="Calibri Light"/>
          <w:b/>
          <w:bCs/>
          <w:sz w:val="18"/>
          <w:szCs w:val="18"/>
          <w:lang w:val="x-none" w:eastAsia="x-none"/>
        </w:rPr>
      </w:pPr>
    </w:p>
    <w:p w14:paraId="4E266B44" w14:textId="77777777" w:rsidR="00F824FE" w:rsidRPr="007722D9" w:rsidRDefault="00F824FE" w:rsidP="00F824FE">
      <w:pPr>
        <w:widowControl w:val="0"/>
        <w:tabs>
          <w:tab w:val="left" w:pos="0"/>
        </w:tabs>
        <w:jc w:val="both"/>
        <w:rPr>
          <w:rFonts w:ascii="Calibri Light" w:hAnsi="Calibri Light" w:cs="Calibri Light"/>
          <w:sz w:val="18"/>
          <w:szCs w:val="18"/>
        </w:rPr>
      </w:pPr>
    </w:p>
    <w:p w14:paraId="32EDECEA" w14:textId="77777777" w:rsidR="00F824FE" w:rsidRPr="007722D9" w:rsidRDefault="00F824FE" w:rsidP="00F824FE">
      <w:pPr>
        <w:widowControl w:val="0"/>
        <w:tabs>
          <w:tab w:val="left" w:pos="0"/>
        </w:tabs>
        <w:jc w:val="both"/>
        <w:rPr>
          <w:rFonts w:ascii="Calibri Light" w:hAnsi="Calibri Light" w:cs="Calibri Light"/>
          <w:sz w:val="18"/>
          <w:szCs w:val="18"/>
        </w:rPr>
      </w:pPr>
    </w:p>
    <w:p w14:paraId="49427C97" w14:textId="3544C5CA" w:rsidR="00F824FE" w:rsidRPr="007722D9" w:rsidRDefault="00F824FE" w:rsidP="004A48AB">
      <w:pPr>
        <w:widowControl w:val="0"/>
        <w:tabs>
          <w:tab w:val="left" w:pos="0"/>
        </w:tabs>
        <w:jc w:val="both"/>
        <w:rPr>
          <w:rFonts w:ascii="Calibri Light" w:hAnsi="Calibri Light" w:cs="Calibri Light"/>
          <w:b/>
          <w:sz w:val="18"/>
          <w:szCs w:val="18"/>
        </w:rPr>
      </w:pPr>
      <w:r w:rsidRPr="007722D9">
        <w:rPr>
          <w:rFonts w:ascii="Calibri Light" w:hAnsi="Calibri Light" w:cs="Calibri Light"/>
          <w:sz w:val="18"/>
          <w:szCs w:val="18"/>
        </w:rPr>
        <w:t>Nazwa zadania:</w:t>
      </w:r>
      <w:r w:rsidRPr="007722D9">
        <w:rPr>
          <w:rFonts w:ascii="Calibri Light" w:hAnsi="Calibri Light" w:cs="Calibri Light"/>
          <w:b/>
          <w:sz w:val="18"/>
          <w:szCs w:val="18"/>
        </w:rPr>
        <w:t xml:space="preserve"> </w:t>
      </w:r>
      <w:r w:rsidR="004A48AB" w:rsidRPr="007722D9">
        <w:rPr>
          <w:rFonts w:ascii="Calibri Light" w:hAnsi="Calibri Light" w:cs="Calibri Light"/>
          <w:b/>
          <w:sz w:val="18"/>
          <w:szCs w:val="18"/>
        </w:rPr>
        <w:t>Sukcesywna dostawa produktów spożywczych dla potrzeb Szkoły Podstawowej nr 97 im. Jana Brzechwy we</w:t>
      </w:r>
      <w:r w:rsidR="00674576">
        <w:rPr>
          <w:rFonts w:ascii="Calibri Light" w:hAnsi="Calibri Light" w:cs="Calibri Light"/>
          <w:b/>
          <w:sz w:val="18"/>
          <w:szCs w:val="18"/>
        </w:rPr>
        <w:t> </w:t>
      </w:r>
      <w:r w:rsidR="004A48AB" w:rsidRPr="007722D9">
        <w:rPr>
          <w:rFonts w:ascii="Calibri Light" w:hAnsi="Calibri Light" w:cs="Calibri Light"/>
          <w:b/>
          <w:sz w:val="18"/>
          <w:szCs w:val="18"/>
        </w:rPr>
        <w:t>Wrocławiu w 202</w:t>
      </w:r>
      <w:r w:rsidR="00AF2AE4">
        <w:rPr>
          <w:rFonts w:ascii="Calibri Light" w:hAnsi="Calibri Light" w:cs="Calibri Light"/>
          <w:b/>
          <w:sz w:val="18"/>
          <w:szCs w:val="18"/>
        </w:rPr>
        <w:t>6</w:t>
      </w:r>
      <w:r w:rsidR="004A48AB" w:rsidRPr="007722D9">
        <w:rPr>
          <w:rFonts w:ascii="Calibri Light" w:hAnsi="Calibri Light" w:cs="Calibri Light"/>
          <w:b/>
          <w:sz w:val="18"/>
          <w:szCs w:val="18"/>
        </w:rPr>
        <w:t xml:space="preserve"> roku z podziałem na zadania.</w:t>
      </w:r>
      <w:bookmarkEnd w:id="11"/>
    </w:p>
    <w:p w14:paraId="16B28187" w14:textId="77777777" w:rsidR="00F824FE" w:rsidRPr="007722D9" w:rsidRDefault="00F824FE" w:rsidP="00F824FE">
      <w:pPr>
        <w:rPr>
          <w:rFonts w:ascii="Calibri Light" w:hAnsi="Calibri Light" w:cs="Calibri Light"/>
          <w:bCs/>
          <w:sz w:val="18"/>
          <w:szCs w:val="18"/>
        </w:rPr>
      </w:pPr>
    </w:p>
    <w:p w14:paraId="4961F2B0" w14:textId="77777777" w:rsidR="00674576" w:rsidRPr="009D749B" w:rsidRDefault="00674576" w:rsidP="00674576">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 xml:space="preserve">Sposób wystawiania w </w:t>
      </w:r>
      <w:proofErr w:type="spellStart"/>
      <w:r w:rsidRPr="009D749B">
        <w:rPr>
          <w:rFonts w:ascii="Calibri Light" w:hAnsi="Calibri Light" w:cs="Calibri Light"/>
          <w:b/>
          <w:bCs/>
          <w:kern w:val="1"/>
          <w:sz w:val="18"/>
          <w:szCs w:val="18"/>
          <w:lang w:eastAsia="ar-SA"/>
        </w:rPr>
        <w:t>KSeF</w:t>
      </w:r>
      <w:proofErr w:type="spellEnd"/>
      <w:r w:rsidRPr="009D749B">
        <w:rPr>
          <w:rFonts w:ascii="Calibri Light" w:hAnsi="Calibri Light" w:cs="Calibri Light"/>
          <w:b/>
          <w:bCs/>
          <w:kern w:val="1"/>
          <w:sz w:val="18"/>
          <w:szCs w:val="18"/>
          <w:lang w:eastAsia="ar-SA"/>
        </w:rPr>
        <w:t xml:space="preserve"> faktur zakupowych dla jednostek organizacyjnych Gminy Wrocław</w:t>
      </w:r>
    </w:p>
    <w:p w14:paraId="4DA82AD2" w14:textId="77777777" w:rsidR="00674576" w:rsidRPr="009D749B" w:rsidRDefault="00674576" w:rsidP="00674576">
      <w:pPr>
        <w:tabs>
          <w:tab w:val="left" w:pos="4253"/>
        </w:tabs>
        <w:rPr>
          <w:rFonts w:ascii="Calibri Light" w:hAnsi="Calibri Light" w:cs="Calibri Light"/>
          <w:b/>
          <w:bCs/>
          <w:kern w:val="1"/>
          <w:sz w:val="18"/>
          <w:szCs w:val="18"/>
          <w:lang w:eastAsia="ar-SA"/>
        </w:rPr>
      </w:pPr>
    </w:p>
    <w:p w14:paraId="477F8ECF" w14:textId="77777777" w:rsidR="00674576" w:rsidRPr="009D749B" w:rsidRDefault="00674576" w:rsidP="00674576">
      <w:pPr>
        <w:tabs>
          <w:tab w:val="left" w:pos="4253"/>
        </w:tabs>
        <w:rPr>
          <w:rFonts w:ascii="Calibri Light" w:hAnsi="Calibri Light" w:cs="Calibri Light"/>
          <w:b/>
          <w:bCs/>
          <w:kern w:val="1"/>
          <w:sz w:val="18"/>
          <w:szCs w:val="18"/>
          <w:lang w:eastAsia="ar-SA"/>
        </w:rPr>
      </w:pPr>
      <w:bookmarkStart w:id="12" w:name="_Hlk209433895"/>
      <w:r w:rsidRPr="009D749B">
        <w:rPr>
          <w:rFonts w:ascii="Calibri Light" w:hAnsi="Calibri Light" w:cs="Calibri Light"/>
          <w:b/>
          <w:bCs/>
          <w:kern w:val="1"/>
          <w:sz w:val="18"/>
          <w:szCs w:val="18"/>
          <w:lang w:eastAsia="ar-SA"/>
        </w:rPr>
        <w:t>1. Pola dotyczące Podmiot2 (Nabywca)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94"/>
        <w:gridCol w:w="3021"/>
      </w:tblGrid>
      <w:tr w:rsidR="00674576" w:rsidRPr="009D749B" w14:paraId="3A51C533" w14:textId="77777777" w:rsidTr="00A214DD">
        <w:tc>
          <w:tcPr>
            <w:tcW w:w="2547" w:type="dxa"/>
            <w:vMerge w:val="restart"/>
          </w:tcPr>
          <w:bookmarkEnd w:id="12"/>
          <w:p w14:paraId="039670D9"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p w14:paraId="3D73D98C"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Dane identyfikacyjne</w:t>
            </w:r>
          </w:p>
        </w:tc>
        <w:tc>
          <w:tcPr>
            <w:tcW w:w="3494" w:type="dxa"/>
          </w:tcPr>
          <w:p w14:paraId="206DA9DA"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w:t>
            </w:r>
          </w:p>
        </w:tc>
        <w:tc>
          <w:tcPr>
            <w:tcW w:w="3021" w:type="dxa"/>
          </w:tcPr>
          <w:p w14:paraId="2A19C971"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8971383551</w:t>
            </w:r>
          </w:p>
        </w:tc>
      </w:tr>
      <w:tr w:rsidR="00674576" w:rsidRPr="009D749B" w14:paraId="34956AE8" w14:textId="77777777" w:rsidTr="00A214DD">
        <w:tc>
          <w:tcPr>
            <w:tcW w:w="2547" w:type="dxa"/>
            <w:vMerge/>
          </w:tcPr>
          <w:p w14:paraId="6E070480" w14:textId="77777777" w:rsidR="00674576" w:rsidRPr="009D749B" w:rsidRDefault="00674576" w:rsidP="00A214DD">
            <w:pPr>
              <w:tabs>
                <w:tab w:val="left" w:pos="4253"/>
              </w:tabs>
              <w:rPr>
                <w:rFonts w:ascii="Calibri Light" w:hAnsi="Calibri Light" w:cs="Calibri Light"/>
                <w:kern w:val="1"/>
                <w:sz w:val="18"/>
                <w:szCs w:val="18"/>
                <w:lang w:eastAsia="ar-SA"/>
              </w:rPr>
            </w:pPr>
          </w:p>
        </w:tc>
        <w:tc>
          <w:tcPr>
            <w:tcW w:w="3494" w:type="dxa"/>
          </w:tcPr>
          <w:p w14:paraId="1E448D93"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w:t>
            </w:r>
          </w:p>
        </w:tc>
        <w:tc>
          <w:tcPr>
            <w:tcW w:w="3021" w:type="dxa"/>
          </w:tcPr>
          <w:p w14:paraId="46F8099B"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Gmina Wrocław</w:t>
            </w:r>
          </w:p>
        </w:tc>
      </w:tr>
      <w:tr w:rsidR="00674576" w:rsidRPr="009D749B" w14:paraId="7D975602" w14:textId="77777777" w:rsidTr="00A214DD">
        <w:tc>
          <w:tcPr>
            <w:tcW w:w="2547" w:type="dxa"/>
            <w:vMerge w:val="restart"/>
          </w:tcPr>
          <w:p w14:paraId="633319D3"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p w14:paraId="3A72A1CC"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494" w:type="dxa"/>
          </w:tcPr>
          <w:p w14:paraId="5AB5E966" w14:textId="77777777" w:rsidR="00674576" w:rsidRPr="009D749B" w:rsidRDefault="00674576" w:rsidP="00A214DD">
            <w:pPr>
              <w:tabs>
                <w:tab w:val="left" w:pos="4253"/>
              </w:tabs>
              <w:rPr>
                <w:rFonts w:ascii="Calibri Light" w:hAnsi="Calibri Light" w:cs="Calibri Light"/>
                <w:kern w:val="1"/>
                <w:sz w:val="18"/>
                <w:szCs w:val="18"/>
                <w:lang w:eastAsia="ar-SA"/>
              </w:rPr>
            </w:pPr>
            <w:proofErr w:type="spellStart"/>
            <w:r w:rsidRPr="009D749B">
              <w:rPr>
                <w:rFonts w:ascii="Calibri Light" w:hAnsi="Calibri Light" w:cs="Calibri Light"/>
                <w:kern w:val="1"/>
                <w:sz w:val="18"/>
                <w:szCs w:val="18"/>
                <w:lang w:eastAsia="ar-SA"/>
              </w:rPr>
              <w:t>KodKraju</w:t>
            </w:r>
            <w:proofErr w:type="spellEnd"/>
          </w:p>
        </w:tc>
        <w:tc>
          <w:tcPr>
            <w:tcW w:w="3021" w:type="dxa"/>
          </w:tcPr>
          <w:p w14:paraId="0FC7C32D"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PL</w:t>
            </w:r>
          </w:p>
        </w:tc>
      </w:tr>
      <w:tr w:rsidR="00674576" w:rsidRPr="009D749B" w14:paraId="1B35F449" w14:textId="77777777" w:rsidTr="00A214DD">
        <w:tc>
          <w:tcPr>
            <w:tcW w:w="2547" w:type="dxa"/>
            <w:vMerge/>
          </w:tcPr>
          <w:p w14:paraId="31CB8190" w14:textId="77777777" w:rsidR="00674576" w:rsidRPr="009D749B" w:rsidRDefault="00674576" w:rsidP="00A214DD">
            <w:pPr>
              <w:tabs>
                <w:tab w:val="left" w:pos="4253"/>
              </w:tabs>
              <w:rPr>
                <w:rFonts w:ascii="Calibri Light" w:hAnsi="Calibri Light" w:cs="Calibri Light"/>
                <w:kern w:val="1"/>
                <w:sz w:val="18"/>
                <w:szCs w:val="18"/>
                <w:lang w:eastAsia="ar-SA"/>
              </w:rPr>
            </w:pPr>
          </w:p>
        </w:tc>
        <w:tc>
          <w:tcPr>
            <w:tcW w:w="3494" w:type="dxa"/>
          </w:tcPr>
          <w:p w14:paraId="67364E72"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021" w:type="dxa"/>
          </w:tcPr>
          <w:p w14:paraId="296C6327"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pl. Nowy Targ 1-8, </w:t>
            </w:r>
          </w:p>
          <w:p w14:paraId="3E248CAF"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50-141 Wrocław</w:t>
            </w:r>
          </w:p>
        </w:tc>
      </w:tr>
      <w:tr w:rsidR="00674576" w:rsidRPr="009D749B" w14:paraId="4BCCD8F6" w14:textId="77777777" w:rsidTr="00A214DD">
        <w:tc>
          <w:tcPr>
            <w:tcW w:w="2547" w:type="dxa"/>
            <w:vMerge w:val="restart"/>
          </w:tcPr>
          <w:p w14:paraId="7FE95EC5"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tc>
        <w:tc>
          <w:tcPr>
            <w:tcW w:w="3494" w:type="dxa"/>
          </w:tcPr>
          <w:p w14:paraId="36E5ABFF" w14:textId="77777777" w:rsidR="00674576" w:rsidRPr="009D749B" w:rsidRDefault="00674576" w:rsidP="00A214DD">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JST</w:t>
            </w:r>
          </w:p>
        </w:tc>
        <w:tc>
          <w:tcPr>
            <w:tcW w:w="3021" w:type="dxa"/>
          </w:tcPr>
          <w:p w14:paraId="24041601" w14:textId="77777777" w:rsidR="00674576" w:rsidRPr="009D749B" w:rsidRDefault="00674576" w:rsidP="00A214DD">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1</w:t>
            </w:r>
          </w:p>
        </w:tc>
      </w:tr>
      <w:tr w:rsidR="00674576" w:rsidRPr="009D749B" w14:paraId="5F34A4C2" w14:textId="77777777" w:rsidTr="00A214DD">
        <w:tc>
          <w:tcPr>
            <w:tcW w:w="2547" w:type="dxa"/>
            <w:vMerge/>
          </w:tcPr>
          <w:p w14:paraId="0CAC42D7" w14:textId="77777777" w:rsidR="00674576" w:rsidRPr="009D749B" w:rsidRDefault="00674576" w:rsidP="00A214DD">
            <w:pPr>
              <w:tabs>
                <w:tab w:val="left" w:pos="4253"/>
              </w:tabs>
              <w:rPr>
                <w:rFonts w:ascii="Calibri Light" w:hAnsi="Calibri Light" w:cs="Calibri Light"/>
                <w:kern w:val="1"/>
                <w:sz w:val="18"/>
                <w:szCs w:val="18"/>
                <w:lang w:eastAsia="ar-SA"/>
              </w:rPr>
            </w:pPr>
          </w:p>
        </w:tc>
        <w:tc>
          <w:tcPr>
            <w:tcW w:w="3494" w:type="dxa"/>
          </w:tcPr>
          <w:p w14:paraId="478CF40B"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GV</w:t>
            </w:r>
          </w:p>
        </w:tc>
        <w:tc>
          <w:tcPr>
            <w:tcW w:w="3021" w:type="dxa"/>
          </w:tcPr>
          <w:p w14:paraId="057B1DD8"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w:t>
            </w:r>
          </w:p>
        </w:tc>
      </w:tr>
    </w:tbl>
    <w:p w14:paraId="01A196A6" w14:textId="77777777" w:rsidR="00674576" w:rsidRPr="009D749B" w:rsidRDefault="00674576" w:rsidP="00674576">
      <w:pPr>
        <w:tabs>
          <w:tab w:val="left" w:pos="4253"/>
        </w:tabs>
        <w:rPr>
          <w:rFonts w:ascii="Calibri Light" w:hAnsi="Calibri Light" w:cs="Calibri Light"/>
          <w:kern w:val="1"/>
          <w:sz w:val="18"/>
          <w:szCs w:val="18"/>
          <w:lang w:eastAsia="ar-SA"/>
        </w:rPr>
      </w:pPr>
    </w:p>
    <w:p w14:paraId="2F1D0E8F"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Uwagi:</w:t>
      </w:r>
    </w:p>
    <w:p w14:paraId="08C45CE5"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1. zaznaczenie w rubryce „JST” wartości „1” informuje o tym, że faktura dotyczy jednostki podrzędnej (jednostki budżetowej lub samorządowego zakładu budżetowego) </w:t>
      </w:r>
    </w:p>
    <w:p w14:paraId="702C6D1B"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 zaznaczenie w rubryce „GV” wartości „2” informuje o tym, że Gmina Wrocław nie jest grupą VAT</w:t>
      </w:r>
    </w:p>
    <w:p w14:paraId="736297EF" w14:textId="77777777" w:rsidR="00674576" w:rsidRPr="009D749B" w:rsidRDefault="00674576" w:rsidP="00674576">
      <w:pPr>
        <w:tabs>
          <w:tab w:val="left" w:pos="4253"/>
        </w:tabs>
        <w:rPr>
          <w:rFonts w:ascii="Calibri Light" w:hAnsi="Calibri Light" w:cs="Calibri Light"/>
          <w:kern w:val="1"/>
          <w:sz w:val="18"/>
          <w:szCs w:val="18"/>
          <w:lang w:eastAsia="ar-SA"/>
        </w:rPr>
      </w:pPr>
    </w:p>
    <w:p w14:paraId="286B9C71" w14:textId="77777777" w:rsidR="00674576" w:rsidRPr="009D749B" w:rsidRDefault="00674576" w:rsidP="00674576">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2</w:t>
      </w:r>
      <w:r w:rsidRPr="009D749B">
        <w:rPr>
          <w:rFonts w:ascii="Calibri Light" w:hAnsi="Calibri Light" w:cs="Calibri Light"/>
          <w:kern w:val="1"/>
          <w:sz w:val="18"/>
          <w:szCs w:val="18"/>
          <w:lang w:eastAsia="ar-SA"/>
        </w:rPr>
        <w:t xml:space="preserve">. </w:t>
      </w:r>
      <w:r w:rsidRPr="009D749B">
        <w:rPr>
          <w:rFonts w:ascii="Calibri Light" w:hAnsi="Calibri Light" w:cs="Calibri Light"/>
          <w:b/>
          <w:bCs/>
          <w:kern w:val="1"/>
          <w:sz w:val="18"/>
          <w:szCs w:val="18"/>
          <w:lang w:eastAsia="ar-SA"/>
        </w:rPr>
        <w:t xml:space="preserve">Pola dotyczące Podmiot3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94"/>
        <w:gridCol w:w="3021"/>
      </w:tblGrid>
      <w:tr w:rsidR="00674576" w:rsidRPr="009D749B" w14:paraId="42AEB62F" w14:textId="77777777" w:rsidTr="00A214DD">
        <w:tc>
          <w:tcPr>
            <w:tcW w:w="2547" w:type="dxa"/>
            <w:vMerge w:val="restart"/>
          </w:tcPr>
          <w:p w14:paraId="435D7531"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p w14:paraId="73659FFB"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Dane identyfikacyjne</w:t>
            </w:r>
          </w:p>
        </w:tc>
        <w:tc>
          <w:tcPr>
            <w:tcW w:w="3494" w:type="dxa"/>
          </w:tcPr>
          <w:p w14:paraId="1CB74F74"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w:t>
            </w:r>
          </w:p>
        </w:tc>
        <w:tc>
          <w:tcPr>
            <w:tcW w:w="3021" w:type="dxa"/>
          </w:tcPr>
          <w:p w14:paraId="3F6FE4F1"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 jednostki</w:t>
            </w:r>
          </w:p>
        </w:tc>
      </w:tr>
      <w:tr w:rsidR="00674576" w:rsidRPr="009D749B" w14:paraId="0F8F81EA" w14:textId="77777777" w:rsidTr="00A214DD">
        <w:tc>
          <w:tcPr>
            <w:tcW w:w="2547" w:type="dxa"/>
            <w:vMerge/>
          </w:tcPr>
          <w:p w14:paraId="43901199" w14:textId="77777777" w:rsidR="00674576" w:rsidRPr="009D749B" w:rsidRDefault="00674576" w:rsidP="00A214DD">
            <w:pPr>
              <w:tabs>
                <w:tab w:val="left" w:pos="4253"/>
              </w:tabs>
              <w:rPr>
                <w:rFonts w:ascii="Calibri Light" w:hAnsi="Calibri Light" w:cs="Calibri Light"/>
                <w:kern w:val="1"/>
                <w:sz w:val="18"/>
                <w:szCs w:val="18"/>
                <w:lang w:eastAsia="ar-SA"/>
              </w:rPr>
            </w:pPr>
          </w:p>
        </w:tc>
        <w:tc>
          <w:tcPr>
            <w:tcW w:w="3494" w:type="dxa"/>
          </w:tcPr>
          <w:p w14:paraId="09000356"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w:t>
            </w:r>
          </w:p>
        </w:tc>
        <w:tc>
          <w:tcPr>
            <w:tcW w:w="3021" w:type="dxa"/>
          </w:tcPr>
          <w:p w14:paraId="608CAB2B"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 jednostki</w:t>
            </w:r>
          </w:p>
        </w:tc>
      </w:tr>
      <w:tr w:rsidR="00674576" w:rsidRPr="009D749B" w14:paraId="6E8ED9E8" w14:textId="77777777" w:rsidTr="00A214DD">
        <w:tc>
          <w:tcPr>
            <w:tcW w:w="2547" w:type="dxa"/>
            <w:vMerge w:val="restart"/>
          </w:tcPr>
          <w:p w14:paraId="0F77BA10"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p w14:paraId="7F29B94C"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494" w:type="dxa"/>
          </w:tcPr>
          <w:p w14:paraId="7EB68F5E" w14:textId="77777777" w:rsidR="00674576" w:rsidRPr="009D749B" w:rsidRDefault="00674576" w:rsidP="00A214DD">
            <w:pPr>
              <w:tabs>
                <w:tab w:val="left" w:pos="4253"/>
              </w:tabs>
              <w:rPr>
                <w:rFonts w:ascii="Calibri Light" w:hAnsi="Calibri Light" w:cs="Calibri Light"/>
                <w:kern w:val="1"/>
                <w:sz w:val="18"/>
                <w:szCs w:val="18"/>
                <w:lang w:eastAsia="ar-SA"/>
              </w:rPr>
            </w:pPr>
            <w:proofErr w:type="spellStart"/>
            <w:r w:rsidRPr="009D749B">
              <w:rPr>
                <w:rFonts w:ascii="Calibri Light" w:hAnsi="Calibri Light" w:cs="Calibri Light"/>
                <w:kern w:val="1"/>
                <w:sz w:val="18"/>
                <w:szCs w:val="18"/>
                <w:lang w:eastAsia="ar-SA"/>
              </w:rPr>
              <w:t>KodKraju</w:t>
            </w:r>
            <w:proofErr w:type="spellEnd"/>
          </w:p>
        </w:tc>
        <w:tc>
          <w:tcPr>
            <w:tcW w:w="3021" w:type="dxa"/>
          </w:tcPr>
          <w:p w14:paraId="3CA7059B"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PL</w:t>
            </w:r>
          </w:p>
        </w:tc>
      </w:tr>
      <w:tr w:rsidR="00674576" w:rsidRPr="009D749B" w14:paraId="46B45B3E" w14:textId="77777777" w:rsidTr="00A214DD">
        <w:tc>
          <w:tcPr>
            <w:tcW w:w="2547" w:type="dxa"/>
            <w:vMerge/>
          </w:tcPr>
          <w:p w14:paraId="794A87DF" w14:textId="77777777" w:rsidR="00674576" w:rsidRPr="009D749B" w:rsidRDefault="00674576" w:rsidP="00A214DD">
            <w:pPr>
              <w:tabs>
                <w:tab w:val="left" w:pos="4253"/>
              </w:tabs>
              <w:rPr>
                <w:rFonts w:ascii="Calibri Light" w:hAnsi="Calibri Light" w:cs="Calibri Light"/>
                <w:kern w:val="1"/>
                <w:sz w:val="18"/>
                <w:szCs w:val="18"/>
                <w:lang w:eastAsia="ar-SA"/>
              </w:rPr>
            </w:pPr>
          </w:p>
        </w:tc>
        <w:tc>
          <w:tcPr>
            <w:tcW w:w="3494" w:type="dxa"/>
          </w:tcPr>
          <w:p w14:paraId="3B4B7A1C"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021" w:type="dxa"/>
          </w:tcPr>
          <w:p w14:paraId="59986700"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 jednostki</w:t>
            </w:r>
          </w:p>
        </w:tc>
      </w:tr>
      <w:tr w:rsidR="00674576" w:rsidRPr="009D749B" w14:paraId="4D6E8E8E" w14:textId="77777777" w:rsidTr="00A214DD">
        <w:trPr>
          <w:trHeight w:val="312"/>
        </w:trPr>
        <w:tc>
          <w:tcPr>
            <w:tcW w:w="2547" w:type="dxa"/>
          </w:tcPr>
          <w:p w14:paraId="101D371D" w14:textId="77777777" w:rsidR="00674576" w:rsidRPr="009D749B" w:rsidRDefault="00674576" w:rsidP="00A214DD">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tc>
        <w:tc>
          <w:tcPr>
            <w:tcW w:w="3494" w:type="dxa"/>
          </w:tcPr>
          <w:p w14:paraId="4BD801FE" w14:textId="77777777" w:rsidR="00674576" w:rsidRPr="009D749B" w:rsidRDefault="00674576" w:rsidP="00A214DD">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Rola</w:t>
            </w:r>
          </w:p>
        </w:tc>
        <w:tc>
          <w:tcPr>
            <w:tcW w:w="3021" w:type="dxa"/>
          </w:tcPr>
          <w:p w14:paraId="38D1386D" w14:textId="77777777" w:rsidR="00674576" w:rsidRPr="009D749B" w:rsidRDefault="00674576" w:rsidP="00A214DD">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8</w:t>
            </w:r>
          </w:p>
        </w:tc>
      </w:tr>
    </w:tbl>
    <w:p w14:paraId="255FB913" w14:textId="77777777" w:rsidR="00674576" w:rsidRPr="009D749B" w:rsidRDefault="00674576" w:rsidP="00674576">
      <w:pPr>
        <w:tabs>
          <w:tab w:val="left" w:pos="4253"/>
        </w:tabs>
        <w:rPr>
          <w:rFonts w:ascii="Calibri Light" w:hAnsi="Calibri Light" w:cs="Calibri Light"/>
          <w:kern w:val="1"/>
          <w:sz w:val="18"/>
          <w:szCs w:val="18"/>
          <w:lang w:eastAsia="ar-SA"/>
        </w:rPr>
      </w:pPr>
    </w:p>
    <w:p w14:paraId="644BDF6C"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Uwagi:</w:t>
      </w:r>
    </w:p>
    <w:p w14:paraId="4DC7240D"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1. W polach NIP/nazwa/adres znajdują się dane jednostki organizacyjnej, na rzecz której wystawiana jest faktura </w:t>
      </w:r>
    </w:p>
    <w:p w14:paraId="6BBEDD30" w14:textId="77777777" w:rsidR="00674576" w:rsidRPr="009D749B" w:rsidRDefault="00674576" w:rsidP="00674576">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 w polu „Rola” proszę podać 8-JST odbiorca.</w:t>
      </w:r>
    </w:p>
    <w:p w14:paraId="395AEB2A" w14:textId="736ACB82" w:rsidR="00894678" w:rsidRPr="007722D9" w:rsidRDefault="00894678" w:rsidP="00F824FE">
      <w:pPr>
        <w:rPr>
          <w:rFonts w:ascii="Calibri Light" w:hAnsi="Calibri Light" w:cs="Calibri Light"/>
          <w:iCs/>
          <w:sz w:val="18"/>
          <w:szCs w:val="18"/>
        </w:rPr>
      </w:pPr>
    </w:p>
    <w:sectPr w:rsidR="00894678" w:rsidRPr="007722D9" w:rsidSect="00D3523B">
      <w:headerReference w:type="even" r:id="rId24"/>
      <w:headerReference w:type="default" r:id="rId25"/>
      <w:footerReference w:type="even" r:id="rId26"/>
      <w:footerReference w:type="default" r:id="rId27"/>
      <w:pgSz w:w="11906" w:h="16838" w:code="9"/>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3BC4B" w14:textId="77777777" w:rsidR="00A14D62" w:rsidRDefault="00A14D62">
      <w:r>
        <w:separator/>
      </w:r>
    </w:p>
  </w:endnote>
  <w:endnote w:type="continuationSeparator" w:id="0">
    <w:p w14:paraId="230D88C5" w14:textId="77777777" w:rsidR="00A14D62" w:rsidRDefault="00A1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A752" w14:textId="77777777" w:rsidR="00090A41" w:rsidRDefault="00090A41">
    <w:pPr>
      <w:pStyle w:val="Stopka"/>
    </w:pPr>
  </w:p>
  <w:p w14:paraId="542DD645" w14:textId="77777777" w:rsidR="00090A41" w:rsidRDefault="00090A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7E85D721" w14:textId="77777777" w:rsidR="00090A41" w:rsidRPr="00041157" w:rsidRDefault="00090A41"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Pr>
            <w:rFonts w:ascii="Calibri" w:hAnsi="Calibri"/>
            <w:noProof/>
            <w:sz w:val="16"/>
            <w:szCs w:val="16"/>
          </w:rPr>
          <w:t>21</w:t>
        </w:r>
        <w:r w:rsidRPr="0074516D">
          <w:rPr>
            <w:rFonts w:ascii="Calibri" w:hAnsi="Calibri"/>
            <w:sz w:val="16"/>
            <w:szCs w:val="16"/>
          </w:rPr>
          <w:fldChar w:fldCharType="end"/>
        </w:r>
      </w:p>
    </w:sdtContent>
  </w:sdt>
  <w:p w14:paraId="6F9B0180" w14:textId="77777777" w:rsidR="00090A41" w:rsidRDefault="00090A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55D84" w14:textId="77777777" w:rsidR="00A14D62" w:rsidRDefault="00A14D62">
      <w:r>
        <w:separator/>
      </w:r>
    </w:p>
  </w:footnote>
  <w:footnote w:type="continuationSeparator" w:id="0">
    <w:p w14:paraId="2BFF8AA8" w14:textId="77777777" w:rsidR="00A14D62" w:rsidRDefault="00A14D62">
      <w:r>
        <w:continuationSeparator/>
      </w:r>
    </w:p>
  </w:footnote>
  <w:footnote w:id="1">
    <w:p w14:paraId="0C877F7C" w14:textId="77777777" w:rsidR="00090A41" w:rsidRPr="00FD3EE9" w:rsidRDefault="00090A41" w:rsidP="00051A16">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14:paraId="45327F9A" w14:textId="77777777" w:rsidR="00090A41" w:rsidRPr="00FD3EE9" w:rsidRDefault="00090A41" w:rsidP="00051A16">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 xml:space="preserve">podać podstawę wykluczenia spośród wymienionych w art. 108 ust. 1 pkt 1, 2 i 5 i/lub 109 ust. 1  pkt 2-5 i 7-10 ustawy </w:t>
      </w:r>
      <w:r w:rsidRPr="00FD3EE9">
        <w:rPr>
          <w:rFonts w:asciiTheme="minorHAnsi" w:hAnsiTheme="minorHAnsi" w:cstheme="minorHAnsi"/>
          <w:i/>
          <w:sz w:val="14"/>
          <w:szCs w:val="14"/>
        </w:rPr>
        <w:t>Pzp</w:t>
      </w:r>
    </w:p>
  </w:footnote>
  <w:footnote w:id="3">
    <w:p w14:paraId="3D5622B1" w14:textId="77777777" w:rsidR="00090A41" w:rsidRPr="00FD3EE9" w:rsidRDefault="00090A41" w:rsidP="00051A16">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93F9" w14:textId="77777777" w:rsidR="00090A41" w:rsidRDefault="00090A41">
    <w:pPr>
      <w:pStyle w:val="Nagwek"/>
    </w:pPr>
  </w:p>
  <w:p w14:paraId="66129AA9" w14:textId="77777777" w:rsidR="00090A41" w:rsidRDefault="00090A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6205A" w14:textId="77777777" w:rsidR="00090A41" w:rsidRPr="00D368D5" w:rsidRDefault="00090A41" w:rsidP="00D368D5">
    <w:pP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5"/>
    <w:multiLevelType w:val="singleLevel"/>
    <w:tmpl w:val="AAD89A06"/>
    <w:lvl w:ilvl="0">
      <w:start w:val="1"/>
      <w:numFmt w:val="lowerLetter"/>
      <w:suff w:val="space"/>
      <w:lvlText w:val="%1)"/>
      <w:lvlJc w:val="left"/>
      <w:pPr>
        <w:tabs>
          <w:tab w:val="num" w:pos="0"/>
        </w:tabs>
        <w:ind w:left="709" w:firstLine="0"/>
      </w:pPr>
      <w:rPr>
        <w:rFonts w:asciiTheme="minorHAnsi" w:hAnsiTheme="minorHAnsi" w:cstheme="minorHAnsi" w:hint="default"/>
        <w:b w:val="0"/>
        <w:sz w:val="18"/>
        <w:szCs w:val="18"/>
      </w:rPr>
    </w:lvl>
  </w:abstractNum>
  <w:abstractNum w:abstractNumId="3" w15:restartNumberingAfterBreak="0">
    <w:nsid w:val="00000006"/>
    <w:multiLevelType w:val="multilevel"/>
    <w:tmpl w:val="B60C894C"/>
    <w:name w:val="WW8Num13"/>
    <w:lvl w:ilvl="0">
      <w:start w:val="1"/>
      <w:numFmt w:val="lowerLetter"/>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ascii="Calibri" w:hAnsi="Calibri" w:cs="Calibri" w:hint="default"/>
        <w:sz w:val="18"/>
        <w:szCs w:val="18"/>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A8A43382"/>
    <w:name w:val="WW8Num9"/>
    <w:lvl w:ilvl="0">
      <w:start w:val="1"/>
      <w:numFmt w:val="lowerLetter"/>
      <w:lvlText w:val="%1)"/>
      <w:lvlJc w:val="left"/>
      <w:pPr>
        <w:tabs>
          <w:tab w:val="num" w:pos="720"/>
        </w:tabs>
        <w:ind w:left="720" w:hanging="360"/>
      </w:pPr>
      <w:rPr>
        <w:rFonts w:ascii="Calibri" w:eastAsia="Times New Roman" w:hAnsi="Calibri" w:cs="Arial" w:hint="default"/>
        <w:b/>
        <w:sz w:val="18"/>
        <w:szCs w:val="18"/>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115662FC"/>
    <w:name w:val="WW8Num11"/>
    <w:lvl w:ilvl="0">
      <w:start w:val="1"/>
      <w:numFmt w:val="decimal"/>
      <w:lvlText w:val="%1."/>
      <w:lvlJc w:val="left"/>
      <w:pPr>
        <w:tabs>
          <w:tab w:val="num" w:pos="0"/>
        </w:tabs>
        <w:ind w:left="720" w:hanging="360"/>
      </w:pPr>
      <w:rPr>
        <w:rFonts w:asciiTheme="minorHAnsi" w:hAnsiTheme="minorHAnsi" w:cstheme="minorHAnsi" w:hint="default"/>
        <w:b w:val="0"/>
        <w:sz w:val="18"/>
        <w:szCs w:val="1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C"/>
    <w:multiLevelType w:val="multilevel"/>
    <w:tmpl w:val="1102F958"/>
    <w:name w:val="WW8Num12"/>
    <w:lvl w:ilvl="0">
      <w:start w:val="14"/>
      <w:numFmt w:val="decimal"/>
      <w:lvlText w:val="%1."/>
      <w:lvlJc w:val="left"/>
      <w:pPr>
        <w:tabs>
          <w:tab w:val="num" w:pos="510"/>
        </w:tabs>
        <w:ind w:left="510" w:hanging="510"/>
      </w:pPr>
    </w:lvl>
    <w:lvl w:ilvl="1">
      <w:start w:val="1"/>
      <w:numFmt w:val="lowerLetter"/>
      <w:lvlText w:val="%2)"/>
      <w:lvlJc w:val="left"/>
      <w:pPr>
        <w:tabs>
          <w:tab w:val="num" w:pos="720"/>
        </w:tabs>
        <w:ind w:left="720" w:hanging="720"/>
      </w:pPr>
      <w:rPr>
        <w:rFonts w:asciiTheme="minorHAnsi" w:eastAsia="Tahoma" w:hAnsiTheme="minorHAnsi" w:cstheme="minorHAnsi" w:hint="default"/>
        <w:sz w:val="18"/>
        <w:szCs w:val="18"/>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 w15:restartNumberingAfterBreak="0">
    <w:nsid w:val="0000000D"/>
    <w:multiLevelType w:val="multilevel"/>
    <w:tmpl w:val="0000000D"/>
    <w:name w:val="WW8Num23"/>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E"/>
    <w:multiLevelType w:val="singleLevel"/>
    <w:tmpl w:val="0000000E"/>
    <w:name w:val="WW8Num24"/>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1" w15:restartNumberingAfterBreak="0">
    <w:nsid w:val="00000011"/>
    <w:multiLevelType w:val="singleLevel"/>
    <w:tmpl w:val="6D4C56E4"/>
    <w:name w:val="WW8Num17"/>
    <w:lvl w:ilvl="0">
      <w:start w:val="1"/>
      <w:numFmt w:val="lowerLetter"/>
      <w:suff w:val="space"/>
      <w:lvlText w:val="%1)"/>
      <w:lvlJc w:val="left"/>
      <w:pPr>
        <w:tabs>
          <w:tab w:val="num" w:pos="0"/>
        </w:tabs>
        <w:ind w:left="709" w:firstLine="0"/>
      </w:pPr>
      <w:rPr>
        <w:rFonts w:asciiTheme="minorHAnsi" w:hAnsiTheme="minorHAnsi" w:cstheme="minorHAnsi" w:hint="default"/>
        <w:b w:val="0"/>
        <w:i w:val="0"/>
        <w:sz w:val="18"/>
        <w:szCs w:val="18"/>
      </w:rPr>
    </w:lvl>
  </w:abstractNum>
  <w:abstractNum w:abstractNumId="12" w15:restartNumberingAfterBreak="0">
    <w:nsid w:val="00000014"/>
    <w:multiLevelType w:val="singleLevel"/>
    <w:tmpl w:val="00000014"/>
    <w:name w:val="WW8Num37"/>
    <w:lvl w:ilvl="0">
      <w:start w:val="1"/>
      <w:numFmt w:val="lowerLetter"/>
      <w:lvlText w:val="%1)"/>
      <w:lvlJc w:val="left"/>
      <w:pPr>
        <w:tabs>
          <w:tab w:val="num" w:pos="474"/>
        </w:tabs>
        <w:ind w:left="474" w:hanging="360"/>
      </w:pPr>
      <w:rPr>
        <w:rFonts w:ascii="Calibri" w:hAnsi="Calibri" w:cs="Times New Roman" w:hint="default"/>
        <w:b/>
        <w:i w:val="0"/>
        <w:sz w:val="18"/>
        <w:szCs w:val="18"/>
      </w:rPr>
    </w:lvl>
  </w:abstractNum>
  <w:abstractNum w:abstractNumId="13" w15:restartNumberingAfterBreak="0">
    <w:nsid w:val="00000017"/>
    <w:multiLevelType w:val="multilevel"/>
    <w:tmpl w:val="588207D6"/>
    <w:lvl w:ilvl="0">
      <w:start w:val="1"/>
      <w:numFmt w:val="decimal"/>
      <w:lvlText w:val="%1."/>
      <w:lvlJc w:val="left"/>
      <w:pPr>
        <w:tabs>
          <w:tab w:val="num" w:pos="0"/>
        </w:tabs>
        <w:ind w:left="720" w:hanging="360"/>
      </w:pPr>
      <w:rPr>
        <w:rFonts w:ascii="Tahoma" w:hAnsi="Tahoma" w:cs="Tahoma" w:hint="default"/>
        <w:b w:val="0"/>
        <w:sz w:val="18"/>
        <w:szCs w:val="18"/>
      </w:rPr>
    </w:lvl>
    <w:lvl w:ilvl="1">
      <w:start w:val="1"/>
      <w:numFmt w:val="decimal"/>
      <w:lvlText w:val="%1.%2."/>
      <w:lvlJc w:val="left"/>
      <w:pPr>
        <w:tabs>
          <w:tab w:val="num" w:pos="0"/>
        </w:tabs>
        <w:ind w:left="855" w:hanging="495"/>
      </w:pPr>
      <w:rPr>
        <w:rFonts w:hint="default"/>
        <w:b/>
      </w:rPr>
    </w:lvl>
    <w:lvl w:ilvl="2">
      <w:start w:val="2"/>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080" w:hanging="72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440" w:hanging="1080"/>
      </w:pPr>
      <w:rPr>
        <w:rFonts w:hint="default"/>
        <w:b/>
      </w:rPr>
    </w:lvl>
    <w:lvl w:ilvl="6">
      <w:start w:val="1"/>
      <w:numFmt w:val="decimal"/>
      <w:lvlText w:val="%1.%2.%3.%4.%5.%6.%7."/>
      <w:lvlJc w:val="left"/>
      <w:pPr>
        <w:tabs>
          <w:tab w:val="num" w:pos="0"/>
        </w:tabs>
        <w:ind w:left="1440" w:hanging="1080"/>
      </w:pPr>
      <w:rPr>
        <w:rFonts w:hint="default"/>
        <w:b/>
      </w:rPr>
    </w:lvl>
    <w:lvl w:ilvl="7">
      <w:start w:val="1"/>
      <w:numFmt w:val="decimal"/>
      <w:lvlText w:val="%1.%2.%3.%4.%5.%6.%7.%8."/>
      <w:lvlJc w:val="left"/>
      <w:pPr>
        <w:tabs>
          <w:tab w:val="num" w:pos="0"/>
        </w:tabs>
        <w:ind w:left="1800" w:hanging="1440"/>
      </w:pPr>
      <w:rPr>
        <w:rFonts w:hint="default"/>
        <w:b/>
      </w:rPr>
    </w:lvl>
    <w:lvl w:ilvl="8">
      <w:start w:val="1"/>
      <w:numFmt w:val="decimal"/>
      <w:lvlText w:val="%1.%2.%3.%4.%5.%6.%7.%8.%9."/>
      <w:lvlJc w:val="left"/>
      <w:pPr>
        <w:tabs>
          <w:tab w:val="num" w:pos="0"/>
        </w:tabs>
        <w:ind w:left="1800" w:hanging="1440"/>
      </w:pPr>
      <w:rPr>
        <w:rFonts w:hint="default"/>
        <w:b/>
      </w:rPr>
    </w:lvl>
  </w:abstractNum>
  <w:abstractNum w:abstractNumId="14" w15:restartNumberingAfterBreak="0">
    <w:nsid w:val="00000019"/>
    <w:multiLevelType w:val="singleLevel"/>
    <w:tmpl w:val="00000019"/>
    <w:name w:val="WW8Num4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5" w15:restartNumberingAfterBreak="0">
    <w:nsid w:val="0000001A"/>
    <w:multiLevelType w:val="singleLevel"/>
    <w:tmpl w:val="C7EC1EA2"/>
    <w:name w:val="WW8Num26"/>
    <w:lvl w:ilvl="0">
      <w:start w:val="1"/>
      <w:numFmt w:val="decimal"/>
      <w:lvlText w:val="%1."/>
      <w:lvlJc w:val="left"/>
      <w:pPr>
        <w:tabs>
          <w:tab w:val="num" w:pos="0"/>
        </w:tabs>
        <w:ind w:left="720" w:hanging="360"/>
      </w:pPr>
      <w:rPr>
        <w:rFonts w:asciiTheme="minorHAnsi" w:hAnsiTheme="minorHAnsi" w:cstheme="minorHAnsi" w:hint="default"/>
        <w:b w:val="0"/>
        <w:sz w:val="18"/>
        <w:szCs w:val="18"/>
      </w:rPr>
    </w:lvl>
  </w:abstractNum>
  <w:abstractNum w:abstractNumId="16" w15:restartNumberingAfterBreak="0">
    <w:nsid w:val="0000001D"/>
    <w:multiLevelType w:val="singleLevel"/>
    <w:tmpl w:val="BB70339E"/>
    <w:name w:val="WW8Num29"/>
    <w:lvl w:ilvl="0">
      <w:start w:val="1"/>
      <w:numFmt w:val="decimal"/>
      <w:lvlText w:val="%1)"/>
      <w:lvlJc w:val="left"/>
      <w:pPr>
        <w:tabs>
          <w:tab w:val="num" w:pos="0"/>
        </w:tabs>
        <w:ind w:left="1363" w:hanging="360"/>
      </w:pPr>
      <w:rPr>
        <w:rFonts w:ascii="Calibri" w:hAnsi="Calibri" w:cs="Calibri" w:hint="default"/>
        <w:b w:val="0"/>
        <w:bCs/>
        <w:sz w:val="18"/>
        <w:szCs w:val="18"/>
      </w:rPr>
    </w:lvl>
  </w:abstractNum>
  <w:abstractNum w:abstractNumId="17" w15:restartNumberingAfterBreak="0">
    <w:nsid w:val="0000001E"/>
    <w:multiLevelType w:val="singleLevel"/>
    <w:tmpl w:val="5460423C"/>
    <w:name w:val="WW8Num30"/>
    <w:lvl w:ilvl="0">
      <w:start w:val="1"/>
      <w:numFmt w:val="lowerLetter"/>
      <w:lvlText w:val="%1)"/>
      <w:lvlJc w:val="left"/>
      <w:pPr>
        <w:tabs>
          <w:tab w:val="num" w:pos="0"/>
        </w:tabs>
        <w:ind w:left="1723" w:hanging="360"/>
      </w:pPr>
      <w:rPr>
        <w:rFonts w:asciiTheme="minorHAnsi" w:hAnsiTheme="minorHAnsi" w:cstheme="minorHAnsi" w:hint="default"/>
        <w:b w:val="0"/>
        <w:sz w:val="18"/>
        <w:szCs w:val="18"/>
      </w:rPr>
    </w:lvl>
  </w:abstractNum>
  <w:abstractNum w:abstractNumId="18" w15:restartNumberingAfterBreak="0">
    <w:nsid w:val="00000020"/>
    <w:multiLevelType w:val="singleLevel"/>
    <w:tmpl w:val="3FD2E7FC"/>
    <w:name w:val="WW8Num58"/>
    <w:lvl w:ilvl="0">
      <w:start w:val="1"/>
      <w:numFmt w:val="lowerLetter"/>
      <w:lvlText w:val="%1)"/>
      <w:lvlJc w:val="left"/>
      <w:pPr>
        <w:tabs>
          <w:tab w:val="num" w:pos="720"/>
        </w:tabs>
        <w:ind w:left="720" w:hanging="360"/>
      </w:pPr>
      <w:rPr>
        <w:rFonts w:ascii="Calibri" w:hAnsi="Calibri" w:cs="Calibri" w:hint="default"/>
        <w:b/>
        <w:sz w:val="18"/>
        <w:szCs w:val="18"/>
      </w:rPr>
    </w:lvl>
  </w:abstractNum>
  <w:abstractNum w:abstractNumId="19" w15:restartNumberingAfterBreak="0">
    <w:nsid w:val="00000021"/>
    <w:multiLevelType w:val="multilevel"/>
    <w:tmpl w:val="01FA53DA"/>
    <w:name w:val="WW8Num33"/>
    <w:lvl w:ilvl="0">
      <w:start w:val="3"/>
      <w:numFmt w:val="decimal"/>
      <w:lvlText w:val="%1."/>
      <w:lvlJc w:val="left"/>
      <w:pPr>
        <w:tabs>
          <w:tab w:val="num" w:pos="394"/>
        </w:tabs>
        <w:ind w:left="0" w:firstLine="0"/>
      </w:pPr>
      <w:rPr>
        <w:rFonts w:ascii="Arial" w:hAnsi="Arial" w:cs="Arial" w:hint="default"/>
        <w:sz w:val="18"/>
        <w:szCs w:val="18"/>
        <w:lang w:val="pl-PL" w:eastAsia="pl-PL"/>
      </w:rPr>
    </w:lvl>
    <w:lvl w:ilvl="1">
      <w:start w:val="1"/>
      <w:numFmt w:val="lowerLetter"/>
      <w:lvlText w:val="%2."/>
      <w:lvlJc w:val="left"/>
      <w:pPr>
        <w:tabs>
          <w:tab w:val="num" w:pos="0"/>
        </w:tabs>
        <w:ind w:left="1800" w:hanging="360"/>
      </w:pPr>
      <w:rPr>
        <w:rFonts w:asciiTheme="minorHAnsi" w:hAnsiTheme="minorHAnsi" w:cstheme="minorHAnsi" w:hint="default"/>
        <w:sz w:val="18"/>
        <w:szCs w:val="18"/>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i w:val="0"/>
        <w:iCs w:val="0"/>
        <w:sz w:val="18"/>
        <w:szCs w:val="18"/>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00000022"/>
    <w:multiLevelType w:val="singleLevel"/>
    <w:tmpl w:val="00000022"/>
    <w:name w:val="WW8Num60"/>
    <w:lvl w:ilvl="0">
      <w:start w:val="1"/>
      <w:numFmt w:val="lowerLetter"/>
      <w:lvlText w:val="%1)"/>
      <w:lvlJc w:val="left"/>
      <w:pPr>
        <w:tabs>
          <w:tab w:val="num" w:pos="0"/>
        </w:tabs>
        <w:ind w:left="1004" w:hanging="360"/>
      </w:pPr>
      <w:rPr>
        <w:rFonts w:ascii="Calibri" w:hAnsi="Calibri" w:cs="Times New Roman" w:hint="default"/>
        <w:b/>
        <w:i w:val="0"/>
        <w:sz w:val="18"/>
        <w:szCs w:val="18"/>
      </w:rPr>
    </w:lvl>
  </w:abstractNum>
  <w:abstractNum w:abstractNumId="21" w15:restartNumberingAfterBreak="0">
    <w:nsid w:val="00000023"/>
    <w:multiLevelType w:val="singleLevel"/>
    <w:tmpl w:val="00000023"/>
    <w:name w:val="WW8Num6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22" w15:restartNumberingAfterBreak="0">
    <w:nsid w:val="00000025"/>
    <w:multiLevelType w:val="multilevel"/>
    <w:tmpl w:val="00000025"/>
    <w:name w:val="WW8Num6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26"/>
    <w:multiLevelType w:val="multilevel"/>
    <w:tmpl w:val="00000026"/>
    <w:name w:val="WW8Num6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2A"/>
    <w:multiLevelType w:val="multilevel"/>
    <w:tmpl w:val="0000002A"/>
    <w:name w:val="WW8Num69"/>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0000002B"/>
    <w:multiLevelType w:val="multilevel"/>
    <w:tmpl w:val="0000002B"/>
    <w:name w:val="WW8Num70"/>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0000002C"/>
    <w:multiLevelType w:val="multilevel"/>
    <w:tmpl w:val="6614703E"/>
    <w:name w:val="WW8Num71"/>
    <w:lvl w:ilvl="0">
      <w:start w:val="1"/>
      <w:numFmt w:val="decimal"/>
      <w:lvlText w:val="%1."/>
      <w:lvlJc w:val="left"/>
      <w:pPr>
        <w:tabs>
          <w:tab w:val="num" w:pos="360"/>
        </w:tabs>
        <w:ind w:left="360" w:hanging="360"/>
      </w:pPr>
      <w:rPr>
        <w:rFonts w:ascii="Calibri" w:hAnsi="Calibri" w:cs="Calibri" w:hint="default"/>
        <w:b/>
        <w:i w:val="0"/>
        <w:sz w:val="18"/>
        <w:szCs w:val="18"/>
        <w:lang w:val="x-none" w:eastAsia="en-US"/>
      </w:rPr>
    </w:lvl>
    <w:lvl w:ilvl="1">
      <w:start w:val="3"/>
      <w:numFmt w:val="decimal"/>
      <w:lvlText w:val="%1.%2."/>
      <w:lvlJc w:val="left"/>
      <w:pPr>
        <w:tabs>
          <w:tab w:val="num" w:pos="0"/>
        </w:tabs>
        <w:ind w:left="405" w:hanging="405"/>
      </w:pPr>
      <w:rPr>
        <w:rFonts w:hint="default"/>
        <w:b/>
      </w:rPr>
    </w:lvl>
    <w:lvl w:ilvl="2">
      <w:start w:val="1"/>
      <w:numFmt w:val="decimal"/>
      <w:lvlText w:val="%1.%2.%3."/>
      <w:lvlJc w:val="left"/>
      <w:pPr>
        <w:tabs>
          <w:tab w:val="num" w:pos="0"/>
        </w:tabs>
        <w:ind w:left="720" w:hanging="720"/>
      </w:pPr>
      <w:rPr>
        <w:rFonts w:ascii="Calibri" w:hAnsi="Calibri" w:cs="Calibri" w:hint="default"/>
        <w:b/>
        <w:sz w:val="18"/>
        <w:szCs w:val="18"/>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080" w:hanging="1080"/>
      </w:pPr>
      <w:rPr>
        <w:rFonts w:hint="default"/>
        <w:b/>
      </w:rPr>
    </w:lvl>
    <w:lvl w:ilvl="8">
      <w:start w:val="1"/>
      <w:numFmt w:val="decimal"/>
      <w:lvlText w:val="%1.%2.%3.%4.%5.%6.%7.%8.%9."/>
      <w:lvlJc w:val="left"/>
      <w:pPr>
        <w:tabs>
          <w:tab w:val="num" w:pos="0"/>
        </w:tabs>
        <w:ind w:left="1440" w:hanging="1440"/>
      </w:pPr>
      <w:rPr>
        <w:rFonts w:hint="default"/>
        <w:b/>
      </w:rPr>
    </w:lvl>
  </w:abstractNum>
  <w:abstractNum w:abstractNumId="27" w15:restartNumberingAfterBreak="0">
    <w:nsid w:val="0000002D"/>
    <w:multiLevelType w:val="multilevel"/>
    <w:tmpl w:val="0000002D"/>
    <w:name w:val="WW8Num72"/>
    <w:lvl w:ilvl="0">
      <w:start w:val="1"/>
      <w:numFmt w:val="lowerLetter"/>
      <w:lvlText w:val="%1)"/>
      <w:lvlJc w:val="left"/>
      <w:pPr>
        <w:tabs>
          <w:tab w:val="num" w:pos="927"/>
        </w:tabs>
        <w:ind w:left="927" w:hanging="360"/>
      </w:pPr>
      <w:rPr>
        <w:rFonts w:ascii="Calibri" w:hAnsi="Calibri" w:cs="Times New Roman" w:hint="default"/>
        <w:b/>
        <w:i w:val="0"/>
        <w:sz w:val="18"/>
        <w:szCs w:val="18"/>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8" w15:restartNumberingAfterBreak="0">
    <w:nsid w:val="0000002E"/>
    <w:multiLevelType w:val="multilevel"/>
    <w:tmpl w:val="0000002E"/>
    <w:name w:val="WW8Num73"/>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0000002F"/>
    <w:multiLevelType w:val="multilevel"/>
    <w:tmpl w:val="0000002F"/>
    <w:name w:val="WW8Num74"/>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00000030"/>
    <w:multiLevelType w:val="multilevel"/>
    <w:tmpl w:val="00000030"/>
    <w:name w:val="WW8Num75"/>
    <w:lvl w:ilvl="0">
      <w:start w:val="1"/>
      <w:numFmt w:val="decimal"/>
      <w:lvlText w:val="%1."/>
      <w:lvlJc w:val="left"/>
      <w:pPr>
        <w:tabs>
          <w:tab w:val="num" w:pos="360"/>
        </w:tabs>
        <w:ind w:left="360" w:hanging="360"/>
      </w:pPr>
      <w:rPr>
        <w:rFonts w:ascii="Calibri" w:hAnsi="Calibri" w:cs="Calibri" w:hint="default"/>
        <w:b/>
        <w:i w:val="0"/>
        <w:sz w:val="18"/>
        <w:szCs w:val="18"/>
        <w:lang w:val="pl-P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31"/>
    <w:multiLevelType w:val="multilevel"/>
    <w:tmpl w:val="00000031"/>
    <w:name w:val="WW8Num76"/>
    <w:lvl w:ilvl="0">
      <w:start w:val="1"/>
      <w:numFmt w:val="decimal"/>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32"/>
    <w:multiLevelType w:val="multilevel"/>
    <w:tmpl w:val="00000032"/>
    <w:name w:val="WW8Num77"/>
    <w:lvl w:ilvl="0">
      <w:start w:val="1"/>
      <w:numFmt w:val="lowerLetter"/>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33"/>
    <w:multiLevelType w:val="multilevel"/>
    <w:tmpl w:val="00000033"/>
    <w:name w:val="WW8Num78"/>
    <w:lvl w:ilvl="0">
      <w:start w:val="1"/>
      <w:numFmt w:val="lowerLetter"/>
      <w:lvlText w:val="%1)"/>
      <w:lvlJc w:val="left"/>
      <w:pPr>
        <w:tabs>
          <w:tab w:val="num" w:pos="0"/>
        </w:tabs>
        <w:ind w:left="720" w:hanging="360"/>
      </w:pPr>
      <w:rPr>
        <w:rFonts w:ascii="Calibri" w:hAnsi="Calibri" w:cs="Arial" w:hint="default"/>
        <w:b/>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37"/>
    <w:multiLevelType w:val="multilevel"/>
    <w:tmpl w:val="00000037"/>
    <w:name w:val="WW8Num8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38"/>
    <w:multiLevelType w:val="multilevel"/>
    <w:tmpl w:val="00000038"/>
    <w:name w:val="WW8Num83"/>
    <w:lvl w:ilvl="0">
      <w:start w:val="1"/>
      <w:numFmt w:val="lowerLetter"/>
      <w:lvlText w:val="%1)"/>
      <w:lvlJc w:val="left"/>
      <w:pPr>
        <w:tabs>
          <w:tab w:val="num" w:pos="0"/>
        </w:tabs>
        <w:ind w:left="0" w:firstLine="0"/>
      </w:pPr>
      <w:rPr>
        <w:rFonts w:ascii="Calibri" w:hAnsi="Calibri" w:cs="Calibri" w:hint="default"/>
        <w:b/>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39"/>
    <w:multiLevelType w:val="multilevel"/>
    <w:tmpl w:val="00000039"/>
    <w:name w:val="WW8Num8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3A"/>
    <w:multiLevelType w:val="multilevel"/>
    <w:tmpl w:val="0000003A"/>
    <w:name w:val="WW8Num8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3B"/>
    <w:multiLevelType w:val="multilevel"/>
    <w:tmpl w:val="0000003B"/>
    <w:name w:val="WW8Num86"/>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9" w15:restartNumberingAfterBreak="0">
    <w:nsid w:val="0000003C"/>
    <w:multiLevelType w:val="multilevel"/>
    <w:tmpl w:val="0000003C"/>
    <w:name w:val="WW8Num87"/>
    <w:lvl w:ilvl="0">
      <w:start w:val="1"/>
      <w:numFmt w:val="lowerLetter"/>
      <w:suff w:val="space"/>
      <w:lvlText w:val="%1)"/>
      <w:lvlJc w:val="left"/>
      <w:pPr>
        <w:tabs>
          <w:tab w:val="num" w:pos="0"/>
        </w:tabs>
        <w:ind w:left="709" w:firstLine="0"/>
      </w:pPr>
      <w:rPr>
        <w:rFonts w:ascii="Calibri" w:hAnsi="Calibri" w:cs="Calibri"/>
        <w:b/>
        <w:strike w:val="0"/>
        <w:dstrike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0" w15:restartNumberingAfterBreak="0">
    <w:nsid w:val="0000003D"/>
    <w:multiLevelType w:val="multilevel"/>
    <w:tmpl w:val="0000003D"/>
    <w:name w:val="WW8Num88"/>
    <w:lvl w:ilvl="0">
      <w:start w:val="1"/>
      <w:numFmt w:val="lowerLetter"/>
      <w:suff w:val="space"/>
      <w:lvlText w:val="%1)"/>
      <w:lvlJc w:val="left"/>
      <w:pPr>
        <w:tabs>
          <w:tab w:val="num" w:pos="0"/>
        </w:tabs>
        <w:ind w:left="709" w:firstLine="0"/>
      </w:pPr>
      <w:rPr>
        <w:rFonts w:ascii="Calibri" w:hAnsi="Calibri" w:cs="Calibri" w:hint="default"/>
        <w:b/>
        <w:i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1" w15:restartNumberingAfterBreak="0">
    <w:nsid w:val="0000003E"/>
    <w:multiLevelType w:val="multilevel"/>
    <w:tmpl w:val="1D28ED18"/>
    <w:name w:val="WW8Num89"/>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3F"/>
    <w:multiLevelType w:val="multilevel"/>
    <w:tmpl w:val="8202FC16"/>
    <w:name w:val="WW8Num90"/>
    <w:lvl w:ilvl="0">
      <w:start w:val="1"/>
      <w:numFmt w:val="lowerLetter"/>
      <w:lvlText w:val="%1)"/>
      <w:lvlJc w:val="left"/>
      <w:pPr>
        <w:tabs>
          <w:tab w:val="num" w:pos="0"/>
        </w:tabs>
        <w:ind w:left="720" w:hanging="360"/>
      </w:pPr>
      <w:rPr>
        <w:rFonts w:ascii="Calibri" w:hAnsi="Calibri" w:cs="Calibri" w:hint="default"/>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40"/>
    <w:multiLevelType w:val="multilevel"/>
    <w:tmpl w:val="888AB992"/>
    <w:name w:val="WW8Num91"/>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41"/>
    <w:multiLevelType w:val="multilevel"/>
    <w:tmpl w:val="00000041"/>
    <w:name w:val="WW8Num9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46" w15:restartNumberingAfterBreak="0">
    <w:nsid w:val="02977C6E"/>
    <w:multiLevelType w:val="hybridMultilevel"/>
    <w:tmpl w:val="931E5B7E"/>
    <w:lvl w:ilvl="0" w:tplc="657255FE">
      <w:start w:val="1"/>
      <w:numFmt w:val="lowerLetter"/>
      <w:lvlText w:val="%1)"/>
      <w:lvlJc w:val="left"/>
      <w:pPr>
        <w:ind w:left="720" w:hanging="360"/>
      </w:pPr>
      <w:rPr>
        <w:rFonts w:ascii="Calibri Light" w:hAnsi="Calibri Light" w:cs="Calibri Light" w:hint="default"/>
        <w:b w:val="0"/>
        <w:i w:val="0"/>
        <w:color w:val="auto"/>
        <w:sz w:val="18"/>
        <w:szCs w:val="18"/>
      </w:rPr>
    </w:lvl>
    <w:lvl w:ilvl="1" w:tplc="FAECB56E">
      <w:start w:val="1"/>
      <w:numFmt w:val="decimal"/>
      <w:lvlText w:val="%2."/>
      <w:lvlJc w:val="left"/>
      <w:pPr>
        <w:ind w:left="705" w:hanging="705"/>
      </w:pPr>
      <w:rPr>
        <w:rFonts w:hint="default"/>
        <w:b/>
      </w:rPr>
    </w:lvl>
    <w:lvl w:ilvl="2" w:tplc="A850B39C">
      <w:start w:val="1"/>
      <w:numFmt w:val="decimal"/>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7352160"/>
    <w:multiLevelType w:val="multilevel"/>
    <w:tmpl w:val="E88001CE"/>
    <w:lvl w:ilvl="0">
      <w:start w:val="1"/>
      <w:numFmt w:val="decimal"/>
      <w:lvlText w:val="%1."/>
      <w:lvlJc w:val="left"/>
      <w:pPr>
        <w:tabs>
          <w:tab w:val="num" w:pos="394"/>
        </w:tabs>
        <w:ind w:left="0" w:firstLine="0"/>
      </w:pPr>
      <w:rPr>
        <w:rFonts w:ascii="Calibri" w:hAnsi="Calibri" w:cs="Arial" w:hint="default"/>
        <w:sz w:val="18"/>
        <w:szCs w:val="18"/>
      </w:rPr>
    </w:lvl>
    <w:lvl w:ilvl="1">
      <w:start w:val="1"/>
      <w:numFmt w:val="lowerLetter"/>
      <w:lvlText w:val="%2."/>
      <w:lvlJc w:val="left"/>
      <w:pPr>
        <w:tabs>
          <w:tab w:val="num" w:pos="0"/>
        </w:tabs>
        <w:ind w:left="1800" w:hanging="360"/>
      </w:pPr>
      <w:rPr>
        <w:rFonts w:ascii="Calibri" w:hAnsi="Calibri" w:cs="Calibri" w:hint="default"/>
        <w:sz w:val="18"/>
        <w:szCs w:val="18"/>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b w:val="0"/>
        <w:bCs w:val="0"/>
        <w:i w:val="0"/>
        <w:iCs/>
        <w:sz w:val="18"/>
        <w:szCs w:val="18"/>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48" w15:restartNumberingAfterBreak="0">
    <w:nsid w:val="07EE6501"/>
    <w:multiLevelType w:val="multilevel"/>
    <w:tmpl w:val="D87C98A8"/>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49" w15:restartNumberingAfterBreak="0">
    <w:nsid w:val="07FD25FF"/>
    <w:multiLevelType w:val="hybridMultilevel"/>
    <w:tmpl w:val="D5189662"/>
    <w:lvl w:ilvl="0" w:tplc="DC9CDB1A">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8D21B63"/>
    <w:multiLevelType w:val="hybridMultilevel"/>
    <w:tmpl w:val="03C6094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08E72912"/>
    <w:multiLevelType w:val="hybridMultilevel"/>
    <w:tmpl w:val="BD18E250"/>
    <w:name w:val="WW8Num192"/>
    <w:lvl w:ilvl="0" w:tplc="D11E1354">
      <w:start w:val="15"/>
      <w:numFmt w:val="decimal"/>
      <w:lvlText w:val="%1."/>
      <w:lvlJc w:val="left"/>
      <w:pPr>
        <w:ind w:left="360" w:hanging="360"/>
      </w:pPr>
      <w:rPr>
        <w:rFonts w:asciiTheme="minorHAnsi" w:hAnsiTheme="minorHAnsi" w:cstheme="minorHAnsi" w:hint="default"/>
        <w:color w:val="auto"/>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0DC609CF"/>
    <w:multiLevelType w:val="hybridMultilevel"/>
    <w:tmpl w:val="94528582"/>
    <w:lvl w:ilvl="0" w:tplc="FEF6D5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0E283B4F"/>
    <w:multiLevelType w:val="multilevel"/>
    <w:tmpl w:val="40F67DCE"/>
    <w:lvl w:ilvl="0">
      <w:start w:val="1"/>
      <w:numFmt w:val="lowerLetter"/>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55"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0F4E66EF"/>
    <w:multiLevelType w:val="multilevel"/>
    <w:tmpl w:val="E88001CE"/>
    <w:lvl w:ilvl="0">
      <w:start w:val="1"/>
      <w:numFmt w:val="decimal"/>
      <w:lvlText w:val="%1."/>
      <w:lvlJc w:val="left"/>
      <w:pPr>
        <w:tabs>
          <w:tab w:val="num" w:pos="394"/>
        </w:tabs>
        <w:ind w:left="0" w:firstLine="0"/>
      </w:pPr>
      <w:rPr>
        <w:rFonts w:ascii="Calibri" w:hAnsi="Calibri" w:cs="Arial" w:hint="default"/>
        <w:sz w:val="18"/>
        <w:szCs w:val="18"/>
      </w:rPr>
    </w:lvl>
    <w:lvl w:ilvl="1">
      <w:start w:val="1"/>
      <w:numFmt w:val="lowerLetter"/>
      <w:lvlText w:val="%2."/>
      <w:lvlJc w:val="left"/>
      <w:pPr>
        <w:tabs>
          <w:tab w:val="num" w:pos="0"/>
        </w:tabs>
        <w:ind w:left="1800" w:hanging="360"/>
      </w:pPr>
      <w:rPr>
        <w:rFonts w:ascii="Calibri" w:hAnsi="Calibri" w:cs="Calibri" w:hint="default"/>
        <w:sz w:val="18"/>
        <w:szCs w:val="18"/>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b w:val="0"/>
        <w:bCs w:val="0"/>
        <w:i w:val="0"/>
        <w:iCs/>
        <w:sz w:val="18"/>
        <w:szCs w:val="18"/>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57"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55E6925"/>
    <w:multiLevelType w:val="multilevel"/>
    <w:tmpl w:val="E88001CE"/>
    <w:lvl w:ilvl="0">
      <w:start w:val="1"/>
      <w:numFmt w:val="decimal"/>
      <w:lvlText w:val="%1."/>
      <w:lvlJc w:val="left"/>
      <w:pPr>
        <w:tabs>
          <w:tab w:val="num" w:pos="394"/>
        </w:tabs>
        <w:ind w:left="0" w:firstLine="0"/>
      </w:pPr>
      <w:rPr>
        <w:rFonts w:ascii="Calibri" w:hAnsi="Calibri" w:cs="Arial" w:hint="default"/>
        <w:sz w:val="18"/>
        <w:szCs w:val="18"/>
      </w:rPr>
    </w:lvl>
    <w:lvl w:ilvl="1">
      <w:start w:val="1"/>
      <w:numFmt w:val="lowerLetter"/>
      <w:lvlText w:val="%2."/>
      <w:lvlJc w:val="left"/>
      <w:pPr>
        <w:tabs>
          <w:tab w:val="num" w:pos="0"/>
        </w:tabs>
        <w:ind w:left="1800" w:hanging="360"/>
      </w:pPr>
      <w:rPr>
        <w:rFonts w:ascii="Calibri" w:hAnsi="Calibri" w:cs="Calibri" w:hint="default"/>
        <w:sz w:val="18"/>
        <w:szCs w:val="18"/>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b w:val="0"/>
        <w:bCs w:val="0"/>
        <w:i w:val="0"/>
        <w:iCs/>
        <w:sz w:val="18"/>
        <w:szCs w:val="18"/>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6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1" w15:restartNumberingAfterBreak="0">
    <w:nsid w:val="1D230FE2"/>
    <w:multiLevelType w:val="multilevel"/>
    <w:tmpl w:val="F1E6ACFE"/>
    <w:lvl w:ilvl="0">
      <w:start w:val="1"/>
      <w:numFmt w:val="decimal"/>
      <w:lvlText w:val="%1."/>
      <w:lvlJc w:val="left"/>
      <w:pPr>
        <w:tabs>
          <w:tab w:val="num" w:pos="394"/>
        </w:tabs>
        <w:ind w:left="0" w:firstLine="0"/>
      </w:pPr>
      <w:rPr>
        <w:rFonts w:ascii="Calibri Light" w:hAnsi="Calibri Light" w:cs="Calibri Light" w:hint="default"/>
        <w:sz w:val="18"/>
        <w:szCs w:val="18"/>
        <w:lang w:val="pl-PL" w:eastAsia="pl-PL"/>
      </w:rPr>
    </w:lvl>
    <w:lvl w:ilvl="1">
      <w:start w:val="1"/>
      <w:numFmt w:val="lowerLetter"/>
      <w:lvlText w:val="%2."/>
      <w:lvlJc w:val="left"/>
      <w:pPr>
        <w:tabs>
          <w:tab w:val="num" w:pos="0"/>
        </w:tabs>
        <w:ind w:left="1800" w:hanging="360"/>
      </w:pPr>
      <w:rPr>
        <w:rFonts w:ascii="Calibri" w:hAnsi="Calibri" w:cs="Calibri" w:hint="default"/>
        <w:sz w:val="18"/>
        <w:szCs w:val="18"/>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b w:val="0"/>
        <w:bCs w:val="0"/>
        <w:i w:val="0"/>
        <w:iCs/>
        <w:sz w:val="18"/>
        <w:szCs w:val="18"/>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62" w15:restartNumberingAfterBreak="0">
    <w:nsid w:val="1FA076F7"/>
    <w:multiLevelType w:val="hybridMultilevel"/>
    <w:tmpl w:val="2ABE0B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245914A9"/>
    <w:multiLevelType w:val="multilevel"/>
    <w:tmpl w:val="3F90C80C"/>
    <w:lvl w:ilvl="0">
      <w:start w:val="1"/>
      <w:numFmt w:val="decimal"/>
      <w:lvlText w:val="%1."/>
      <w:lvlJc w:val="left"/>
      <w:pPr>
        <w:tabs>
          <w:tab w:val="num" w:pos="360"/>
        </w:tabs>
        <w:ind w:left="360" w:hanging="360"/>
      </w:pPr>
      <w:rPr>
        <w:rFonts w:ascii="Calibri" w:hAnsi="Calibri" w:cs="Calibri" w:hint="default"/>
        <w:b/>
        <w:i w:val="0"/>
        <w:sz w:val="20"/>
      </w:rPr>
    </w:lvl>
    <w:lvl w:ilvl="1">
      <w:start w:val="1"/>
      <w:numFmt w:val="lowerLetter"/>
      <w:lvlText w:val="%2)"/>
      <w:lvlJc w:val="left"/>
      <w:pPr>
        <w:tabs>
          <w:tab w:val="num" w:pos="0"/>
        </w:tabs>
        <w:ind w:left="1080" w:firstLine="0"/>
      </w:pPr>
      <w:rPr>
        <w:rFonts w:hint="default"/>
        <w:b w:val="0"/>
        <w:sz w:val="18"/>
        <w:szCs w:val="18"/>
      </w:rPr>
    </w:lvl>
    <w:lvl w:ilvl="2">
      <w:start w:val="2"/>
      <w:numFmt w:val="decimal"/>
      <w:lvlText w:val="%3)"/>
      <w:lvlJc w:val="left"/>
      <w:pPr>
        <w:tabs>
          <w:tab w:val="num" w:pos="0"/>
        </w:tabs>
        <w:ind w:left="2340" w:hanging="360"/>
      </w:pPr>
      <w:rPr>
        <w:rFonts w:ascii="Tahoma" w:hAnsi="Tahoma" w:cs="Tahoma" w:hint="default"/>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2499369E"/>
    <w:multiLevelType w:val="hybridMultilevel"/>
    <w:tmpl w:val="1D96508C"/>
    <w:lvl w:ilvl="0" w:tplc="9BA6E008">
      <w:start w:val="1"/>
      <w:numFmt w:val="decimal"/>
      <w:lvlText w:val="%1)"/>
      <w:lvlJc w:val="left"/>
      <w:pPr>
        <w:ind w:left="720" w:hanging="360"/>
      </w:pPr>
      <w:rPr>
        <w:rFonts w:asciiTheme="minorHAnsi" w:hAnsiTheme="minorHAnsi" w:cstheme="minorHAnsi" w:hint="default"/>
        <w:b w:val="0"/>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B25E74"/>
    <w:multiLevelType w:val="hybridMultilevel"/>
    <w:tmpl w:val="970053A8"/>
    <w:lvl w:ilvl="0" w:tplc="C936C8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2A6E7729"/>
    <w:multiLevelType w:val="multilevel"/>
    <w:tmpl w:val="9870AC8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7D6F7F"/>
    <w:multiLevelType w:val="hybridMultilevel"/>
    <w:tmpl w:val="37C4B442"/>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07525D6"/>
    <w:multiLevelType w:val="hybridMultilevel"/>
    <w:tmpl w:val="3A729358"/>
    <w:lvl w:ilvl="0" w:tplc="6BBA5FCE">
      <w:start w:val="1"/>
      <w:numFmt w:val="upperRoman"/>
      <w:lvlText w:val="%1."/>
      <w:lvlJc w:val="left"/>
      <w:pPr>
        <w:ind w:left="1080" w:hanging="72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38067606"/>
    <w:multiLevelType w:val="multilevel"/>
    <w:tmpl w:val="7D382AE2"/>
    <w:lvl w:ilvl="0">
      <w:start w:val="12"/>
      <w:numFmt w:val="decimal"/>
      <w:lvlText w:val="%1."/>
      <w:lvlJc w:val="left"/>
      <w:pPr>
        <w:ind w:left="1211" w:hanging="360"/>
      </w:pPr>
      <w:rPr>
        <w:rFonts w:hint="default"/>
        <w:b/>
      </w:rPr>
    </w:lvl>
    <w:lvl w:ilvl="1">
      <w:start w:val="1"/>
      <w:numFmt w:val="decimal"/>
      <w:isLgl/>
      <w:lvlText w:val="%1.%2."/>
      <w:lvlJc w:val="left"/>
      <w:pPr>
        <w:ind w:left="570" w:hanging="570"/>
      </w:pPr>
      <w:rPr>
        <w:rFonts w:ascii="Calibri Light" w:hAnsi="Calibri Light" w:cs="Calibri Light" w:hint="default"/>
        <w:b/>
        <w:color w:val="auto"/>
        <w:sz w:val="18"/>
        <w:szCs w:val="18"/>
      </w:rPr>
    </w:lvl>
    <w:lvl w:ilvl="2">
      <w:start w:val="1"/>
      <w:numFmt w:val="decimal"/>
      <w:isLgl/>
      <w:lvlText w:val="%1.%2.%3."/>
      <w:lvlJc w:val="left"/>
      <w:pPr>
        <w:ind w:left="1571" w:hanging="720"/>
      </w:pPr>
      <w:rPr>
        <w:rFonts w:ascii="Calibri Light" w:hAnsi="Calibri Light" w:cs="Calibri Light" w:hint="default"/>
        <w:b/>
        <w:sz w:val="18"/>
        <w:szCs w:val="18"/>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79" w15:restartNumberingAfterBreak="0">
    <w:nsid w:val="410646ED"/>
    <w:multiLevelType w:val="hybridMultilevel"/>
    <w:tmpl w:val="9B4058F8"/>
    <w:name w:val="WW8Num1722"/>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80"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4C3D038C"/>
    <w:multiLevelType w:val="hybridMultilevel"/>
    <w:tmpl w:val="5DFACD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83" w15:restartNumberingAfterBreak="0">
    <w:nsid w:val="4F466811"/>
    <w:multiLevelType w:val="hybridMultilevel"/>
    <w:tmpl w:val="27EA8EFE"/>
    <w:lvl w:ilvl="0" w:tplc="398AC5D2">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84"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572E4D8B"/>
    <w:multiLevelType w:val="hybridMultilevel"/>
    <w:tmpl w:val="395031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FA002F"/>
    <w:multiLevelType w:val="hybridMultilevel"/>
    <w:tmpl w:val="70D4183A"/>
    <w:lvl w:ilvl="0" w:tplc="B05AE4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1A96DB8"/>
    <w:multiLevelType w:val="hybridMultilevel"/>
    <w:tmpl w:val="FFEEFB20"/>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9" w15:restartNumberingAfterBreak="0">
    <w:nsid w:val="66BB5EDB"/>
    <w:multiLevelType w:val="multilevel"/>
    <w:tmpl w:val="8EFE2BD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00"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6A55003D"/>
    <w:multiLevelType w:val="multilevel"/>
    <w:tmpl w:val="3F90C80C"/>
    <w:lvl w:ilvl="0">
      <w:start w:val="1"/>
      <w:numFmt w:val="decimal"/>
      <w:lvlText w:val="%1."/>
      <w:lvlJc w:val="left"/>
      <w:pPr>
        <w:tabs>
          <w:tab w:val="num" w:pos="360"/>
        </w:tabs>
        <w:ind w:left="360" w:hanging="360"/>
      </w:pPr>
      <w:rPr>
        <w:rFonts w:ascii="Calibri" w:hAnsi="Calibri" w:cs="Calibri" w:hint="default"/>
        <w:b/>
        <w:i w:val="0"/>
        <w:sz w:val="20"/>
      </w:rPr>
    </w:lvl>
    <w:lvl w:ilvl="1">
      <w:start w:val="1"/>
      <w:numFmt w:val="lowerLetter"/>
      <w:lvlText w:val="%2)"/>
      <w:lvlJc w:val="left"/>
      <w:pPr>
        <w:tabs>
          <w:tab w:val="num" w:pos="0"/>
        </w:tabs>
        <w:ind w:left="1080" w:firstLine="0"/>
      </w:pPr>
      <w:rPr>
        <w:rFonts w:hint="default"/>
        <w:b w:val="0"/>
        <w:sz w:val="18"/>
        <w:szCs w:val="18"/>
      </w:rPr>
    </w:lvl>
    <w:lvl w:ilvl="2">
      <w:start w:val="2"/>
      <w:numFmt w:val="decimal"/>
      <w:lvlText w:val="%3)"/>
      <w:lvlJc w:val="left"/>
      <w:pPr>
        <w:tabs>
          <w:tab w:val="num" w:pos="0"/>
        </w:tabs>
        <w:ind w:left="2340" w:hanging="360"/>
      </w:pPr>
      <w:rPr>
        <w:rFonts w:ascii="Tahoma" w:hAnsi="Tahoma" w:cs="Tahoma" w:hint="default"/>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6AF45328"/>
    <w:multiLevelType w:val="multilevel"/>
    <w:tmpl w:val="E88001CE"/>
    <w:lvl w:ilvl="0">
      <w:start w:val="1"/>
      <w:numFmt w:val="decimal"/>
      <w:lvlText w:val="%1."/>
      <w:lvlJc w:val="left"/>
      <w:pPr>
        <w:tabs>
          <w:tab w:val="num" w:pos="394"/>
        </w:tabs>
        <w:ind w:left="0" w:firstLine="0"/>
      </w:pPr>
      <w:rPr>
        <w:rFonts w:ascii="Calibri" w:hAnsi="Calibri" w:cs="Arial" w:hint="default"/>
        <w:sz w:val="18"/>
        <w:szCs w:val="18"/>
      </w:rPr>
    </w:lvl>
    <w:lvl w:ilvl="1">
      <w:start w:val="1"/>
      <w:numFmt w:val="lowerLetter"/>
      <w:lvlText w:val="%2."/>
      <w:lvlJc w:val="left"/>
      <w:pPr>
        <w:tabs>
          <w:tab w:val="num" w:pos="0"/>
        </w:tabs>
        <w:ind w:left="1800" w:hanging="360"/>
      </w:pPr>
      <w:rPr>
        <w:rFonts w:ascii="Calibri" w:hAnsi="Calibri" w:cs="Calibri" w:hint="default"/>
        <w:sz w:val="18"/>
        <w:szCs w:val="18"/>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b w:val="0"/>
        <w:bCs w:val="0"/>
        <w:i w:val="0"/>
        <w:iCs/>
        <w:sz w:val="18"/>
        <w:szCs w:val="18"/>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103" w15:restartNumberingAfterBreak="0">
    <w:nsid w:val="6BA15E4D"/>
    <w:multiLevelType w:val="hybridMultilevel"/>
    <w:tmpl w:val="759A19EC"/>
    <w:name w:val="WW8Num172"/>
    <w:lvl w:ilvl="0" w:tplc="E7900632">
      <w:start w:val="1"/>
      <w:numFmt w:val="lowerLetter"/>
      <w:suff w:val="space"/>
      <w:lvlText w:val="%1)"/>
      <w:lvlJc w:val="left"/>
      <w:pPr>
        <w:ind w:left="709" w:firstLine="0"/>
      </w:pPr>
      <w:rPr>
        <w:rFonts w:asciiTheme="minorHAnsi" w:hAnsiTheme="minorHAnsi" w:cstheme="minorHAnsi"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3E6BCD"/>
    <w:multiLevelType w:val="multilevel"/>
    <w:tmpl w:val="3F90C80C"/>
    <w:lvl w:ilvl="0">
      <w:start w:val="1"/>
      <w:numFmt w:val="decimal"/>
      <w:lvlText w:val="%1."/>
      <w:lvlJc w:val="left"/>
      <w:pPr>
        <w:tabs>
          <w:tab w:val="num" w:pos="360"/>
        </w:tabs>
        <w:ind w:left="360" w:hanging="360"/>
      </w:pPr>
      <w:rPr>
        <w:rFonts w:ascii="Calibri" w:hAnsi="Calibri" w:cs="Calibri" w:hint="default"/>
        <w:b/>
        <w:i w:val="0"/>
        <w:sz w:val="20"/>
      </w:rPr>
    </w:lvl>
    <w:lvl w:ilvl="1">
      <w:start w:val="1"/>
      <w:numFmt w:val="lowerLetter"/>
      <w:lvlText w:val="%2)"/>
      <w:lvlJc w:val="left"/>
      <w:pPr>
        <w:tabs>
          <w:tab w:val="num" w:pos="0"/>
        </w:tabs>
        <w:ind w:left="1080" w:firstLine="0"/>
      </w:pPr>
      <w:rPr>
        <w:rFonts w:hint="default"/>
        <w:b w:val="0"/>
        <w:sz w:val="18"/>
        <w:szCs w:val="18"/>
      </w:rPr>
    </w:lvl>
    <w:lvl w:ilvl="2">
      <w:start w:val="2"/>
      <w:numFmt w:val="decimal"/>
      <w:lvlText w:val="%3)"/>
      <w:lvlJc w:val="left"/>
      <w:pPr>
        <w:tabs>
          <w:tab w:val="num" w:pos="0"/>
        </w:tabs>
        <w:ind w:left="2340" w:hanging="360"/>
      </w:pPr>
      <w:rPr>
        <w:rFonts w:ascii="Tahoma" w:hAnsi="Tahoma" w:cs="Tahoma" w:hint="default"/>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6"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7" w15:restartNumberingAfterBreak="0">
    <w:nsid w:val="71BC00DF"/>
    <w:multiLevelType w:val="hybridMultilevel"/>
    <w:tmpl w:val="96A0FC1C"/>
    <w:lvl w:ilvl="0" w:tplc="75D628D0">
      <w:start w:val="1"/>
      <w:numFmt w:val="decimal"/>
      <w:lvlText w:val="%1."/>
      <w:lvlJc w:val="left"/>
      <w:pPr>
        <w:tabs>
          <w:tab w:val="num" w:pos="1174"/>
        </w:tabs>
        <w:ind w:left="907" w:hanging="453"/>
      </w:pPr>
      <w:rPr>
        <w:rFonts w:ascii="Calibri Light" w:eastAsia="Times New Roman" w:hAnsi="Calibri Light" w:cs="Calibri Light" w:hint="default"/>
        <w:b w:val="0"/>
        <w:bCs w:val="0"/>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2" w15:restartNumberingAfterBreak="0">
    <w:nsid w:val="7BE854F3"/>
    <w:multiLevelType w:val="hybridMultilevel"/>
    <w:tmpl w:val="13D4F99A"/>
    <w:name w:val="WW8Num172222"/>
    <w:lvl w:ilvl="0" w:tplc="4DE48E4A">
      <w:start w:val="1"/>
      <w:numFmt w:val="lowerLetter"/>
      <w:lvlText w:val="%1)"/>
      <w:lvlJc w:val="left"/>
      <w:pPr>
        <w:ind w:left="1004" w:hanging="360"/>
      </w:pPr>
      <w:rPr>
        <w:rFonts w:asciiTheme="minorHAnsi" w:hAnsiTheme="minorHAnsi" w:cstheme="minorHAnsi" w:hint="default"/>
        <w:b w:val="0"/>
        <w:i w:val="0"/>
        <w:sz w:val="18"/>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34083703">
    <w:abstractNumId w:val="60"/>
  </w:num>
  <w:num w:numId="2" w16cid:durableId="93787726">
    <w:abstractNumId w:val="107"/>
  </w:num>
  <w:num w:numId="3" w16cid:durableId="1027633747">
    <w:abstractNumId w:val="46"/>
  </w:num>
  <w:num w:numId="4" w16cid:durableId="501317164">
    <w:abstractNumId w:val="71"/>
  </w:num>
  <w:num w:numId="5" w16cid:durableId="1441336024">
    <w:abstractNumId w:val="57"/>
  </w:num>
  <w:num w:numId="6" w16cid:durableId="2059742654">
    <w:abstractNumId w:val="105"/>
  </w:num>
  <w:num w:numId="7" w16cid:durableId="1769429503">
    <w:abstractNumId w:val="86"/>
  </w:num>
  <w:num w:numId="8" w16cid:durableId="45405840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0212937">
    <w:abstractNumId w:val="63"/>
  </w:num>
  <w:num w:numId="10" w16cid:durableId="1690717996">
    <w:abstractNumId w:val="78"/>
  </w:num>
  <w:num w:numId="11" w16cid:durableId="1924146207">
    <w:abstractNumId w:val="109"/>
  </w:num>
  <w:num w:numId="12" w16cid:durableId="1503668254">
    <w:abstractNumId w:val="106"/>
  </w:num>
  <w:num w:numId="13" w16cid:durableId="1078747135">
    <w:abstractNumId w:val="55"/>
  </w:num>
  <w:num w:numId="14" w16cid:durableId="509412931">
    <w:abstractNumId w:val="100"/>
  </w:num>
  <w:num w:numId="15" w16cid:durableId="1359820545">
    <w:abstractNumId w:val="68"/>
  </w:num>
  <w:num w:numId="16" w16cid:durableId="926958606">
    <w:abstractNumId w:val="67"/>
  </w:num>
  <w:num w:numId="17" w16cid:durableId="1096901767">
    <w:abstractNumId w:val="80"/>
  </w:num>
  <w:num w:numId="18" w16cid:durableId="998919473">
    <w:abstractNumId w:val="98"/>
  </w:num>
  <w:num w:numId="19" w16cid:durableId="2114586451">
    <w:abstractNumId w:val="88"/>
  </w:num>
  <w:num w:numId="20" w16cid:durableId="1836995793">
    <w:abstractNumId w:val="69"/>
  </w:num>
  <w:num w:numId="21" w16cid:durableId="1939557076">
    <w:abstractNumId w:val="97"/>
  </w:num>
  <w:num w:numId="22" w16cid:durableId="1373769411">
    <w:abstractNumId w:val="111"/>
  </w:num>
  <w:num w:numId="23" w16cid:durableId="1090472616">
    <w:abstractNumId w:val="50"/>
  </w:num>
  <w:num w:numId="24" w16cid:durableId="465321838">
    <w:abstractNumId w:val="93"/>
  </w:num>
  <w:num w:numId="25" w16cid:durableId="1360006874">
    <w:abstractNumId w:val="82"/>
  </w:num>
  <w:num w:numId="26" w16cid:durableId="1124694582">
    <w:abstractNumId w:val="58"/>
  </w:num>
  <w:num w:numId="27" w16cid:durableId="1811097695">
    <w:abstractNumId w:val="73"/>
  </w:num>
  <w:num w:numId="28" w16cid:durableId="1710103379">
    <w:abstractNumId w:val="76"/>
  </w:num>
  <w:num w:numId="29" w16cid:durableId="314918135">
    <w:abstractNumId w:val="85"/>
  </w:num>
  <w:num w:numId="30" w16cid:durableId="1276207137">
    <w:abstractNumId w:val="87"/>
  </w:num>
  <w:num w:numId="31" w16cid:durableId="1516576392">
    <w:abstractNumId w:val="45"/>
  </w:num>
  <w:num w:numId="32" w16cid:durableId="477916713">
    <w:abstractNumId w:val="83"/>
  </w:num>
  <w:num w:numId="33" w16cid:durableId="1129785599">
    <w:abstractNumId w:val="96"/>
  </w:num>
  <w:num w:numId="34" w16cid:durableId="1724986314">
    <w:abstractNumId w:val="70"/>
  </w:num>
  <w:num w:numId="35" w16cid:durableId="1733308479">
    <w:abstractNumId w:val="79"/>
  </w:num>
  <w:num w:numId="36" w16cid:durableId="1546870274">
    <w:abstractNumId w:val="112"/>
  </w:num>
  <w:num w:numId="37" w16cid:durableId="1114057172">
    <w:abstractNumId w:val="77"/>
  </w:num>
  <w:num w:numId="38" w16cid:durableId="1396007114">
    <w:abstractNumId w:val="48"/>
  </w:num>
  <w:num w:numId="39" w16cid:durableId="710879472">
    <w:abstractNumId w:val="90"/>
  </w:num>
  <w:num w:numId="40" w16cid:durableId="675808315">
    <w:abstractNumId w:val="8"/>
  </w:num>
  <w:num w:numId="41" w16cid:durableId="742605527">
    <w:abstractNumId w:val="11"/>
  </w:num>
  <w:num w:numId="42" w16cid:durableId="1849561109">
    <w:abstractNumId w:val="16"/>
  </w:num>
  <w:num w:numId="43" w16cid:durableId="140738052">
    <w:abstractNumId w:val="17"/>
  </w:num>
  <w:num w:numId="44" w16cid:durableId="1007710330">
    <w:abstractNumId w:val="19"/>
  </w:num>
  <w:num w:numId="45" w16cid:durableId="1996832271">
    <w:abstractNumId w:val="52"/>
  </w:num>
  <w:num w:numId="46" w16cid:durableId="1017996986">
    <w:abstractNumId w:val="66"/>
  </w:num>
  <w:num w:numId="47" w16cid:durableId="2103799643">
    <w:abstractNumId w:val="72"/>
  </w:num>
  <w:num w:numId="48" w16cid:durableId="298536660">
    <w:abstractNumId w:val="61"/>
  </w:num>
  <w:num w:numId="49" w16cid:durableId="1895895052">
    <w:abstractNumId w:val="56"/>
  </w:num>
  <w:num w:numId="50" w16cid:durableId="1318223804">
    <w:abstractNumId w:val="47"/>
  </w:num>
  <w:num w:numId="51" w16cid:durableId="1649237741">
    <w:abstractNumId w:val="59"/>
  </w:num>
  <w:num w:numId="52" w16cid:durableId="106118590">
    <w:abstractNumId w:val="102"/>
  </w:num>
  <w:num w:numId="53" w16cid:durableId="2046516239">
    <w:abstractNumId w:val="101"/>
  </w:num>
  <w:num w:numId="54" w16cid:durableId="1959557960">
    <w:abstractNumId w:val="104"/>
  </w:num>
  <w:num w:numId="55" w16cid:durableId="458232299">
    <w:abstractNumId w:val="64"/>
  </w:num>
  <w:num w:numId="56" w16cid:durableId="692267776">
    <w:abstractNumId w:val="99"/>
  </w:num>
  <w:num w:numId="57" w16cid:durableId="760682857">
    <w:abstractNumId w:val="62"/>
  </w:num>
  <w:num w:numId="58" w16cid:durableId="208952788">
    <w:abstractNumId w:val="7"/>
  </w:num>
  <w:num w:numId="59" w16cid:durableId="23217452">
    <w:abstractNumId w:val="49"/>
  </w:num>
  <w:num w:numId="60" w16cid:durableId="1001352722">
    <w:abstractNumId w:val="2"/>
  </w:num>
  <w:num w:numId="61" w16cid:durableId="2098283504">
    <w:abstractNumId w:val="13"/>
  </w:num>
  <w:num w:numId="62" w16cid:durableId="1236279540">
    <w:abstractNumId w:val="65"/>
  </w:num>
  <w:num w:numId="63" w16cid:durableId="1530797350">
    <w:abstractNumId w:val="103"/>
  </w:num>
  <w:num w:numId="64" w16cid:durableId="11032079">
    <w:abstractNumId w:val="53"/>
  </w:num>
  <w:num w:numId="65" w16cid:durableId="64107543">
    <w:abstractNumId w:val="81"/>
  </w:num>
  <w:num w:numId="66" w16cid:durableId="2089686113">
    <w:abstractNumId w:val="74"/>
  </w:num>
  <w:num w:numId="67" w16cid:durableId="2028752058">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5F6"/>
    <w:rsid w:val="0000088F"/>
    <w:rsid w:val="000017DA"/>
    <w:rsid w:val="0000243F"/>
    <w:rsid w:val="00002D92"/>
    <w:rsid w:val="00002E44"/>
    <w:rsid w:val="0000343C"/>
    <w:rsid w:val="00003A9C"/>
    <w:rsid w:val="00003FDD"/>
    <w:rsid w:val="00005112"/>
    <w:rsid w:val="000055C1"/>
    <w:rsid w:val="000060D1"/>
    <w:rsid w:val="00007B08"/>
    <w:rsid w:val="000101C7"/>
    <w:rsid w:val="00011C5C"/>
    <w:rsid w:val="00011D9C"/>
    <w:rsid w:val="00012C38"/>
    <w:rsid w:val="000132B5"/>
    <w:rsid w:val="00013A24"/>
    <w:rsid w:val="00013F96"/>
    <w:rsid w:val="00014E6E"/>
    <w:rsid w:val="00015804"/>
    <w:rsid w:val="00015914"/>
    <w:rsid w:val="000159CE"/>
    <w:rsid w:val="00015A7D"/>
    <w:rsid w:val="00015BAA"/>
    <w:rsid w:val="00016AA6"/>
    <w:rsid w:val="000179B3"/>
    <w:rsid w:val="00020003"/>
    <w:rsid w:val="000210F1"/>
    <w:rsid w:val="0002141E"/>
    <w:rsid w:val="00021907"/>
    <w:rsid w:val="00021AE5"/>
    <w:rsid w:val="00022847"/>
    <w:rsid w:val="00022A49"/>
    <w:rsid w:val="00022D35"/>
    <w:rsid w:val="000241CE"/>
    <w:rsid w:val="00025372"/>
    <w:rsid w:val="0002739F"/>
    <w:rsid w:val="000307F3"/>
    <w:rsid w:val="0003086F"/>
    <w:rsid w:val="00030FC9"/>
    <w:rsid w:val="000316C6"/>
    <w:rsid w:val="0003205A"/>
    <w:rsid w:val="000321D7"/>
    <w:rsid w:val="00032401"/>
    <w:rsid w:val="00033746"/>
    <w:rsid w:val="00033831"/>
    <w:rsid w:val="000338C4"/>
    <w:rsid w:val="0003449E"/>
    <w:rsid w:val="000344FC"/>
    <w:rsid w:val="00034FDF"/>
    <w:rsid w:val="0003520C"/>
    <w:rsid w:val="00035809"/>
    <w:rsid w:val="000373DE"/>
    <w:rsid w:val="00040A3C"/>
    <w:rsid w:val="00041157"/>
    <w:rsid w:val="000413AA"/>
    <w:rsid w:val="00042C25"/>
    <w:rsid w:val="00045385"/>
    <w:rsid w:val="00046F71"/>
    <w:rsid w:val="00050517"/>
    <w:rsid w:val="00050557"/>
    <w:rsid w:val="00050A7F"/>
    <w:rsid w:val="00050B8B"/>
    <w:rsid w:val="00050CA1"/>
    <w:rsid w:val="00051A16"/>
    <w:rsid w:val="00051B0B"/>
    <w:rsid w:val="00052333"/>
    <w:rsid w:val="00052F60"/>
    <w:rsid w:val="00053822"/>
    <w:rsid w:val="000538D9"/>
    <w:rsid w:val="00053B5A"/>
    <w:rsid w:val="00053C65"/>
    <w:rsid w:val="00054488"/>
    <w:rsid w:val="00054D0A"/>
    <w:rsid w:val="000557C4"/>
    <w:rsid w:val="00055B5E"/>
    <w:rsid w:val="00055FA2"/>
    <w:rsid w:val="0005671D"/>
    <w:rsid w:val="00056B30"/>
    <w:rsid w:val="00057389"/>
    <w:rsid w:val="00057794"/>
    <w:rsid w:val="00060368"/>
    <w:rsid w:val="00060A67"/>
    <w:rsid w:val="00061C87"/>
    <w:rsid w:val="00062724"/>
    <w:rsid w:val="000628CE"/>
    <w:rsid w:val="0006414B"/>
    <w:rsid w:val="00065566"/>
    <w:rsid w:val="00065D88"/>
    <w:rsid w:val="0006671B"/>
    <w:rsid w:val="000669C5"/>
    <w:rsid w:val="00067F0D"/>
    <w:rsid w:val="00070773"/>
    <w:rsid w:val="000708B6"/>
    <w:rsid w:val="000717B5"/>
    <w:rsid w:val="00072A1C"/>
    <w:rsid w:val="00072AC2"/>
    <w:rsid w:val="00073372"/>
    <w:rsid w:val="0007440C"/>
    <w:rsid w:val="000750E1"/>
    <w:rsid w:val="000753CE"/>
    <w:rsid w:val="00075420"/>
    <w:rsid w:val="00075CA9"/>
    <w:rsid w:val="00075F57"/>
    <w:rsid w:val="00076DC3"/>
    <w:rsid w:val="000777AD"/>
    <w:rsid w:val="000779EC"/>
    <w:rsid w:val="00077A4D"/>
    <w:rsid w:val="00080A0D"/>
    <w:rsid w:val="00081112"/>
    <w:rsid w:val="0008135C"/>
    <w:rsid w:val="00081FCF"/>
    <w:rsid w:val="00082892"/>
    <w:rsid w:val="000846B4"/>
    <w:rsid w:val="0008487A"/>
    <w:rsid w:val="0008533C"/>
    <w:rsid w:val="00085553"/>
    <w:rsid w:val="00085B9E"/>
    <w:rsid w:val="00086784"/>
    <w:rsid w:val="00086A1A"/>
    <w:rsid w:val="0008752E"/>
    <w:rsid w:val="0008795D"/>
    <w:rsid w:val="00090A41"/>
    <w:rsid w:val="00091198"/>
    <w:rsid w:val="000917ED"/>
    <w:rsid w:val="000918CC"/>
    <w:rsid w:val="0009391B"/>
    <w:rsid w:val="0009440E"/>
    <w:rsid w:val="00095608"/>
    <w:rsid w:val="00095614"/>
    <w:rsid w:val="00095C1C"/>
    <w:rsid w:val="00095E86"/>
    <w:rsid w:val="000964B1"/>
    <w:rsid w:val="0009661F"/>
    <w:rsid w:val="00096DE5"/>
    <w:rsid w:val="00096F94"/>
    <w:rsid w:val="00097372"/>
    <w:rsid w:val="000A0042"/>
    <w:rsid w:val="000A014C"/>
    <w:rsid w:val="000A0946"/>
    <w:rsid w:val="000A09E1"/>
    <w:rsid w:val="000A11C8"/>
    <w:rsid w:val="000A1DA6"/>
    <w:rsid w:val="000A2CE6"/>
    <w:rsid w:val="000A3594"/>
    <w:rsid w:val="000A4880"/>
    <w:rsid w:val="000A4A1B"/>
    <w:rsid w:val="000A4A45"/>
    <w:rsid w:val="000A4E89"/>
    <w:rsid w:val="000A5247"/>
    <w:rsid w:val="000A5C65"/>
    <w:rsid w:val="000A5E39"/>
    <w:rsid w:val="000A6365"/>
    <w:rsid w:val="000A69FD"/>
    <w:rsid w:val="000A6EDA"/>
    <w:rsid w:val="000A74ED"/>
    <w:rsid w:val="000A7ABF"/>
    <w:rsid w:val="000A7B94"/>
    <w:rsid w:val="000B05B2"/>
    <w:rsid w:val="000B0A28"/>
    <w:rsid w:val="000B1201"/>
    <w:rsid w:val="000B1863"/>
    <w:rsid w:val="000B18AD"/>
    <w:rsid w:val="000B2EC4"/>
    <w:rsid w:val="000B332F"/>
    <w:rsid w:val="000B396E"/>
    <w:rsid w:val="000B4225"/>
    <w:rsid w:val="000B4FD5"/>
    <w:rsid w:val="000B5196"/>
    <w:rsid w:val="000B5800"/>
    <w:rsid w:val="000B5A28"/>
    <w:rsid w:val="000B6463"/>
    <w:rsid w:val="000B69F7"/>
    <w:rsid w:val="000C0E29"/>
    <w:rsid w:val="000C0F67"/>
    <w:rsid w:val="000C18D4"/>
    <w:rsid w:val="000C18ED"/>
    <w:rsid w:val="000C1A90"/>
    <w:rsid w:val="000C1B6C"/>
    <w:rsid w:val="000C2794"/>
    <w:rsid w:val="000C2EB7"/>
    <w:rsid w:val="000C30E2"/>
    <w:rsid w:val="000C37C0"/>
    <w:rsid w:val="000C488D"/>
    <w:rsid w:val="000C48CB"/>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0A8F"/>
    <w:rsid w:val="000E21EE"/>
    <w:rsid w:val="000E240D"/>
    <w:rsid w:val="000E2430"/>
    <w:rsid w:val="000E25E7"/>
    <w:rsid w:val="000E43F3"/>
    <w:rsid w:val="000E4B8E"/>
    <w:rsid w:val="000E4DBD"/>
    <w:rsid w:val="000E6327"/>
    <w:rsid w:val="000E67DD"/>
    <w:rsid w:val="000E6DAE"/>
    <w:rsid w:val="000E739B"/>
    <w:rsid w:val="000E7485"/>
    <w:rsid w:val="000E7E43"/>
    <w:rsid w:val="000F0DC6"/>
    <w:rsid w:val="000F14E8"/>
    <w:rsid w:val="000F1C00"/>
    <w:rsid w:val="000F250F"/>
    <w:rsid w:val="000F2C26"/>
    <w:rsid w:val="000F3227"/>
    <w:rsid w:val="000F362E"/>
    <w:rsid w:val="000F37D8"/>
    <w:rsid w:val="000F3AE8"/>
    <w:rsid w:val="000F43D2"/>
    <w:rsid w:val="000F4892"/>
    <w:rsid w:val="000F4C36"/>
    <w:rsid w:val="000F601B"/>
    <w:rsid w:val="000F635E"/>
    <w:rsid w:val="000F6A8D"/>
    <w:rsid w:val="00100814"/>
    <w:rsid w:val="0010103D"/>
    <w:rsid w:val="00101807"/>
    <w:rsid w:val="00101E77"/>
    <w:rsid w:val="00101EE6"/>
    <w:rsid w:val="00101EEA"/>
    <w:rsid w:val="0010204F"/>
    <w:rsid w:val="001024E0"/>
    <w:rsid w:val="0010377B"/>
    <w:rsid w:val="00104E03"/>
    <w:rsid w:val="00105310"/>
    <w:rsid w:val="00105335"/>
    <w:rsid w:val="0010617B"/>
    <w:rsid w:val="00107F40"/>
    <w:rsid w:val="0011036F"/>
    <w:rsid w:val="00110891"/>
    <w:rsid w:val="001120A3"/>
    <w:rsid w:val="0011368A"/>
    <w:rsid w:val="001137E6"/>
    <w:rsid w:val="0011390F"/>
    <w:rsid w:val="001142E4"/>
    <w:rsid w:val="0011458D"/>
    <w:rsid w:val="00114598"/>
    <w:rsid w:val="00114D57"/>
    <w:rsid w:val="00114FC4"/>
    <w:rsid w:val="001159BB"/>
    <w:rsid w:val="00117B23"/>
    <w:rsid w:val="001206E7"/>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27E3B"/>
    <w:rsid w:val="001302F3"/>
    <w:rsid w:val="001308A8"/>
    <w:rsid w:val="001313C6"/>
    <w:rsid w:val="001319AB"/>
    <w:rsid w:val="00131A75"/>
    <w:rsid w:val="00131AD0"/>
    <w:rsid w:val="00133A16"/>
    <w:rsid w:val="00133CB1"/>
    <w:rsid w:val="00133E6B"/>
    <w:rsid w:val="00134034"/>
    <w:rsid w:val="001347D9"/>
    <w:rsid w:val="0013491D"/>
    <w:rsid w:val="00134FB1"/>
    <w:rsid w:val="0013508C"/>
    <w:rsid w:val="001353E2"/>
    <w:rsid w:val="001366FD"/>
    <w:rsid w:val="00136CBD"/>
    <w:rsid w:val="00136D90"/>
    <w:rsid w:val="001375DD"/>
    <w:rsid w:val="00140E00"/>
    <w:rsid w:val="00141244"/>
    <w:rsid w:val="0014146B"/>
    <w:rsid w:val="00141C4D"/>
    <w:rsid w:val="001432E6"/>
    <w:rsid w:val="00143742"/>
    <w:rsid w:val="00144413"/>
    <w:rsid w:val="00145AE9"/>
    <w:rsid w:val="0014632B"/>
    <w:rsid w:val="00146632"/>
    <w:rsid w:val="0014717D"/>
    <w:rsid w:val="00147A3C"/>
    <w:rsid w:val="00147C01"/>
    <w:rsid w:val="00147E65"/>
    <w:rsid w:val="00150001"/>
    <w:rsid w:val="00150988"/>
    <w:rsid w:val="00150E25"/>
    <w:rsid w:val="00151365"/>
    <w:rsid w:val="00151EFA"/>
    <w:rsid w:val="00153B0F"/>
    <w:rsid w:val="00153E15"/>
    <w:rsid w:val="00153F35"/>
    <w:rsid w:val="0015423B"/>
    <w:rsid w:val="00154514"/>
    <w:rsid w:val="00154A9E"/>
    <w:rsid w:val="00154AF6"/>
    <w:rsid w:val="00154B52"/>
    <w:rsid w:val="00155A39"/>
    <w:rsid w:val="00155C0B"/>
    <w:rsid w:val="00155D3D"/>
    <w:rsid w:val="00155D91"/>
    <w:rsid w:val="0015643C"/>
    <w:rsid w:val="001573A4"/>
    <w:rsid w:val="00157BA9"/>
    <w:rsid w:val="001601EA"/>
    <w:rsid w:val="00160234"/>
    <w:rsid w:val="0016084E"/>
    <w:rsid w:val="00160BCA"/>
    <w:rsid w:val="001618D5"/>
    <w:rsid w:val="00161CEC"/>
    <w:rsid w:val="00163443"/>
    <w:rsid w:val="001647D4"/>
    <w:rsid w:val="00165E9C"/>
    <w:rsid w:val="0017090E"/>
    <w:rsid w:val="00170C71"/>
    <w:rsid w:val="00171852"/>
    <w:rsid w:val="00171BFB"/>
    <w:rsid w:val="001734B7"/>
    <w:rsid w:val="00173966"/>
    <w:rsid w:val="0017502A"/>
    <w:rsid w:val="001751DB"/>
    <w:rsid w:val="0017600E"/>
    <w:rsid w:val="001760E5"/>
    <w:rsid w:val="00176A15"/>
    <w:rsid w:val="00176C43"/>
    <w:rsid w:val="00176D5A"/>
    <w:rsid w:val="00177012"/>
    <w:rsid w:val="0017750F"/>
    <w:rsid w:val="0017782D"/>
    <w:rsid w:val="00180375"/>
    <w:rsid w:val="0018074B"/>
    <w:rsid w:val="00180C4A"/>
    <w:rsid w:val="0018102B"/>
    <w:rsid w:val="0018216D"/>
    <w:rsid w:val="00182BB1"/>
    <w:rsid w:val="001830C7"/>
    <w:rsid w:val="001831EC"/>
    <w:rsid w:val="001837E5"/>
    <w:rsid w:val="00184197"/>
    <w:rsid w:val="00185699"/>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03F7"/>
    <w:rsid w:val="001A0D80"/>
    <w:rsid w:val="001A15A6"/>
    <w:rsid w:val="001A1AC2"/>
    <w:rsid w:val="001A2D35"/>
    <w:rsid w:val="001A2FCA"/>
    <w:rsid w:val="001A305B"/>
    <w:rsid w:val="001A314C"/>
    <w:rsid w:val="001A3F15"/>
    <w:rsid w:val="001A5E12"/>
    <w:rsid w:val="001A6CA9"/>
    <w:rsid w:val="001A6DDB"/>
    <w:rsid w:val="001B0433"/>
    <w:rsid w:val="001B1289"/>
    <w:rsid w:val="001B1511"/>
    <w:rsid w:val="001B30F6"/>
    <w:rsid w:val="001B311A"/>
    <w:rsid w:val="001B3CC9"/>
    <w:rsid w:val="001B4300"/>
    <w:rsid w:val="001B4340"/>
    <w:rsid w:val="001B484C"/>
    <w:rsid w:val="001B57D2"/>
    <w:rsid w:val="001B5C06"/>
    <w:rsid w:val="001B6B6F"/>
    <w:rsid w:val="001B72AC"/>
    <w:rsid w:val="001B75EE"/>
    <w:rsid w:val="001B7BA2"/>
    <w:rsid w:val="001B7E9F"/>
    <w:rsid w:val="001C0E38"/>
    <w:rsid w:val="001C1C4E"/>
    <w:rsid w:val="001C23EC"/>
    <w:rsid w:val="001C2BC3"/>
    <w:rsid w:val="001C3461"/>
    <w:rsid w:val="001C37D8"/>
    <w:rsid w:val="001C38D0"/>
    <w:rsid w:val="001C3FAE"/>
    <w:rsid w:val="001C4454"/>
    <w:rsid w:val="001C48D3"/>
    <w:rsid w:val="001C4CD2"/>
    <w:rsid w:val="001C4D27"/>
    <w:rsid w:val="001C5856"/>
    <w:rsid w:val="001C594F"/>
    <w:rsid w:val="001C5CE7"/>
    <w:rsid w:val="001C60C8"/>
    <w:rsid w:val="001C7382"/>
    <w:rsid w:val="001C763C"/>
    <w:rsid w:val="001D101C"/>
    <w:rsid w:val="001D1B14"/>
    <w:rsid w:val="001D237F"/>
    <w:rsid w:val="001D3184"/>
    <w:rsid w:val="001D34C5"/>
    <w:rsid w:val="001D3873"/>
    <w:rsid w:val="001D3EF2"/>
    <w:rsid w:val="001D46A6"/>
    <w:rsid w:val="001D4A72"/>
    <w:rsid w:val="001D5254"/>
    <w:rsid w:val="001D52CE"/>
    <w:rsid w:val="001D5B1F"/>
    <w:rsid w:val="001D6101"/>
    <w:rsid w:val="001D65C4"/>
    <w:rsid w:val="001D6C95"/>
    <w:rsid w:val="001D7503"/>
    <w:rsid w:val="001D7784"/>
    <w:rsid w:val="001E03E6"/>
    <w:rsid w:val="001E0D8B"/>
    <w:rsid w:val="001E20F9"/>
    <w:rsid w:val="001E2987"/>
    <w:rsid w:val="001E2EC1"/>
    <w:rsid w:val="001E349D"/>
    <w:rsid w:val="001E3F4B"/>
    <w:rsid w:val="001E4892"/>
    <w:rsid w:val="001E4A75"/>
    <w:rsid w:val="001E56E8"/>
    <w:rsid w:val="001E5A82"/>
    <w:rsid w:val="001E5D3B"/>
    <w:rsid w:val="001E5FEE"/>
    <w:rsid w:val="001E62C1"/>
    <w:rsid w:val="001E673E"/>
    <w:rsid w:val="001E6E59"/>
    <w:rsid w:val="001E6EB2"/>
    <w:rsid w:val="001E72E2"/>
    <w:rsid w:val="001E760C"/>
    <w:rsid w:val="001E792D"/>
    <w:rsid w:val="001F0224"/>
    <w:rsid w:val="001F1248"/>
    <w:rsid w:val="001F1AF3"/>
    <w:rsid w:val="001F1E43"/>
    <w:rsid w:val="001F1FA1"/>
    <w:rsid w:val="001F2C8A"/>
    <w:rsid w:val="001F3E26"/>
    <w:rsid w:val="001F495C"/>
    <w:rsid w:val="001F51CB"/>
    <w:rsid w:val="001F612B"/>
    <w:rsid w:val="001F63EC"/>
    <w:rsid w:val="001F6422"/>
    <w:rsid w:val="001F6DEF"/>
    <w:rsid w:val="001F6FDC"/>
    <w:rsid w:val="001F735D"/>
    <w:rsid w:val="001F7A6C"/>
    <w:rsid w:val="00201738"/>
    <w:rsid w:val="00201D24"/>
    <w:rsid w:val="00202102"/>
    <w:rsid w:val="00202159"/>
    <w:rsid w:val="002026D4"/>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271"/>
    <w:rsid w:val="0021193C"/>
    <w:rsid w:val="00211AE7"/>
    <w:rsid w:val="002122F4"/>
    <w:rsid w:val="0021289E"/>
    <w:rsid w:val="00213113"/>
    <w:rsid w:val="00213A16"/>
    <w:rsid w:val="00213C40"/>
    <w:rsid w:val="00213EC3"/>
    <w:rsid w:val="00214C70"/>
    <w:rsid w:val="00215108"/>
    <w:rsid w:val="002154CC"/>
    <w:rsid w:val="002155FB"/>
    <w:rsid w:val="00216513"/>
    <w:rsid w:val="00216842"/>
    <w:rsid w:val="00216B5F"/>
    <w:rsid w:val="00217183"/>
    <w:rsid w:val="00217F19"/>
    <w:rsid w:val="00220E80"/>
    <w:rsid w:val="00221090"/>
    <w:rsid w:val="0022179E"/>
    <w:rsid w:val="00221884"/>
    <w:rsid w:val="00221A28"/>
    <w:rsid w:val="002221BE"/>
    <w:rsid w:val="002226A0"/>
    <w:rsid w:val="002231F9"/>
    <w:rsid w:val="002234D9"/>
    <w:rsid w:val="0022372B"/>
    <w:rsid w:val="00223F05"/>
    <w:rsid w:val="00224B57"/>
    <w:rsid w:val="0022554B"/>
    <w:rsid w:val="002264D6"/>
    <w:rsid w:val="002266C4"/>
    <w:rsid w:val="002268F0"/>
    <w:rsid w:val="002278F4"/>
    <w:rsid w:val="00230A20"/>
    <w:rsid w:val="0023192A"/>
    <w:rsid w:val="00231C65"/>
    <w:rsid w:val="00232823"/>
    <w:rsid w:val="002341F4"/>
    <w:rsid w:val="00234A0F"/>
    <w:rsid w:val="00234A30"/>
    <w:rsid w:val="002353A5"/>
    <w:rsid w:val="002353D6"/>
    <w:rsid w:val="002358D9"/>
    <w:rsid w:val="00236151"/>
    <w:rsid w:val="002361F6"/>
    <w:rsid w:val="00237853"/>
    <w:rsid w:val="00237BD7"/>
    <w:rsid w:val="002401EA"/>
    <w:rsid w:val="00240267"/>
    <w:rsid w:val="002406B8"/>
    <w:rsid w:val="00240884"/>
    <w:rsid w:val="00241062"/>
    <w:rsid w:val="002411EA"/>
    <w:rsid w:val="002415E8"/>
    <w:rsid w:val="00241A7D"/>
    <w:rsid w:val="00241C8D"/>
    <w:rsid w:val="002428DF"/>
    <w:rsid w:val="00242CBD"/>
    <w:rsid w:val="00243946"/>
    <w:rsid w:val="00243C61"/>
    <w:rsid w:val="00243D03"/>
    <w:rsid w:val="0024536D"/>
    <w:rsid w:val="00246980"/>
    <w:rsid w:val="00246985"/>
    <w:rsid w:val="00247429"/>
    <w:rsid w:val="00247826"/>
    <w:rsid w:val="00250BA1"/>
    <w:rsid w:val="00252144"/>
    <w:rsid w:val="00252757"/>
    <w:rsid w:val="002529B1"/>
    <w:rsid w:val="00253410"/>
    <w:rsid w:val="0025438E"/>
    <w:rsid w:val="00255284"/>
    <w:rsid w:val="00255FD6"/>
    <w:rsid w:val="002562B7"/>
    <w:rsid w:val="002572BA"/>
    <w:rsid w:val="00257820"/>
    <w:rsid w:val="00257A9A"/>
    <w:rsid w:val="00257D65"/>
    <w:rsid w:val="00257F16"/>
    <w:rsid w:val="002601B3"/>
    <w:rsid w:val="00261668"/>
    <w:rsid w:val="002626F4"/>
    <w:rsid w:val="00262F8B"/>
    <w:rsid w:val="002638CA"/>
    <w:rsid w:val="00264F41"/>
    <w:rsid w:val="00264FFA"/>
    <w:rsid w:val="00265243"/>
    <w:rsid w:val="002654C9"/>
    <w:rsid w:val="002671FB"/>
    <w:rsid w:val="0026773C"/>
    <w:rsid w:val="00267B5F"/>
    <w:rsid w:val="00270AEE"/>
    <w:rsid w:val="00270BEB"/>
    <w:rsid w:val="00270D55"/>
    <w:rsid w:val="002713FB"/>
    <w:rsid w:val="002718EF"/>
    <w:rsid w:val="00271D80"/>
    <w:rsid w:val="002721FD"/>
    <w:rsid w:val="00272F78"/>
    <w:rsid w:val="0027357A"/>
    <w:rsid w:val="002738A9"/>
    <w:rsid w:val="002746A0"/>
    <w:rsid w:val="00276AA6"/>
    <w:rsid w:val="00276D2E"/>
    <w:rsid w:val="00276FD1"/>
    <w:rsid w:val="00277AD0"/>
    <w:rsid w:val="00280223"/>
    <w:rsid w:val="002806BF"/>
    <w:rsid w:val="0028091D"/>
    <w:rsid w:val="00280BCC"/>
    <w:rsid w:val="00280F83"/>
    <w:rsid w:val="0028117C"/>
    <w:rsid w:val="00281CB3"/>
    <w:rsid w:val="00281E54"/>
    <w:rsid w:val="00282974"/>
    <w:rsid w:val="00282F82"/>
    <w:rsid w:val="002836BC"/>
    <w:rsid w:val="00283762"/>
    <w:rsid w:val="00283900"/>
    <w:rsid w:val="00285863"/>
    <w:rsid w:val="00286312"/>
    <w:rsid w:val="00286F97"/>
    <w:rsid w:val="002874F0"/>
    <w:rsid w:val="00287D09"/>
    <w:rsid w:val="0029052F"/>
    <w:rsid w:val="0029096E"/>
    <w:rsid w:val="00291C3F"/>
    <w:rsid w:val="0029261C"/>
    <w:rsid w:val="0029267F"/>
    <w:rsid w:val="002927B1"/>
    <w:rsid w:val="00294BF5"/>
    <w:rsid w:val="00294CDB"/>
    <w:rsid w:val="00294D38"/>
    <w:rsid w:val="0029657A"/>
    <w:rsid w:val="00297AE8"/>
    <w:rsid w:val="00297E43"/>
    <w:rsid w:val="002A1C0D"/>
    <w:rsid w:val="002A23A2"/>
    <w:rsid w:val="002A3466"/>
    <w:rsid w:val="002A3F48"/>
    <w:rsid w:val="002A430C"/>
    <w:rsid w:val="002A438A"/>
    <w:rsid w:val="002A4A96"/>
    <w:rsid w:val="002A4AFD"/>
    <w:rsid w:val="002A4C68"/>
    <w:rsid w:val="002A51AC"/>
    <w:rsid w:val="002A5455"/>
    <w:rsid w:val="002A54AB"/>
    <w:rsid w:val="002A57B2"/>
    <w:rsid w:val="002A5CDD"/>
    <w:rsid w:val="002A72A6"/>
    <w:rsid w:val="002A7908"/>
    <w:rsid w:val="002A7A02"/>
    <w:rsid w:val="002B088A"/>
    <w:rsid w:val="002B0EC5"/>
    <w:rsid w:val="002B1483"/>
    <w:rsid w:val="002B148B"/>
    <w:rsid w:val="002B2F20"/>
    <w:rsid w:val="002B3252"/>
    <w:rsid w:val="002B3A4A"/>
    <w:rsid w:val="002B4A76"/>
    <w:rsid w:val="002B4FEF"/>
    <w:rsid w:val="002B56FE"/>
    <w:rsid w:val="002B57C8"/>
    <w:rsid w:val="002B5B93"/>
    <w:rsid w:val="002B5DFF"/>
    <w:rsid w:val="002B7A89"/>
    <w:rsid w:val="002C049E"/>
    <w:rsid w:val="002C0D9F"/>
    <w:rsid w:val="002C13F3"/>
    <w:rsid w:val="002C150A"/>
    <w:rsid w:val="002C152D"/>
    <w:rsid w:val="002C1B28"/>
    <w:rsid w:val="002C1D4E"/>
    <w:rsid w:val="002C26D2"/>
    <w:rsid w:val="002C3054"/>
    <w:rsid w:val="002C32DA"/>
    <w:rsid w:val="002C44F5"/>
    <w:rsid w:val="002C4B88"/>
    <w:rsid w:val="002C5719"/>
    <w:rsid w:val="002C5BD1"/>
    <w:rsid w:val="002C5FF0"/>
    <w:rsid w:val="002C6225"/>
    <w:rsid w:val="002C69EE"/>
    <w:rsid w:val="002C6C44"/>
    <w:rsid w:val="002C7502"/>
    <w:rsid w:val="002C7A4D"/>
    <w:rsid w:val="002C7A4F"/>
    <w:rsid w:val="002D03CD"/>
    <w:rsid w:val="002D059D"/>
    <w:rsid w:val="002D0976"/>
    <w:rsid w:val="002D1644"/>
    <w:rsid w:val="002D22D4"/>
    <w:rsid w:val="002D25DD"/>
    <w:rsid w:val="002D2B27"/>
    <w:rsid w:val="002D5D52"/>
    <w:rsid w:val="002D6986"/>
    <w:rsid w:val="002D6995"/>
    <w:rsid w:val="002D6BEC"/>
    <w:rsid w:val="002D6C0F"/>
    <w:rsid w:val="002D705A"/>
    <w:rsid w:val="002D7402"/>
    <w:rsid w:val="002E0346"/>
    <w:rsid w:val="002E1FF9"/>
    <w:rsid w:val="002E2AEC"/>
    <w:rsid w:val="002E495F"/>
    <w:rsid w:val="002E4A59"/>
    <w:rsid w:val="002E698E"/>
    <w:rsid w:val="002E6B4F"/>
    <w:rsid w:val="002E6DED"/>
    <w:rsid w:val="002E7CDD"/>
    <w:rsid w:val="002F0D2A"/>
    <w:rsid w:val="002F28C4"/>
    <w:rsid w:val="002F28CE"/>
    <w:rsid w:val="002F3478"/>
    <w:rsid w:val="002F4C5B"/>
    <w:rsid w:val="002F54F5"/>
    <w:rsid w:val="002F5F5F"/>
    <w:rsid w:val="002F72EE"/>
    <w:rsid w:val="003005F6"/>
    <w:rsid w:val="00300ECB"/>
    <w:rsid w:val="00301163"/>
    <w:rsid w:val="00301FA8"/>
    <w:rsid w:val="00302119"/>
    <w:rsid w:val="003033A9"/>
    <w:rsid w:val="0030431D"/>
    <w:rsid w:val="00304336"/>
    <w:rsid w:val="003043AF"/>
    <w:rsid w:val="0030461F"/>
    <w:rsid w:val="00304C84"/>
    <w:rsid w:val="00304F30"/>
    <w:rsid w:val="00305226"/>
    <w:rsid w:val="003056B9"/>
    <w:rsid w:val="00305D9C"/>
    <w:rsid w:val="00305E7A"/>
    <w:rsid w:val="003069AC"/>
    <w:rsid w:val="0030721C"/>
    <w:rsid w:val="00307509"/>
    <w:rsid w:val="00307781"/>
    <w:rsid w:val="00310292"/>
    <w:rsid w:val="003102CE"/>
    <w:rsid w:val="00312811"/>
    <w:rsid w:val="003129C8"/>
    <w:rsid w:val="003130C6"/>
    <w:rsid w:val="0031310D"/>
    <w:rsid w:val="00313534"/>
    <w:rsid w:val="003153C7"/>
    <w:rsid w:val="00316854"/>
    <w:rsid w:val="00316A31"/>
    <w:rsid w:val="00316CA9"/>
    <w:rsid w:val="003174AA"/>
    <w:rsid w:val="0031796F"/>
    <w:rsid w:val="00320CD8"/>
    <w:rsid w:val="00321452"/>
    <w:rsid w:val="00321752"/>
    <w:rsid w:val="00321F06"/>
    <w:rsid w:val="0032245D"/>
    <w:rsid w:val="003232C7"/>
    <w:rsid w:val="003234C2"/>
    <w:rsid w:val="003238C1"/>
    <w:rsid w:val="003239C3"/>
    <w:rsid w:val="003244DD"/>
    <w:rsid w:val="00324598"/>
    <w:rsid w:val="00325877"/>
    <w:rsid w:val="00325D34"/>
    <w:rsid w:val="00325ECE"/>
    <w:rsid w:val="003271CC"/>
    <w:rsid w:val="003276D6"/>
    <w:rsid w:val="00327E4A"/>
    <w:rsid w:val="00327F9D"/>
    <w:rsid w:val="00330BAE"/>
    <w:rsid w:val="00332622"/>
    <w:rsid w:val="00332C5C"/>
    <w:rsid w:val="0033392A"/>
    <w:rsid w:val="00333C06"/>
    <w:rsid w:val="00333C6D"/>
    <w:rsid w:val="00333E54"/>
    <w:rsid w:val="003347B7"/>
    <w:rsid w:val="003349CB"/>
    <w:rsid w:val="00334B94"/>
    <w:rsid w:val="00335068"/>
    <w:rsid w:val="00335F39"/>
    <w:rsid w:val="00336A9D"/>
    <w:rsid w:val="00336DAC"/>
    <w:rsid w:val="003372C1"/>
    <w:rsid w:val="00337590"/>
    <w:rsid w:val="003407C1"/>
    <w:rsid w:val="0034096F"/>
    <w:rsid w:val="00340AAB"/>
    <w:rsid w:val="003413D9"/>
    <w:rsid w:val="00341DA0"/>
    <w:rsid w:val="0034222C"/>
    <w:rsid w:val="00342B45"/>
    <w:rsid w:val="00342D0C"/>
    <w:rsid w:val="00343D37"/>
    <w:rsid w:val="00343DF4"/>
    <w:rsid w:val="00345114"/>
    <w:rsid w:val="00345A3C"/>
    <w:rsid w:val="00345ADC"/>
    <w:rsid w:val="0034602A"/>
    <w:rsid w:val="00346791"/>
    <w:rsid w:val="00346D70"/>
    <w:rsid w:val="00346DE8"/>
    <w:rsid w:val="00347665"/>
    <w:rsid w:val="003501A4"/>
    <w:rsid w:val="003508DA"/>
    <w:rsid w:val="00352CC4"/>
    <w:rsid w:val="003547CF"/>
    <w:rsid w:val="003555CA"/>
    <w:rsid w:val="003555DF"/>
    <w:rsid w:val="0035580C"/>
    <w:rsid w:val="003560FD"/>
    <w:rsid w:val="00356643"/>
    <w:rsid w:val="003567C2"/>
    <w:rsid w:val="00357140"/>
    <w:rsid w:val="0036001F"/>
    <w:rsid w:val="00360512"/>
    <w:rsid w:val="003606ED"/>
    <w:rsid w:val="00360A66"/>
    <w:rsid w:val="00361577"/>
    <w:rsid w:val="00361716"/>
    <w:rsid w:val="0036298A"/>
    <w:rsid w:val="00363353"/>
    <w:rsid w:val="003633EB"/>
    <w:rsid w:val="00363E34"/>
    <w:rsid w:val="00364E7C"/>
    <w:rsid w:val="00364F98"/>
    <w:rsid w:val="00365D85"/>
    <w:rsid w:val="003674BE"/>
    <w:rsid w:val="00370661"/>
    <w:rsid w:val="003716F0"/>
    <w:rsid w:val="0037178B"/>
    <w:rsid w:val="00372322"/>
    <w:rsid w:val="0037257F"/>
    <w:rsid w:val="0037353D"/>
    <w:rsid w:val="0037383B"/>
    <w:rsid w:val="00373B5C"/>
    <w:rsid w:val="00374EAF"/>
    <w:rsid w:val="0037524A"/>
    <w:rsid w:val="00375689"/>
    <w:rsid w:val="00375B76"/>
    <w:rsid w:val="00375EB4"/>
    <w:rsid w:val="0037619B"/>
    <w:rsid w:val="00376640"/>
    <w:rsid w:val="00377759"/>
    <w:rsid w:val="00377E32"/>
    <w:rsid w:val="00380697"/>
    <w:rsid w:val="00380DC0"/>
    <w:rsid w:val="00381382"/>
    <w:rsid w:val="0038142D"/>
    <w:rsid w:val="003819F9"/>
    <w:rsid w:val="00381D46"/>
    <w:rsid w:val="0038293A"/>
    <w:rsid w:val="00382D88"/>
    <w:rsid w:val="003834AD"/>
    <w:rsid w:val="0038387F"/>
    <w:rsid w:val="003849FA"/>
    <w:rsid w:val="00386146"/>
    <w:rsid w:val="00386AC7"/>
    <w:rsid w:val="00386C06"/>
    <w:rsid w:val="00387D85"/>
    <w:rsid w:val="003904E2"/>
    <w:rsid w:val="003907E5"/>
    <w:rsid w:val="00391FF2"/>
    <w:rsid w:val="003927E7"/>
    <w:rsid w:val="00392B7C"/>
    <w:rsid w:val="0039383D"/>
    <w:rsid w:val="00394773"/>
    <w:rsid w:val="003948B5"/>
    <w:rsid w:val="00394915"/>
    <w:rsid w:val="00394DB2"/>
    <w:rsid w:val="00395165"/>
    <w:rsid w:val="0039596C"/>
    <w:rsid w:val="003959A9"/>
    <w:rsid w:val="00395AF7"/>
    <w:rsid w:val="00395F4A"/>
    <w:rsid w:val="00396397"/>
    <w:rsid w:val="00396631"/>
    <w:rsid w:val="00396CF8"/>
    <w:rsid w:val="003970CA"/>
    <w:rsid w:val="00397F0D"/>
    <w:rsid w:val="003A0A34"/>
    <w:rsid w:val="003A10BE"/>
    <w:rsid w:val="003A12DF"/>
    <w:rsid w:val="003A1DF7"/>
    <w:rsid w:val="003A30D4"/>
    <w:rsid w:val="003A3862"/>
    <w:rsid w:val="003A4278"/>
    <w:rsid w:val="003A47EC"/>
    <w:rsid w:val="003A4AF5"/>
    <w:rsid w:val="003A4B46"/>
    <w:rsid w:val="003A4BA1"/>
    <w:rsid w:val="003A4F0A"/>
    <w:rsid w:val="003A55D8"/>
    <w:rsid w:val="003A6D67"/>
    <w:rsid w:val="003A7F8A"/>
    <w:rsid w:val="003B018C"/>
    <w:rsid w:val="003B1019"/>
    <w:rsid w:val="003B16FD"/>
    <w:rsid w:val="003B19B7"/>
    <w:rsid w:val="003B1B2D"/>
    <w:rsid w:val="003B2145"/>
    <w:rsid w:val="003B3D17"/>
    <w:rsid w:val="003B4165"/>
    <w:rsid w:val="003B4553"/>
    <w:rsid w:val="003B4C19"/>
    <w:rsid w:val="003B5C1D"/>
    <w:rsid w:val="003B5E67"/>
    <w:rsid w:val="003B7495"/>
    <w:rsid w:val="003B7562"/>
    <w:rsid w:val="003B7C37"/>
    <w:rsid w:val="003B7D6D"/>
    <w:rsid w:val="003C012F"/>
    <w:rsid w:val="003C04E3"/>
    <w:rsid w:val="003C0D88"/>
    <w:rsid w:val="003C12A9"/>
    <w:rsid w:val="003C1A94"/>
    <w:rsid w:val="003C1B5D"/>
    <w:rsid w:val="003C225E"/>
    <w:rsid w:val="003C4F24"/>
    <w:rsid w:val="003C5350"/>
    <w:rsid w:val="003C540D"/>
    <w:rsid w:val="003C560C"/>
    <w:rsid w:val="003C6815"/>
    <w:rsid w:val="003C7760"/>
    <w:rsid w:val="003C7963"/>
    <w:rsid w:val="003C7ED5"/>
    <w:rsid w:val="003C7F6E"/>
    <w:rsid w:val="003D0449"/>
    <w:rsid w:val="003D0715"/>
    <w:rsid w:val="003D08AA"/>
    <w:rsid w:val="003D0A1A"/>
    <w:rsid w:val="003D22B9"/>
    <w:rsid w:val="003D2707"/>
    <w:rsid w:val="003D3B74"/>
    <w:rsid w:val="003D3CEB"/>
    <w:rsid w:val="003D4366"/>
    <w:rsid w:val="003D456E"/>
    <w:rsid w:val="003D4644"/>
    <w:rsid w:val="003D4C19"/>
    <w:rsid w:val="003D5F60"/>
    <w:rsid w:val="003D61FC"/>
    <w:rsid w:val="003D6398"/>
    <w:rsid w:val="003D797F"/>
    <w:rsid w:val="003E01E3"/>
    <w:rsid w:val="003E02EC"/>
    <w:rsid w:val="003E0422"/>
    <w:rsid w:val="003E0A08"/>
    <w:rsid w:val="003E1064"/>
    <w:rsid w:val="003E10FE"/>
    <w:rsid w:val="003E1276"/>
    <w:rsid w:val="003E23D6"/>
    <w:rsid w:val="003E2BDE"/>
    <w:rsid w:val="003E2DC7"/>
    <w:rsid w:val="003E2EA2"/>
    <w:rsid w:val="003E3676"/>
    <w:rsid w:val="003E4195"/>
    <w:rsid w:val="003E479B"/>
    <w:rsid w:val="003E4B78"/>
    <w:rsid w:val="003E4DCD"/>
    <w:rsid w:val="003E5161"/>
    <w:rsid w:val="003E5BB4"/>
    <w:rsid w:val="003E623C"/>
    <w:rsid w:val="003E6290"/>
    <w:rsid w:val="003E7C6F"/>
    <w:rsid w:val="003E7C71"/>
    <w:rsid w:val="003F0990"/>
    <w:rsid w:val="003F0EC3"/>
    <w:rsid w:val="003F1048"/>
    <w:rsid w:val="003F15D4"/>
    <w:rsid w:val="003F1BAF"/>
    <w:rsid w:val="003F1C28"/>
    <w:rsid w:val="003F1EBB"/>
    <w:rsid w:val="003F3488"/>
    <w:rsid w:val="003F3A68"/>
    <w:rsid w:val="003F3F93"/>
    <w:rsid w:val="003F4F73"/>
    <w:rsid w:val="003F51E8"/>
    <w:rsid w:val="003F5822"/>
    <w:rsid w:val="003F6105"/>
    <w:rsid w:val="003F7819"/>
    <w:rsid w:val="0040052C"/>
    <w:rsid w:val="00401476"/>
    <w:rsid w:val="00401C29"/>
    <w:rsid w:val="00401F13"/>
    <w:rsid w:val="00402713"/>
    <w:rsid w:val="00402769"/>
    <w:rsid w:val="004031A3"/>
    <w:rsid w:val="0040369C"/>
    <w:rsid w:val="00403886"/>
    <w:rsid w:val="004039BE"/>
    <w:rsid w:val="00404C2C"/>
    <w:rsid w:val="00406715"/>
    <w:rsid w:val="004078C6"/>
    <w:rsid w:val="004105D2"/>
    <w:rsid w:val="0041090E"/>
    <w:rsid w:val="00411AFC"/>
    <w:rsid w:val="004121FA"/>
    <w:rsid w:val="00412C3A"/>
    <w:rsid w:val="00413757"/>
    <w:rsid w:val="00414465"/>
    <w:rsid w:val="004145A7"/>
    <w:rsid w:val="0041540A"/>
    <w:rsid w:val="00415D7D"/>
    <w:rsid w:val="00415F24"/>
    <w:rsid w:val="00416048"/>
    <w:rsid w:val="00416330"/>
    <w:rsid w:val="0041677B"/>
    <w:rsid w:val="00416E9C"/>
    <w:rsid w:val="00416F5A"/>
    <w:rsid w:val="00417692"/>
    <w:rsid w:val="0042044E"/>
    <w:rsid w:val="00420F09"/>
    <w:rsid w:val="004211CD"/>
    <w:rsid w:val="00421BD5"/>
    <w:rsid w:val="00421C8D"/>
    <w:rsid w:val="004223EB"/>
    <w:rsid w:val="00422B96"/>
    <w:rsid w:val="00423696"/>
    <w:rsid w:val="00423C1B"/>
    <w:rsid w:val="00423F31"/>
    <w:rsid w:val="00424E42"/>
    <w:rsid w:val="0042587A"/>
    <w:rsid w:val="00426E23"/>
    <w:rsid w:val="00426EE2"/>
    <w:rsid w:val="0043010C"/>
    <w:rsid w:val="004301E1"/>
    <w:rsid w:val="004320A9"/>
    <w:rsid w:val="0043231D"/>
    <w:rsid w:val="00432620"/>
    <w:rsid w:val="00432C6C"/>
    <w:rsid w:val="00432EE4"/>
    <w:rsid w:val="004332BD"/>
    <w:rsid w:val="0043388E"/>
    <w:rsid w:val="004338FC"/>
    <w:rsid w:val="00433C1C"/>
    <w:rsid w:val="0043425E"/>
    <w:rsid w:val="00434FA1"/>
    <w:rsid w:val="00435034"/>
    <w:rsid w:val="004358F1"/>
    <w:rsid w:val="0043669D"/>
    <w:rsid w:val="00436708"/>
    <w:rsid w:val="00437D14"/>
    <w:rsid w:val="00437E67"/>
    <w:rsid w:val="004401EC"/>
    <w:rsid w:val="0044036C"/>
    <w:rsid w:val="0044300E"/>
    <w:rsid w:val="004437C7"/>
    <w:rsid w:val="00443E00"/>
    <w:rsid w:val="00444B36"/>
    <w:rsid w:val="00445051"/>
    <w:rsid w:val="00446C95"/>
    <w:rsid w:val="00447558"/>
    <w:rsid w:val="00447AC0"/>
    <w:rsid w:val="00450E55"/>
    <w:rsid w:val="00451A8A"/>
    <w:rsid w:val="00452115"/>
    <w:rsid w:val="00452435"/>
    <w:rsid w:val="00452624"/>
    <w:rsid w:val="00453B85"/>
    <w:rsid w:val="00454E10"/>
    <w:rsid w:val="0045550F"/>
    <w:rsid w:val="0045706E"/>
    <w:rsid w:val="004579B4"/>
    <w:rsid w:val="00460580"/>
    <w:rsid w:val="00460604"/>
    <w:rsid w:val="0046136B"/>
    <w:rsid w:val="00461849"/>
    <w:rsid w:val="0046480A"/>
    <w:rsid w:val="00464AC0"/>
    <w:rsid w:val="00464C61"/>
    <w:rsid w:val="00465CF6"/>
    <w:rsid w:val="004669B5"/>
    <w:rsid w:val="00466E19"/>
    <w:rsid w:val="0046726E"/>
    <w:rsid w:val="00467BEE"/>
    <w:rsid w:val="004708CC"/>
    <w:rsid w:val="00471740"/>
    <w:rsid w:val="004717C0"/>
    <w:rsid w:val="004719F9"/>
    <w:rsid w:val="00472564"/>
    <w:rsid w:val="0047264A"/>
    <w:rsid w:val="00472799"/>
    <w:rsid w:val="00473ADA"/>
    <w:rsid w:val="00473E34"/>
    <w:rsid w:val="004742B1"/>
    <w:rsid w:val="00474B1D"/>
    <w:rsid w:val="00476083"/>
    <w:rsid w:val="004762AB"/>
    <w:rsid w:val="00476C8D"/>
    <w:rsid w:val="00476D7D"/>
    <w:rsid w:val="00476F0F"/>
    <w:rsid w:val="00476F91"/>
    <w:rsid w:val="004770FE"/>
    <w:rsid w:val="0047713C"/>
    <w:rsid w:val="00477AA9"/>
    <w:rsid w:val="00477CF5"/>
    <w:rsid w:val="00481044"/>
    <w:rsid w:val="0048109C"/>
    <w:rsid w:val="00481165"/>
    <w:rsid w:val="0048152C"/>
    <w:rsid w:val="00481B3F"/>
    <w:rsid w:val="00481C7D"/>
    <w:rsid w:val="004820BA"/>
    <w:rsid w:val="00482469"/>
    <w:rsid w:val="004842D6"/>
    <w:rsid w:val="004844C1"/>
    <w:rsid w:val="00484C8F"/>
    <w:rsid w:val="004856C7"/>
    <w:rsid w:val="0048658F"/>
    <w:rsid w:val="00486997"/>
    <w:rsid w:val="00486E2D"/>
    <w:rsid w:val="00486F3E"/>
    <w:rsid w:val="0048782F"/>
    <w:rsid w:val="004904FA"/>
    <w:rsid w:val="004914E9"/>
    <w:rsid w:val="00491C57"/>
    <w:rsid w:val="00492560"/>
    <w:rsid w:val="004926F8"/>
    <w:rsid w:val="00494603"/>
    <w:rsid w:val="00494B7F"/>
    <w:rsid w:val="00494D6E"/>
    <w:rsid w:val="00497028"/>
    <w:rsid w:val="0049731A"/>
    <w:rsid w:val="004A00BE"/>
    <w:rsid w:val="004A0EE3"/>
    <w:rsid w:val="004A1935"/>
    <w:rsid w:val="004A1CE2"/>
    <w:rsid w:val="004A3FF9"/>
    <w:rsid w:val="004A48AB"/>
    <w:rsid w:val="004A563F"/>
    <w:rsid w:val="004A5E6D"/>
    <w:rsid w:val="004A65C7"/>
    <w:rsid w:val="004A6B45"/>
    <w:rsid w:val="004A6C3F"/>
    <w:rsid w:val="004A6D0A"/>
    <w:rsid w:val="004A78F9"/>
    <w:rsid w:val="004B0769"/>
    <w:rsid w:val="004B07DA"/>
    <w:rsid w:val="004B084B"/>
    <w:rsid w:val="004B121C"/>
    <w:rsid w:val="004B12B5"/>
    <w:rsid w:val="004B1C2C"/>
    <w:rsid w:val="004B216E"/>
    <w:rsid w:val="004B2C6D"/>
    <w:rsid w:val="004B2C94"/>
    <w:rsid w:val="004B3294"/>
    <w:rsid w:val="004B52B9"/>
    <w:rsid w:val="004B5A34"/>
    <w:rsid w:val="004B68B7"/>
    <w:rsid w:val="004B69A9"/>
    <w:rsid w:val="004B754E"/>
    <w:rsid w:val="004C0840"/>
    <w:rsid w:val="004C14D5"/>
    <w:rsid w:val="004C26B5"/>
    <w:rsid w:val="004C286E"/>
    <w:rsid w:val="004C2BCC"/>
    <w:rsid w:val="004C3D8C"/>
    <w:rsid w:val="004C41D9"/>
    <w:rsid w:val="004C4C5A"/>
    <w:rsid w:val="004C516D"/>
    <w:rsid w:val="004C59A7"/>
    <w:rsid w:val="004C5B3F"/>
    <w:rsid w:val="004C5CA6"/>
    <w:rsid w:val="004C63CC"/>
    <w:rsid w:val="004C6676"/>
    <w:rsid w:val="004C7CB6"/>
    <w:rsid w:val="004D0D13"/>
    <w:rsid w:val="004D1363"/>
    <w:rsid w:val="004D13B4"/>
    <w:rsid w:val="004D181A"/>
    <w:rsid w:val="004D2BAB"/>
    <w:rsid w:val="004D2C78"/>
    <w:rsid w:val="004D2DA7"/>
    <w:rsid w:val="004D2E49"/>
    <w:rsid w:val="004D32F1"/>
    <w:rsid w:val="004D3636"/>
    <w:rsid w:val="004D4462"/>
    <w:rsid w:val="004D44F5"/>
    <w:rsid w:val="004D4718"/>
    <w:rsid w:val="004D54C5"/>
    <w:rsid w:val="004D5743"/>
    <w:rsid w:val="004D63FE"/>
    <w:rsid w:val="004D6505"/>
    <w:rsid w:val="004D6E64"/>
    <w:rsid w:val="004D74BE"/>
    <w:rsid w:val="004D7F11"/>
    <w:rsid w:val="004E0570"/>
    <w:rsid w:val="004E0B54"/>
    <w:rsid w:val="004E125F"/>
    <w:rsid w:val="004E2763"/>
    <w:rsid w:val="004E2956"/>
    <w:rsid w:val="004E324B"/>
    <w:rsid w:val="004E3340"/>
    <w:rsid w:val="004E3912"/>
    <w:rsid w:val="004E391A"/>
    <w:rsid w:val="004E39F0"/>
    <w:rsid w:val="004E3B0B"/>
    <w:rsid w:val="004E4300"/>
    <w:rsid w:val="004E44BE"/>
    <w:rsid w:val="004E450F"/>
    <w:rsid w:val="004E5309"/>
    <w:rsid w:val="004E5660"/>
    <w:rsid w:val="004E59D6"/>
    <w:rsid w:val="004E5EF8"/>
    <w:rsid w:val="004E70C1"/>
    <w:rsid w:val="004E7AD2"/>
    <w:rsid w:val="004E7C27"/>
    <w:rsid w:val="004F03FE"/>
    <w:rsid w:val="004F0870"/>
    <w:rsid w:val="004F1582"/>
    <w:rsid w:val="004F21EC"/>
    <w:rsid w:val="004F2C43"/>
    <w:rsid w:val="004F3425"/>
    <w:rsid w:val="004F491F"/>
    <w:rsid w:val="004F49F7"/>
    <w:rsid w:val="004F53D1"/>
    <w:rsid w:val="004F60F4"/>
    <w:rsid w:val="004F73B5"/>
    <w:rsid w:val="004F7731"/>
    <w:rsid w:val="004F7B94"/>
    <w:rsid w:val="004F7C33"/>
    <w:rsid w:val="004F7D38"/>
    <w:rsid w:val="0050031E"/>
    <w:rsid w:val="0050074E"/>
    <w:rsid w:val="00500FFC"/>
    <w:rsid w:val="005012FD"/>
    <w:rsid w:val="00502343"/>
    <w:rsid w:val="00503FC8"/>
    <w:rsid w:val="00504900"/>
    <w:rsid w:val="00504CFD"/>
    <w:rsid w:val="0050500E"/>
    <w:rsid w:val="00505420"/>
    <w:rsid w:val="00506216"/>
    <w:rsid w:val="00506BE2"/>
    <w:rsid w:val="0050721D"/>
    <w:rsid w:val="00510325"/>
    <w:rsid w:val="005104BE"/>
    <w:rsid w:val="00511325"/>
    <w:rsid w:val="00511AA2"/>
    <w:rsid w:val="00511FAB"/>
    <w:rsid w:val="0051240B"/>
    <w:rsid w:val="0051292A"/>
    <w:rsid w:val="005132A2"/>
    <w:rsid w:val="0051342C"/>
    <w:rsid w:val="00513AFA"/>
    <w:rsid w:val="00513E8A"/>
    <w:rsid w:val="00514E3D"/>
    <w:rsid w:val="00515665"/>
    <w:rsid w:val="00515B2E"/>
    <w:rsid w:val="00516633"/>
    <w:rsid w:val="0051668C"/>
    <w:rsid w:val="00516B1C"/>
    <w:rsid w:val="00517F3E"/>
    <w:rsid w:val="00521712"/>
    <w:rsid w:val="005219E7"/>
    <w:rsid w:val="0052204F"/>
    <w:rsid w:val="00522BC4"/>
    <w:rsid w:val="00522FDE"/>
    <w:rsid w:val="00523006"/>
    <w:rsid w:val="00523A9C"/>
    <w:rsid w:val="00523B3F"/>
    <w:rsid w:val="005248F4"/>
    <w:rsid w:val="00524EB5"/>
    <w:rsid w:val="00525891"/>
    <w:rsid w:val="00527935"/>
    <w:rsid w:val="00527B4D"/>
    <w:rsid w:val="00527CC1"/>
    <w:rsid w:val="00527EAA"/>
    <w:rsid w:val="00530091"/>
    <w:rsid w:val="00530F51"/>
    <w:rsid w:val="005316C0"/>
    <w:rsid w:val="005316C4"/>
    <w:rsid w:val="00531D46"/>
    <w:rsid w:val="0053204C"/>
    <w:rsid w:val="00532F84"/>
    <w:rsid w:val="00533704"/>
    <w:rsid w:val="00533EAF"/>
    <w:rsid w:val="005343E2"/>
    <w:rsid w:val="005344ED"/>
    <w:rsid w:val="005349B8"/>
    <w:rsid w:val="00534ADE"/>
    <w:rsid w:val="0053614F"/>
    <w:rsid w:val="0053656F"/>
    <w:rsid w:val="00536743"/>
    <w:rsid w:val="00536926"/>
    <w:rsid w:val="00537BCE"/>
    <w:rsid w:val="00537D86"/>
    <w:rsid w:val="0054020D"/>
    <w:rsid w:val="00540A97"/>
    <w:rsid w:val="00540AF9"/>
    <w:rsid w:val="00540F4C"/>
    <w:rsid w:val="00541372"/>
    <w:rsid w:val="005418AA"/>
    <w:rsid w:val="00541CC8"/>
    <w:rsid w:val="005437B4"/>
    <w:rsid w:val="00543F14"/>
    <w:rsid w:val="00545361"/>
    <w:rsid w:val="0054653F"/>
    <w:rsid w:val="00546A7D"/>
    <w:rsid w:val="00547A65"/>
    <w:rsid w:val="00547AF4"/>
    <w:rsid w:val="0055035E"/>
    <w:rsid w:val="0055049D"/>
    <w:rsid w:val="00550AF5"/>
    <w:rsid w:val="00550D4B"/>
    <w:rsid w:val="00551051"/>
    <w:rsid w:val="005513F5"/>
    <w:rsid w:val="00551A60"/>
    <w:rsid w:val="0055289B"/>
    <w:rsid w:val="005530FC"/>
    <w:rsid w:val="005539FD"/>
    <w:rsid w:val="00553A98"/>
    <w:rsid w:val="00553E8E"/>
    <w:rsid w:val="005546AC"/>
    <w:rsid w:val="00554ED9"/>
    <w:rsid w:val="00554FEE"/>
    <w:rsid w:val="0055518A"/>
    <w:rsid w:val="00555350"/>
    <w:rsid w:val="00555B6E"/>
    <w:rsid w:val="00556DBA"/>
    <w:rsid w:val="0055774A"/>
    <w:rsid w:val="00557D77"/>
    <w:rsid w:val="00557F53"/>
    <w:rsid w:val="00560334"/>
    <w:rsid w:val="00561B72"/>
    <w:rsid w:val="00561D07"/>
    <w:rsid w:val="00561DFF"/>
    <w:rsid w:val="005633AD"/>
    <w:rsid w:val="005635B9"/>
    <w:rsid w:val="00563735"/>
    <w:rsid w:val="0056504B"/>
    <w:rsid w:val="00565810"/>
    <w:rsid w:val="00566749"/>
    <w:rsid w:val="005670A4"/>
    <w:rsid w:val="00570CB0"/>
    <w:rsid w:val="0057119F"/>
    <w:rsid w:val="00571ED0"/>
    <w:rsid w:val="00572893"/>
    <w:rsid w:val="0057393C"/>
    <w:rsid w:val="00573D6B"/>
    <w:rsid w:val="0057406E"/>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604"/>
    <w:rsid w:val="00582D43"/>
    <w:rsid w:val="0058392A"/>
    <w:rsid w:val="00584B9F"/>
    <w:rsid w:val="00584C91"/>
    <w:rsid w:val="00584CE8"/>
    <w:rsid w:val="00584D7B"/>
    <w:rsid w:val="00584E2F"/>
    <w:rsid w:val="00585D94"/>
    <w:rsid w:val="00585DF3"/>
    <w:rsid w:val="00585F7F"/>
    <w:rsid w:val="0058693B"/>
    <w:rsid w:val="0058740B"/>
    <w:rsid w:val="00590111"/>
    <w:rsid w:val="005906C0"/>
    <w:rsid w:val="00590D73"/>
    <w:rsid w:val="005913D1"/>
    <w:rsid w:val="00592655"/>
    <w:rsid w:val="00593997"/>
    <w:rsid w:val="005939E9"/>
    <w:rsid w:val="0059432C"/>
    <w:rsid w:val="005950CA"/>
    <w:rsid w:val="00595671"/>
    <w:rsid w:val="00595B3A"/>
    <w:rsid w:val="00596894"/>
    <w:rsid w:val="005970A1"/>
    <w:rsid w:val="00597356"/>
    <w:rsid w:val="005A0099"/>
    <w:rsid w:val="005A0F87"/>
    <w:rsid w:val="005A0F9B"/>
    <w:rsid w:val="005A22E6"/>
    <w:rsid w:val="005A2A69"/>
    <w:rsid w:val="005A2CD1"/>
    <w:rsid w:val="005A33C0"/>
    <w:rsid w:val="005A46E7"/>
    <w:rsid w:val="005A4950"/>
    <w:rsid w:val="005A4D48"/>
    <w:rsid w:val="005A6801"/>
    <w:rsid w:val="005A7C9C"/>
    <w:rsid w:val="005B0594"/>
    <w:rsid w:val="005B05B0"/>
    <w:rsid w:val="005B05B6"/>
    <w:rsid w:val="005B0A94"/>
    <w:rsid w:val="005B0B32"/>
    <w:rsid w:val="005B0C21"/>
    <w:rsid w:val="005B0EBA"/>
    <w:rsid w:val="005B19EB"/>
    <w:rsid w:val="005B1B52"/>
    <w:rsid w:val="005B216D"/>
    <w:rsid w:val="005B2E1A"/>
    <w:rsid w:val="005B3001"/>
    <w:rsid w:val="005B352E"/>
    <w:rsid w:val="005B3FD2"/>
    <w:rsid w:val="005B43BC"/>
    <w:rsid w:val="005B4B21"/>
    <w:rsid w:val="005B52A5"/>
    <w:rsid w:val="005B5994"/>
    <w:rsid w:val="005B640F"/>
    <w:rsid w:val="005B677B"/>
    <w:rsid w:val="005B689B"/>
    <w:rsid w:val="005B68E7"/>
    <w:rsid w:val="005B68F6"/>
    <w:rsid w:val="005B7A70"/>
    <w:rsid w:val="005B7C57"/>
    <w:rsid w:val="005C0905"/>
    <w:rsid w:val="005C0A40"/>
    <w:rsid w:val="005C0D72"/>
    <w:rsid w:val="005C244F"/>
    <w:rsid w:val="005C2E0E"/>
    <w:rsid w:val="005C3690"/>
    <w:rsid w:val="005C3A1F"/>
    <w:rsid w:val="005C4445"/>
    <w:rsid w:val="005C4A39"/>
    <w:rsid w:val="005C525F"/>
    <w:rsid w:val="005C6F22"/>
    <w:rsid w:val="005C7871"/>
    <w:rsid w:val="005C7B56"/>
    <w:rsid w:val="005D0DD5"/>
    <w:rsid w:val="005D12B4"/>
    <w:rsid w:val="005D18DD"/>
    <w:rsid w:val="005D1A48"/>
    <w:rsid w:val="005D2035"/>
    <w:rsid w:val="005D3043"/>
    <w:rsid w:val="005D3342"/>
    <w:rsid w:val="005D35D8"/>
    <w:rsid w:val="005D35F3"/>
    <w:rsid w:val="005D51D4"/>
    <w:rsid w:val="005D5393"/>
    <w:rsid w:val="005D56A3"/>
    <w:rsid w:val="005D5963"/>
    <w:rsid w:val="005D6D17"/>
    <w:rsid w:val="005D7060"/>
    <w:rsid w:val="005D72DD"/>
    <w:rsid w:val="005D73D2"/>
    <w:rsid w:val="005D7E91"/>
    <w:rsid w:val="005E0554"/>
    <w:rsid w:val="005E31B4"/>
    <w:rsid w:val="005E3420"/>
    <w:rsid w:val="005E496F"/>
    <w:rsid w:val="005E5773"/>
    <w:rsid w:val="005E70A6"/>
    <w:rsid w:val="005E71F6"/>
    <w:rsid w:val="005E7AEC"/>
    <w:rsid w:val="005E7BCC"/>
    <w:rsid w:val="005E7C3A"/>
    <w:rsid w:val="005F04E1"/>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113"/>
    <w:rsid w:val="006014B1"/>
    <w:rsid w:val="00601988"/>
    <w:rsid w:val="00602524"/>
    <w:rsid w:val="006048C6"/>
    <w:rsid w:val="00604C10"/>
    <w:rsid w:val="00605465"/>
    <w:rsid w:val="006075B2"/>
    <w:rsid w:val="00607772"/>
    <w:rsid w:val="006101DE"/>
    <w:rsid w:val="006110B2"/>
    <w:rsid w:val="0061123C"/>
    <w:rsid w:val="0061201C"/>
    <w:rsid w:val="006122BE"/>
    <w:rsid w:val="0061255A"/>
    <w:rsid w:val="006128BA"/>
    <w:rsid w:val="0061315D"/>
    <w:rsid w:val="00613669"/>
    <w:rsid w:val="00613A4D"/>
    <w:rsid w:val="00613FE0"/>
    <w:rsid w:val="00614013"/>
    <w:rsid w:val="00615222"/>
    <w:rsid w:val="006154A0"/>
    <w:rsid w:val="00617239"/>
    <w:rsid w:val="00617700"/>
    <w:rsid w:val="0062025C"/>
    <w:rsid w:val="00620316"/>
    <w:rsid w:val="00620468"/>
    <w:rsid w:val="006208BB"/>
    <w:rsid w:val="006213F8"/>
    <w:rsid w:val="006229DA"/>
    <w:rsid w:val="00624C32"/>
    <w:rsid w:val="00624F91"/>
    <w:rsid w:val="006265F4"/>
    <w:rsid w:val="00626920"/>
    <w:rsid w:val="00626DDB"/>
    <w:rsid w:val="0062735C"/>
    <w:rsid w:val="006303D7"/>
    <w:rsid w:val="00630D20"/>
    <w:rsid w:val="00631A0E"/>
    <w:rsid w:val="00632A05"/>
    <w:rsid w:val="00633B41"/>
    <w:rsid w:val="00633B8A"/>
    <w:rsid w:val="0063448E"/>
    <w:rsid w:val="0063477F"/>
    <w:rsid w:val="00634AD6"/>
    <w:rsid w:val="00634AF0"/>
    <w:rsid w:val="0063621F"/>
    <w:rsid w:val="00636C8E"/>
    <w:rsid w:val="00637179"/>
    <w:rsid w:val="00637C0C"/>
    <w:rsid w:val="00640512"/>
    <w:rsid w:val="006405BB"/>
    <w:rsid w:val="0064084C"/>
    <w:rsid w:val="00640B9E"/>
    <w:rsid w:val="0064121A"/>
    <w:rsid w:val="006412CE"/>
    <w:rsid w:val="00641D77"/>
    <w:rsid w:val="006424AD"/>
    <w:rsid w:val="006426A2"/>
    <w:rsid w:val="0064280E"/>
    <w:rsid w:val="00642FB2"/>
    <w:rsid w:val="0064323A"/>
    <w:rsid w:val="00643623"/>
    <w:rsid w:val="00643DCB"/>
    <w:rsid w:val="00643E56"/>
    <w:rsid w:val="006445C2"/>
    <w:rsid w:val="006449AF"/>
    <w:rsid w:val="00645203"/>
    <w:rsid w:val="006467F3"/>
    <w:rsid w:val="0064686D"/>
    <w:rsid w:val="00650506"/>
    <w:rsid w:val="006505F7"/>
    <w:rsid w:val="006510A2"/>
    <w:rsid w:val="0065142A"/>
    <w:rsid w:val="0065157E"/>
    <w:rsid w:val="0065182E"/>
    <w:rsid w:val="00651963"/>
    <w:rsid w:val="00652032"/>
    <w:rsid w:val="00652E04"/>
    <w:rsid w:val="00653917"/>
    <w:rsid w:val="00653BDC"/>
    <w:rsid w:val="006548F6"/>
    <w:rsid w:val="0065511F"/>
    <w:rsid w:val="006553A5"/>
    <w:rsid w:val="006553DF"/>
    <w:rsid w:val="00656EE4"/>
    <w:rsid w:val="006574CC"/>
    <w:rsid w:val="00657606"/>
    <w:rsid w:val="00657944"/>
    <w:rsid w:val="00660B33"/>
    <w:rsid w:val="00660FD7"/>
    <w:rsid w:val="0066107E"/>
    <w:rsid w:val="0066238F"/>
    <w:rsid w:val="006632CC"/>
    <w:rsid w:val="00663932"/>
    <w:rsid w:val="006639DB"/>
    <w:rsid w:val="00663F12"/>
    <w:rsid w:val="00664888"/>
    <w:rsid w:val="00664D82"/>
    <w:rsid w:val="006654CC"/>
    <w:rsid w:val="00665AC2"/>
    <w:rsid w:val="00665D0F"/>
    <w:rsid w:val="00670074"/>
    <w:rsid w:val="006705B7"/>
    <w:rsid w:val="0067117F"/>
    <w:rsid w:val="006716A2"/>
    <w:rsid w:val="00671B8C"/>
    <w:rsid w:val="00671E30"/>
    <w:rsid w:val="00672BA9"/>
    <w:rsid w:val="00672DA8"/>
    <w:rsid w:val="00673538"/>
    <w:rsid w:val="00674076"/>
    <w:rsid w:val="00674445"/>
    <w:rsid w:val="00674576"/>
    <w:rsid w:val="00676FF3"/>
    <w:rsid w:val="006770EF"/>
    <w:rsid w:val="00680418"/>
    <w:rsid w:val="00680B61"/>
    <w:rsid w:val="0068351B"/>
    <w:rsid w:val="006844F8"/>
    <w:rsid w:val="0068521E"/>
    <w:rsid w:val="006853DC"/>
    <w:rsid w:val="00686836"/>
    <w:rsid w:val="00687EEF"/>
    <w:rsid w:val="00690CD6"/>
    <w:rsid w:val="00690FF2"/>
    <w:rsid w:val="00693171"/>
    <w:rsid w:val="00693610"/>
    <w:rsid w:val="00693B3F"/>
    <w:rsid w:val="00693B5B"/>
    <w:rsid w:val="00694BB3"/>
    <w:rsid w:val="00695484"/>
    <w:rsid w:val="006971DA"/>
    <w:rsid w:val="00697A25"/>
    <w:rsid w:val="006A01FC"/>
    <w:rsid w:val="006A080A"/>
    <w:rsid w:val="006A1097"/>
    <w:rsid w:val="006A1424"/>
    <w:rsid w:val="006A231B"/>
    <w:rsid w:val="006A48C4"/>
    <w:rsid w:val="006A5BBF"/>
    <w:rsid w:val="006A68EB"/>
    <w:rsid w:val="006B01B7"/>
    <w:rsid w:val="006B1036"/>
    <w:rsid w:val="006B1946"/>
    <w:rsid w:val="006B205D"/>
    <w:rsid w:val="006B20DD"/>
    <w:rsid w:val="006B2431"/>
    <w:rsid w:val="006B32D9"/>
    <w:rsid w:val="006B369B"/>
    <w:rsid w:val="006B3AA6"/>
    <w:rsid w:val="006B43F0"/>
    <w:rsid w:val="006B5D94"/>
    <w:rsid w:val="006B63C5"/>
    <w:rsid w:val="006B71F4"/>
    <w:rsid w:val="006B7E1B"/>
    <w:rsid w:val="006C02CC"/>
    <w:rsid w:val="006C0769"/>
    <w:rsid w:val="006C09B9"/>
    <w:rsid w:val="006C1651"/>
    <w:rsid w:val="006C1946"/>
    <w:rsid w:val="006C23C4"/>
    <w:rsid w:val="006C2D36"/>
    <w:rsid w:val="006C3A61"/>
    <w:rsid w:val="006C471A"/>
    <w:rsid w:val="006C58F7"/>
    <w:rsid w:val="006C6877"/>
    <w:rsid w:val="006C742A"/>
    <w:rsid w:val="006D00E0"/>
    <w:rsid w:val="006D075A"/>
    <w:rsid w:val="006D11D5"/>
    <w:rsid w:val="006D165C"/>
    <w:rsid w:val="006D27BD"/>
    <w:rsid w:val="006D2D61"/>
    <w:rsid w:val="006D395E"/>
    <w:rsid w:val="006D442F"/>
    <w:rsid w:val="006D5889"/>
    <w:rsid w:val="006D5A11"/>
    <w:rsid w:val="006D6FBC"/>
    <w:rsid w:val="006E05D6"/>
    <w:rsid w:val="006E198B"/>
    <w:rsid w:val="006E1ADC"/>
    <w:rsid w:val="006E1B5C"/>
    <w:rsid w:val="006E20A9"/>
    <w:rsid w:val="006E235E"/>
    <w:rsid w:val="006E2628"/>
    <w:rsid w:val="006E265E"/>
    <w:rsid w:val="006E2951"/>
    <w:rsid w:val="006E3C49"/>
    <w:rsid w:val="006E3DFB"/>
    <w:rsid w:val="006E41AE"/>
    <w:rsid w:val="006E48EE"/>
    <w:rsid w:val="006E5632"/>
    <w:rsid w:val="006E5AEB"/>
    <w:rsid w:val="006E71D1"/>
    <w:rsid w:val="006E750E"/>
    <w:rsid w:val="006E76C2"/>
    <w:rsid w:val="006E7989"/>
    <w:rsid w:val="006F02B5"/>
    <w:rsid w:val="006F041F"/>
    <w:rsid w:val="006F0666"/>
    <w:rsid w:val="006F0A0A"/>
    <w:rsid w:val="006F0E61"/>
    <w:rsid w:val="006F295E"/>
    <w:rsid w:val="006F33AB"/>
    <w:rsid w:val="006F46F9"/>
    <w:rsid w:val="006F543D"/>
    <w:rsid w:val="006F7567"/>
    <w:rsid w:val="006F772A"/>
    <w:rsid w:val="007005A7"/>
    <w:rsid w:val="00700736"/>
    <w:rsid w:val="00700DFF"/>
    <w:rsid w:val="00700ECA"/>
    <w:rsid w:val="00701057"/>
    <w:rsid w:val="007016BC"/>
    <w:rsid w:val="007016CE"/>
    <w:rsid w:val="007018B6"/>
    <w:rsid w:val="0070202A"/>
    <w:rsid w:val="0070256F"/>
    <w:rsid w:val="00702B8C"/>
    <w:rsid w:val="00703236"/>
    <w:rsid w:val="007038EA"/>
    <w:rsid w:val="00704F52"/>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33"/>
    <w:rsid w:val="00713587"/>
    <w:rsid w:val="00713EAB"/>
    <w:rsid w:val="00713EF7"/>
    <w:rsid w:val="00714495"/>
    <w:rsid w:val="00716CC2"/>
    <w:rsid w:val="00716F24"/>
    <w:rsid w:val="0071735E"/>
    <w:rsid w:val="00717593"/>
    <w:rsid w:val="0072201C"/>
    <w:rsid w:val="00722A21"/>
    <w:rsid w:val="00723230"/>
    <w:rsid w:val="00723925"/>
    <w:rsid w:val="00724609"/>
    <w:rsid w:val="0072502E"/>
    <w:rsid w:val="0072534A"/>
    <w:rsid w:val="00726390"/>
    <w:rsid w:val="00727683"/>
    <w:rsid w:val="007278DC"/>
    <w:rsid w:val="00727C7F"/>
    <w:rsid w:val="007304A4"/>
    <w:rsid w:val="007311E2"/>
    <w:rsid w:val="007314CD"/>
    <w:rsid w:val="00731C2E"/>
    <w:rsid w:val="00731D99"/>
    <w:rsid w:val="00732226"/>
    <w:rsid w:val="00732B18"/>
    <w:rsid w:val="0073380E"/>
    <w:rsid w:val="00733E2A"/>
    <w:rsid w:val="00734348"/>
    <w:rsid w:val="007346F0"/>
    <w:rsid w:val="007371E3"/>
    <w:rsid w:val="0074179A"/>
    <w:rsid w:val="00742EC2"/>
    <w:rsid w:val="0074432A"/>
    <w:rsid w:val="00744D79"/>
    <w:rsid w:val="0074516D"/>
    <w:rsid w:val="0074541D"/>
    <w:rsid w:val="0074622B"/>
    <w:rsid w:val="00746DAD"/>
    <w:rsid w:val="00750E00"/>
    <w:rsid w:val="00750FE4"/>
    <w:rsid w:val="00751BDF"/>
    <w:rsid w:val="00751C35"/>
    <w:rsid w:val="00751CBF"/>
    <w:rsid w:val="00752DA4"/>
    <w:rsid w:val="0075376D"/>
    <w:rsid w:val="007546B1"/>
    <w:rsid w:val="007547CF"/>
    <w:rsid w:val="007556E8"/>
    <w:rsid w:val="00756DDD"/>
    <w:rsid w:val="00757C17"/>
    <w:rsid w:val="00757C5C"/>
    <w:rsid w:val="00760531"/>
    <w:rsid w:val="00760658"/>
    <w:rsid w:val="007608A7"/>
    <w:rsid w:val="007608E0"/>
    <w:rsid w:val="00761588"/>
    <w:rsid w:val="007615A9"/>
    <w:rsid w:val="0076191D"/>
    <w:rsid w:val="0076230C"/>
    <w:rsid w:val="00762961"/>
    <w:rsid w:val="00762AA7"/>
    <w:rsid w:val="00763977"/>
    <w:rsid w:val="00764778"/>
    <w:rsid w:val="00765286"/>
    <w:rsid w:val="00765798"/>
    <w:rsid w:val="007658B2"/>
    <w:rsid w:val="00765CE3"/>
    <w:rsid w:val="0076667F"/>
    <w:rsid w:val="00770BD4"/>
    <w:rsid w:val="007710A0"/>
    <w:rsid w:val="00771360"/>
    <w:rsid w:val="007722D8"/>
    <w:rsid w:val="007722D9"/>
    <w:rsid w:val="00772F57"/>
    <w:rsid w:val="0077373E"/>
    <w:rsid w:val="00774B3A"/>
    <w:rsid w:val="00775C80"/>
    <w:rsid w:val="00776FC6"/>
    <w:rsid w:val="00777056"/>
    <w:rsid w:val="00777917"/>
    <w:rsid w:val="00781111"/>
    <w:rsid w:val="00781B1D"/>
    <w:rsid w:val="00783C9F"/>
    <w:rsid w:val="00783D51"/>
    <w:rsid w:val="00784FA8"/>
    <w:rsid w:val="0078513D"/>
    <w:rsid w:val="00785292"/>
    <w:rsid w:val="00785368"/>
    <w:rsid w:val="00785CA4"/>
    <w:rsid w:val="0078662D"/>
    <w:rsid w:val="0078751B"/>
    <w:rsid w:val="0078780A"/>
    <w:rsid w:val="00787871"/>
    <w:rsid w:val="007916DA"/>
    <w:rsid w:val="00791941"/>
    <w:rsid w:val="00792184"/>
    <w:rsid w:val="00792756"/>
    <w:rsid w:val="0079276D"/>
    <w:rsid w:val="007929DC"/>
    <w:rsid w:val="00792EB0"/>
    <w:rsid w:val="00793825"/>
    <w:rsid w:val="00793C6D"/>
    <w:rsid w:val="00793EFC"/>
    <w:rsid w:val="007945EE"/>
    <w:rsid w:val="00794D2E"/>
    <w:rsid w:val="00795513"/>
    <w:rsid w:val="00796965"/>
    <w:rsid w:val="00796DF5"/>
    <w:rsid w:val="00797A57"/>
    <w:rsid w:val="00797BE3"/>
    <w:rsid w:val="007A04F9"/>
    <w:rsid w:val="007A0893"/>
    <w:rsid w:val="007A0AFC"/>
    <w:rsid w:val="007A204B"/>
    <w:rsid w:val="007A2675"/>
    <w:rsid w:val="007A2763"/>
    <w:rsid w:val="007A2C9F"/>
    <w:rsid w:val="007A39F8"/>
    <w:rsid w:val="007A41E5"/>
    <w:rsid w:val="007A435C"/>
    <w:rsid w:val="007A4BBA"/>
    <w:rsid w:val="007A5BA7"/>
    <w:rsid w:val="007A5DAC"/>
    <w:rsid w:val="007A6474"/>
    <w:rsid w:val="007A719F"/>
    <w:rsid w:val="007A7A9A"/>
    <w:rsid w:val="007B04A7"/>
    <w:rsid w:val="007B0561"/>
    <w:rsid w:val="007B1153"/>
    <w:rsid w:val="007B191A"/>
    <w:rsid w:val="007B2436"/>
    <w:rsid w:val="007B25EE"/>
    <w:rsid w:val="007B319C"/>
    <w:rsid w:val="007B36E5"/>
    <w:rsid w:val="007B4462"/>
    <w:rsid w:val="007B5A5C"/>
    <w:rsid w:val="007B63A0"/>
    <w:rsid w:val="007B6E2D"/>
    <w:rsid w:val="007B7262"/>
    <w:rsid w:val="007B77A2"/>
    <w:rsid w:val="007C0287"/>
    <w:rsid w:val="007C13C0"/>
    <w:rsid w:val="007C18C3"/>
    <w:rsid w:val="007C1D43"/>
    <w:rsid w:val="007C2048"/>
    <w:rsid w:val="007C22DF"/>
    <w:rsid w:val="007C2AFF"/>
    <w:rsid w:val="007C42FD"/>
    <w:rsid w:val="007C5D2A"/>
    <w:rsid w:val="007C5FF2"/>
    <w:rsid w:val="007C644F"/>
    <w:rsid w:val="007C68D7"/>
    <w:rsid w:val="007C7AEC"/>
    <w:rsid w:val="007D00F7"/>
    <w:rsid w:val="007D0CCE"/>
    <w:rsid w:val="007D1502"/>
    <w:rsid w:val="007D171A"/>
    <w:rsid w:val="007D1CA3"/>
    <w:rsid w:val="007D2A05"/>
    <w:rsid w:val="007D2EF1"/>
    <w:rsid w:val="007D30B4"/>
    <w:rsid w:val="007D3312"/>
    <w:rsid w:val="007D3907"/>
    <w:rsid w:val="007D3FA5"/>
    <w:rsid w:val="007D41D1"/>
    <w:rsid w:val="007D46BA"/>
    <w:rsid w:val="007D5526"/>
    <w:rsid w:val="007D5BDB"/>
    <w:rsid w:val="007D7645"/>
    <w:rsid w:val="007D777F"/>
    <w:rsid w:val="007D7D24"/>
    <w:rsid w:val="007E009A"/>
    <w:rsid w:val="007E0A05"/>
    <w:rsid w:val="007E0EA1"/>
    <w:rsid w:val="007E2151"/>
    <w:rsid w:val="007E249D"/>
    <w:rsid w:val="007E2AA5"/>
    <w:rsid w:val="007E3256"/>
    <w:rsid w:val="007E33BC"/>
    <w:rsid w:val="007E33F1"/>
    <w:rsid w:val="007E3B59"/>
    <w:rsid w:val="007E3F11"/>
    <w:rsid w:val="007E5CAD"/>
    <w:rsid w:val="007E64A4"/>
    <w:rsid w:val="007E664E"/>
    <w:rsid w:val="007E6EA8"/>
    <w:rsid w:val="007E7818"/>
    <w:rsid w:val="007E7C2E"/>
    <w:rsid w:val="007F10E4"/>
    <w:rsid w:val="007F19A3"/>
    <w:rsid w:val="007F29AB"/>
    <w:rsid w:val="007F312D"/>
    <w:rsid w:val="007F37C0"/>
    <w:rsid w:val="007F393E"/>
    <w:rsid w:val="007F3D55"/>
    <w:rsid w:val="007F3ED4"/>
    <w:rsid w:val="007F4600"/>
    <w:rsid w:val="007F46D6"/>
    <w:rsid w:val="007F56FE"/>
    <w:rsid w:val="007F588B"/>
    <w:rsid w:val="007F5C13"/>
    <w:rsid w:val="007F5C21"/>
    <w:rsid w:val="007F5E28"/>
    <w:rsid w:val="007F6021"/>
    <w:rsid w:val="007F68FE"/>
    <w:rsid w:val="007F6AAC"/>
    <w:rsid w:val="007F6BBC"/>
    <w:rsid w:val="007F6EC8"/>
    <w:rsid w:val="00800506"/>
    <w:rsid w:val="00800A96"/>
    <w:rsid w:val="00800E40"/>
    <w:rsid w:val="00801C65"/>
    <w:rsid w:val="00802BA2"/>
    <w:rsid w:val="00803107"/>
    <w:rsid w:val="0080385D"/>
    <w:rsid w:val="00804CF1"/>
    <w:rsid w:val="00806952"/>
    <w:rsid w:val="008069FF"/>
    <w:rsid w:val="00807888"/>
    <w:rsid w:val="00807925"/>
    <w:rsid w:val="00807BE8"/>
    <w:rsid w:val="00807C36"/>
    <w:rsid w:val="00810E6B"/>
    <w:rsid w:val="00810F89"/>
    <w:rsid w:val="00812C50"/>
    <w:rsid w:val="008143EE"/>
    <w:rsid w:val="00814497"/>
    <w:rsid w:val="0081536B"/>
    <w:rsid w:val="00815787"/>
    <w:rsid w:val="00817344"/>
    <w:rsid w:val="00817586"/>
    <w:rsid w:val="008204FA"/>
    <w:rsid w:val="008206DF"/>
    <w:rsid w:val="00820E49"/>
    <w:rsid w:val="00820EBD"/>
    <w:rsid w:val="00821B3C"/>
    <w:rsid w:val="00822B78"/>
    <w:rsid w:val="00822CC5"/>
    <w:rsid w:val="00823036"/>
    <w:rsid w:val="00823B52"/>
    <w:rsid w:val="0082489F"/>
    <w:rsid w:val="00825062"/>
    <w:rsid w:val="00825EC4"/>
    <w:rsid w:val="00826584"/>
    <w:rsid w:val="008270B1"/>
    <w:rsid w:val="00830F78"/>
    <w:rsid w:val="008326FB"/>
    <w:rsid w:val="008327F6"/>
    <w:rsid w:val="0083469E"/>
    <w:rsid w:val="008346A7"/>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E59"/>
    <w:rsid w:val="0084394A"/>
    <w:rsid w:val="0084453D"/>
    <w:rsid w:val="00844AEC"/>
    <w:rsid w:val="008457BC"/>
    <w:rsid w:val="00845B1D"/>
    <w:rsid w:val="00845D35"/>
    <w:rsid w:val="00846843"/>
    <w:rsid w:val="008472A4"/>
    <w:rsid w:val="00847AE6"/>
    <w:rsid w:val="008505C5"/>
    <w:rsid w:val="00851D27"/>
    <w:rsid w:val="00851E22"/>
    <w:rsid w:val="008525F3"/>
    <w:rsid w:val="00852915"/>
    <w:rsid w:val="008535DD"/>
    <w:rsid w:val="00853A52"/>
    <w:rsid w:val="008541AD"/>
    <w:rsid w:val="00854322"/>
    <w:rsid w:val="0085467E"/>
    <w:rsid w:val="008548B8"/>
    <w:rsid w:val="00855E0E"/>
    <w:rsid w:val="008561D4"/>
    <w:rsid w:val="00856545"/>
    <w:rsid w:val="0085670C"/>
    <w:rsid w:val="00857772"/>
    <w:rsid w:val="00857C46"/>
    <w:rsid w:val="00860C2C"/>
    <w:rsid w:val="00861248"/>
    <w:rsid w:val="008613D8"/>
    <w:rsid w:val="008622E4"/>
    <w:rsid w:val="00862A11"/>
    <w:rsid w:val="00862B55"/>
    <w:rsid w:val="00862D2C"/>
    <w:rsid w:val="0086345B"/>
    <w:rsid w:val="0086415E"/>
    <w:rsid w:val="0086441F"/>
    <w:rsid w:val="00864674"/>
    <w:rsid w:val="00864B12"/>
    <w:rsid w:val="008653AE"/>
    <w:rsid w:val="0086577A"/>
    <w:rsid w:val="008657F4"/>
    <w:rsid w:val="00865992"/>
    <w:rsid w:val="00865E26"/>
    <w:rsid w:val="008665E1"/>
    <w:rsid w:val="008666F9"/>
    <w:rsid w:val="00866B8B"/>
    <w:rsid w:val="00867DAE"/>
    <w:rsid w:val="008714D0"/>
    <w:rsid w:val="00871EBD"/>
    <w:rsid w:val="00872323"/>
    <w:rsid w:val="00872393"/>
    <w:rsid w:val="008726E8"/>
    <w:rsid w:val="0087292B"/>
    <w:rsid w:val="0087294C"/>
    <w:rsid w:val="00872A55"/>
    <w:rsid w:val="00872F6E"/>
    <w:rsid w:val="00873263"/>
    <w:rsid w:val="0087400C"/>
    <w:rsid w:val="00874561"/>
    <w:rsid w:val="0087486F"/>
    <w:rsid w:val="0087497E"/>
    <w:rsid w:val="008749C5"/>
    <w:rsid w:val="00876824"/>
    <w:rsid w:val="00876AFC"/>
    <w:rsid w:val="00877175"/>
    <w:rsid w:val="00880231"/>
    <w:rsid w:val="008810DC"/>
    <w:rsid w:val="008815B3"/>
    <w:rsid w:val="008827F0"/>
    <w:rsid w:val="008836A5"/>
    <w:rsid w:val="00883A01"/>
    <w:rsid w:val="00883EF6"/>
    <w:rsid w:val="00883F09"/>
    <w:rsid w:val="00884FE4"/>
    <w:rsid w:val="00885012"/>
    <w:rsid w:val="008852BA"/>
    <w:rsid w:val="00885B7B"/>
    <w:rsid w:val="0088764D"/>
    <w:rsid w:val="008877F5"/>
    <w:rsid w:val="00890078"/>
    <w:rsid w:val="00890504"/>
    <w:rsid w:val="00890D5E"/>
    <w:rsid w:val="00890FA1"/>
    <w:rsid w:val="0089218B"/>
    <w:rsid w:val="00892386"/>
    <w:rsid w:val="008923A9"/>
    <w:rsid w:val="008927DF"/>
    <w:rsid w:val="008935CA"/>
    <w:rsid w:val="0089382A"/>
    <w:rsid w:val="00894054"/>
    <w:rsid w:val="0089415D"/>
    <w:rsid w:val="0089448A"/>
    <w:rsid w:val="00894498"/>
    <w:rsid w:val="00894678"/>
    <w:rsid w:val="00894AE1"/>
    <w:rsid w:val="0089667C"/>
    <w:rsid w:val="0089734D"/>
    <w:rsid w:val="008A0295"/>
    <w:rsid w:val="008A04BF"/>
    <w:rsid w:val="008A0DAF"/>
    <w:rsid w:val="008A0DF8"/>
    <w:rsid w:val="008A1350"/>
    <w:rsid w:val="008A18BA"/>
    <w:rsid w:val="008A1D18"/>
    <w:rsid w:val="008A1F56"/>
    <w:rsid w:val="008A334F"/>
    <w:rsid w:val="008A417D"/>
    <w:rsid w:val="008A42FD"/>
    <w:rsid w:val="008A4EA1"/>
    <w:rsid w:val="008A5977"/>
    <w:rsid w:val="008A6928"/>
    <w:rsid w:val="008A72C1"/>
    <w:rsid w:val="008A7EA2"/>
    <w:rsid w:val="008B019E"/>
    <w:rsid w:val="008B020E"/>
    <w:rsid w:val="008B1168"/>
    <w:rsid w:val="008B184B"/>
    <w:rsid w:val="008B1D28"/>
    <w:rsid w:val="008B21B9"/>
    <w:rsid w:val="008B29D6"/>
    <w:rsid w:val="008B3317"/>
    <w:rsid w:val="008B366E"/>
    <w:rsid w:val="008B4396"/>
    <w:rsid w:val="008B4E84"/>
    <w:rsid w:val="008B5BF2"/>
    <w:rsid w:val="008B5DC5"/>
    <w:rsid w:val="008B5F10"/>
    <w:rsid w:val="008B60E2"/>
    <w:rsid w:val="008B6F78"/>
    <w:rsid w:val="008B78DB"/>
    <w:rsid w:val="008B7AB1"/>
    <w:rsid w:val="008B7AE2"/>
    <w:rsid w:val="008B7DF9"/>
    <w:rsid w:val="008B7EF3"/>
    <w:rsid w:val="008C052D"/>
    <w:rsid w:val="008C0ED8"/>
    <w:rsid w:val="008C13F9"/>
    <w:rsid w:val="008C140D"/>
    <w:rsid w:val="008C2162"/>
    <w:rsid w:val="008C21B3"/>
    <w:rsid w:val="008C249F"/>
    <w:rsid w:val="008C2805"/>
    <w:rsid w:val="008C2816"/>
    <w:rsid w:val="008C2CA2"/>
    <w:rsid w:val="008C30A1"/>
    <w:rsid w:val="008C313F"/>
    <w:rsid w:val="008C33EF"/>
    <w:rsid w:val="008C4265"/>
    <w:rsid w:val="008C4341"/>
    <w:rsid w:val="008C45A1"/>
    <w:rsid w:val="008C5F1C"/>
    <w:rsid w:val="008C6C19"/>
    <w:rsid w:val="008C6E50"/>
    <w:rsid w:val="008C7242"/>
    <w:rsid w:val="008C7794"/>
    <w:rsid w:val="008C7FA0"/>
    <w:rsid w:val="008D0282"/>
    <w:rsid w:val="008D09DF"/>
    <w:rsid w:val="008D1036"/>
    <w:rsid w:val="008D1EB5"/>
    <w:rsid w:val="008D21DA"/>
    <w:rsid w:val="008D226A"/>
    <w:rsid w:val="008D2C4B"/>
    <w:rsid w:val="008D347C"/>
    <w:rsid w:val="008D440E"/>
    <w:rsid w:val="008D46F2"/>
    <w:rsid w:val="008D5C18"/>
    <w:rsid w:val="008D5C8A"/>
    <w:rsid w:val="008D6242"/>
    <w:rsid w:val="008E135A"/>
    <w:rsid w:val="008E1D3D"/>
    <w:rsid w:val="008E2092"/>
    <w:rsid w:val="008E2F6F"/>
    <w:rsid w:val="008E3742"/>
    <w:rsid w:val="008E3A17"/>
    <w:rsid w:val="008E44CC"/>
    <w:rsid w:val="008E508B"/>
    <w:rsid w:val="008E512B"/>
    <w:rsid w:val="008E5CF2"/>
    <w:rsid w:val="008E6821"/>
    <w:rsid w:val="008E72C3"/>
    <w:rsid w:val="008E7666"/>
    <w:rsid w:val="008E7919"/>
    <w:rsid w:val="008F0F0F"/>
    <w:rsid w:val="008F1CD6"/>
    <w:rsid w:val="008F1ECC"/>
    <w:rsid w:val="008F2AA1"/>
    <w:rsid w:val="008F2F42"/>
    <w:rsid w:val="008F3F98"/>
    <w:rsid w:val="008F412A"/>
    <w:rsid w:val="008F4233"/>
    <w:rsid w:val="008F428C"/>
    <w:rsid w:val="008F4C1F"/>
    <w:rsid w:val="008F63F6"/>
    <w:rsid w:val="008F656D"/>
    <w:rsid w:val="008F6957"/>
    <w:rsid w:val="008F6C2A"/>
    <w:rsid w:val="008F7460"/>
    <w:rsid w:val="008F78D2"/>
    <w:rsid w:val="008F7AE9"/>
    <w:rsid w:val="00900479"/>
    <w:rsid w:val="00901021"/>
    <w:rsid w:val="009024C6"/>
    <w:rsid w:val="00902562"/>
    <w:rsid w:val="009027AD"/>
    <w:rsid w:val="00902A38"/>
    <w:rsid w:val="0090396C"/>
    <w:rsid w:val="00903C16"/>
    <w:rsid w:val="00905DD5"/>
    <w:rsid w:val="0090658D"/>
    <w:rsid w:val="00906E89"/>
    <w:rsid w:val="00907A39"/>
    <w:rsid w:val="0091144D"/>
    <w:rsid w:val="009115C8"/>
    <w:rsid w:val="0091171C"/>
    <w:rsid w:val="0091192D"/>
    <w:rsid w:val="00911D33"/>
    <w:rsid w:val="00911D4B"/>
    <w:rsid w:val="00912154"/>
    <w:rsid w:val="009128F6"/>
    <w:rsid w:val="0091436B"/>
    <w:rsid w:val="009148B7"/>
    <w:rsid w:val="009150C3"/>
    <w:rsid w:val="00915EAD"/>
    <w:rsid w:val="00915FBE"/>
    <w:rsid w:val="0091659C"/>
    <w:rsid w:val="00917161"/>
    <w:rsid w:val="00917842"/>
    <w:rsid w:val="00917994"/>
    <w:rsid w:val="0092042E"/>
    <w:rsid w:val="0092101B"/>
    <w:rsid w:val="00921768"/>
    <w:rsid w:val="00921EFA"/>
    <w:rsid w:val="0092262A"/>
    <w:rsid w:val="00922818"/>
    <w:rsid w:val="00922A3E"/>
    <w:rsid w:val="00923429"/>
    <w:rsid w:val="009250D8"/>
    <w:rsid w:val="00925B64"/>
    <w:rsid w:val="00926154"/>
    <w:rsid w:val="009272F4"/>
    <w:rsid w:val="009277E1"/>
    <w:rsid w:val="00927877"/>
    <w:rsid w:val="00927887"/>
    <w:rsid w:val="00930E21"/>
    <w:rsid w:val="00931780"/>
    <w:rsid w:val="009319A4"/>
    <w:rsid w:val="00931D35"/>
    <w:rsid w:val="00932A03"/>
    <w:rsid w:val="00932BD1"/>
    <w:rsid w:val="0093379D"/>
    <w:rsid w:val="00934129"/>
    <w:rsid w:val="00934188"/>
    <w:rsid w:val="00934F10"/>
    <w:rsid w:val="009350AB"/>
    <w:rsid w:val="00935625"/>
    <w:rsid w:val="00936ABD"/>
    <w:rsid w:val="00937208"/>
    <w:rsid w:val="0094271D"/>
    <w:rsid w:val="00943E49"/>
    <w:rsid w:val="00943F61"/>
    <w:rsid w:val="00944096"/>
    <w:rsid w:val="009447CA"/>
    <w:rsid w:val="0094498B"/>
    <w:rsid w:val="009473B2"/>
    <w:rsid w:val="00947F93"/>
    <w:rsid w:val="00950142"/>
    <w:rsid w:val="00950783"/>
    <w:rsid w:val="009528E2"/>
    <w:rsid w:val="0095298A"/>
    <w:rsid w:val="009530E4"/>
    <w:rsid w:val="00954E87"/>
    <w:rsid w:val="00955BA9"/>
    <w:rsid w:val="0095636A"/>
    <w:rsid w:val="00956D9E"/>
    <w:rsid w:val="009573AD"/>
    <w:rsid w:val="00957E13"/>
    <w:rsid w:val="00960FBC"/>
    <w:rsid w:val="00961C9F"/>
    <w:rsid w:val="00962E79"/>
    <w:rsid w:val="00963463"/>
    <w:rsid w:val="0096395B"/>
    <w:rsid w:val="00963AD3"/>
    <w:rsid w:val="00964325"/>
    <w:rsid w:val="009645C7"/>
    <w:rsid w:val="009656D7"/>
    <w:rsid w:val="009656DC"/>
    <w:rsid w:val="00965F57"/>
    <w:rsid w:val="00965FDF"/>
    <w:rsid w:val="009708E4"/>
    <w:rsid w:val="00970B7F"/>
    <w:rsid w:val="00971B3A"/>
    <w:rsid w:val="0097253F"/>
    <w:rsid w:val="00973DC0"/>
    <w:rsid w:val="00973F33"/>
    <w:rsid w:val="0097452E"/>
    <w:rsid w:val="009748A3"/>
    <w:rsid w:val="00975B55"/>
    <w:rsid w:val="00976520"/>
    <w:rsid w:val="0097792B"/>
    <w:rsid w:val="00980364"/>
    <w:rsid w:val="009803CE"/>
    <w:rsid w:val="009804A8"/>
    <w:rsid w:val="00980C5B"/>
    <w:rsid w:val="00980EC8"/>
    <w:rsid w:val="0098147A"/>
    <w:rsid w:val="0098184E"/>
    <w:rsid w:val="009825E0"/>
    <w:rsid w:val="00982B79"/>
    <w:rsid w:val="00983346"/>
    <w:rsid w:val="00983CF7"/>
    <w:rsid w:val="009849A1"/>
    <w:rsid w:val="009857C9"/>
    <w:rsid w:val="009859F4"/>
    <w:rsid w:val="00985D4C"/>
    <w:rsid w:val="009863A7"/>
    <w:rsid w:val="00986927"/>
    <w:rsid w:val="00986AA6"/>
    <w:rsid w:val="00987BE1"/>
    <w:rsid w:val="009912FA"/>
    <w:rsid w:val="00991B4F"/>
    <w:rsid w:val="00991D11"/>
    <w:rsid w:val="00992A28"/>
    <w:rsid w:val="00992C1C"/>
    <w:rsid w:val="0099430C"/>
    <w:rsid w:val="00994742"/>
    <w:rsid w:val="00995374"/>
    <w:rsid w:val="00996196"/>
    <w:rsid w:val="0099619B"/>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DDB"/>
    <w:rsid w:val="009B054D"/>
    <w:rsid w:val="009B08A9"/>
    <w:rsid w:val="009B16D9"/>
    <w:rsid w:val="009B1A41"/>
    <w:rsid w:val="009B2039"/>
    <w:rsid w:val="009B2401"/>
    <w:rsid w:val="009B2643"/>
    <w:rsid w:val="009B3596"/>
    <w:rsid w:val="009B410B"/>
    <w:rsid w:val="009B4CE9"/>
    <w:rsid w:val="009B5750"/>
    <w:rsid w:val="009B5C25"/>
    <w:rsid w:val="009B60E5"/>
    <w:rsid w:val="009B6C67"/>
    <w:rsid w:val="009B77F3"/>
    <w:rsid w:val="009B77F9"/>
    <w:rsid w:val="009B78A5"/>
    <w:rsid w:val="009C0645"/>
    <w:rsid w:val="009C064B"/>
    <w:rsid w:val="009C0737"/>
    <w:rsid w:val="009C1CC3"/>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357"/>
    <w:rsid w:val="009D1F0E"/>
    <w:rsid w:val="009D2D8B"/>
    <w:rsid w:val="009D3CCE"/>
    <w:rsid w:val="009D3E71"/>
    <w:rsid w:val="009D48E5"/>
    <w:rsid w:val="009D59CB"/>
    <w:rsid w:val="009D5F13"/>
    <w:rsid w:val="009D68AB"/>
    <w:rsid w:val="009D6A72"/>
    <w:rsid w:val="009D70EB"/>
    <w:rsid w:val="009D7480"/>
    <w:rsid w:val="009D7827"/>
    <w:rsid w:val="009E003E"/>
    <w:rsid w:val="009E132A"/>
    <w:rsid w:val="009E235E"/>
    <w:rsid w:val="009E2447"/>
    <w:rsid w:val="009E253B"/>
    <w:rsid w:val="009E2A8D"/>
    <w:rsid w:val="009E483D"/>
    <w:rsid w:val="009E4F90"/>
    <w:rsid w:val="009E53D0"/>
    <w:rsid w:val="009E547F"/>
    <w:rsid w:val="009E5901"/>
    <w:rsid w:val="009E59C9"/>
    <w:rsid w:val="009E60A0"/>
    <w:rsid w:val="009E789B"/>
    <w:rsid w:val="009E7A53"/>
    <w:rsid w:val="009F017F"/>
    <w:rsid w:val="009F035C"/>
    <w:rsid w:val="009F0B93"/>
    <w:rsid w:val="009F0D00"/>
    <w:rsid w:val="009F1ED4"/>
    <w:rsid w:val="009F2918"/>
    <w:rsid w:val="009F2D45"/>
    <w:rsid w:val="009F33CB"/>
    <w:rsid w:val="009F3E26"/>
    <w:rsid w:val="009F4EAA"/>
    <w:rsid w:val="009F4F0A"/>
    <w:rsid w:val="009F534C"/>
    <w:rsid w:val="009F5CF2"/>
    <w:rsid w:val="009F66FA"/>
    <w:rsid w:val="009F6CB0"/>
    <w:rsid w:val="009F72D3"/>
    <w:rsid w:val="009F75DC"/>
    <w:rsid w:val="009F79E2"/>
    <w:rsid w:val="00A004D4"/>
    <w:rsid w:val="00A00983"/>
    <w:rsid w:val="00A00B1D"/>
    <w:rsid w:val="00A01A74"/>
    <w:rsid w:val="00A0206A"/>
    <w:rsid w:val="00A02160"/>
    <w:rsid w:val="00A0285D"/>
    <w:rsid w:val="00A030E3"/>
    <w:rsid w:val="00A033BE"/>
    <w:rsid w:val="00A045A5"/>
    <w:rsid w:val="00A05503"/>
    <w:rsid w:val="00A062A9"/>
    <w:rsid w:val="00A06F71"/>
    <w:rsid w:val="00A07338"/>
    <w:rsid w:val="00A10778"/>
    <w:rsid w:val="00A10AE3"/>
    <w:rsid w:val="00A11205"/>
    <w:rsid w:val="00A126DF"/>
    <w:rsid w:val="00A14BAF"/>
    <w:rsid w:val="00A14D62"/>
    <w:rsid w:val="00A16670"/>
    <w:rsid w:val="00A16902"/>
    <w:rsid w:val="00A16D9C"/>
    <w:rsid w:val="00A17230"/>
    <w:rsid w:val="00A17585"/>
    <w:rsid w:val="00A1781A"/>
    <w:rsid w:val="00A17FE3"/>
    <w:rsid w:val="00A205D8"/>
    <w:rsid w:val="00A2064A"/>
    <w:rsid w:val="00A20936"/>
    <w:rsid w:val="00A20DB9"/>
    <w:rsid w:val="00A20E0A"/>
    <w:rsid w:val="00A218DA"/>
    <w:rsid w:val="00A21ED1"/>
    <w:rsid w:val="00A21F9A"/>
    <w:rsid w:val="00A2230A"/>
    <w:rsid w:val="00A23018"/>
    <w:rsid w:val="00A230EB"/>
    <w:rsid w:val="00A2327B"/>
    <w:rsid w:val="00A23B80"/>
    <w:rsid w:val="00A23FF3"/>
    <w:rsid w:val="00A243A5"/>
    <w:rsid w:val="00A244C3"/>
    <w:rsid w:val="00A24626"/>
    <w:rsid w:val="00A24D99"/>
    <w:rsid w:val="00A25330"/>
    <w:rsid w:val="00A25EC1"/>
    <w:rsid w:val="00A25F0E"/>
    <w:rsid w:val="00A26A7A"/>
    <w:rsid w:val="00A26BFA"/>
    <w:rsid w:val="00A26CC1"/>
    <w:rsid w:val="00A26EF0"/>
    <w:rsid w:val="00A271BA"/>
    <w:rsid w:val="00A27541"/>
    <w:rsid w:val="00A27948"/>
    <w:rsid w:val="00A31188"/>
    <w:rsid w:val="00A31F01"/>
    <w:rsid w:val="00A32012"/>
    <w:rsid w:val="00A32068"/>
    <w:rsid w:val="00A32167"/>
    <w:rsid w:val="00A325AC"/>
    <w:rsid w:val="00A328E6"/>
    <w:rsid w:val="00A32A88"/>
    <w:rsid w:val="00A32F46"/>
    <w:rsid w:val="00A330A1"/>
    <w:rsid w:val="00A33A04"/>
    <w:rsid w:val="00A33A27"/>
    <w:rsid w:val="00A33C18"/>
    <w:rsid w:val="00A34B28"/>
    <w:rsid w:val="00A34C17"/>
    <w:rsid w:val="00A35198"/>
    <w:rsid w:val="00A35301"/>
    <w:rsid w:val="00A35A71"/>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33EB"/>
    <w:rsid w:val="00A44314"/>
    <w:rsid w:val="00A44C95"/>
    <w:rsid w:val="00A45734"/>
    <w:rsid w:val="00A45965"/>
    <w:rsid w:val="00A45E73"/>
    <w:rsid w:val="00A45FF8"/>
    <w:rsid w:val="00A46584"/>
    <w:rsid w:val="00A4683A"/>
    <w:rsid w:val="00A46A61"/>
    <w:rsid w:val="00A47089"/>
    <w:rsid w:val="00A47462"/>
    <w:rsid w:val="00A50226"/>
    <w:rsid w:val="00A508E5"/>
    <w:rsid w:val="00A50A37"/>
    <w:rsid w:val="00A51FF0"/>
    <w:rsid w:val="00A521CB"/>
    <w:rsid w:val="00A528D1"/>
    <w:rsid w:val="00A52F97"/>
    <w:rsid w:val="00A5324D"/>
    <w:rsid w:val="00A533A2"/>
    <w:rsid w:val="00A55B4E"/>
    <w:rsid w:val="00A561B2"/>
    <w:rsid w:val="00A562EA"/>
    <w:rsid w:val="00A564CB"/>
    <w:rsid w:val="00A619FE"/>
    <w:rsid w:val="00A61A77"/>
    <w:rsid w:val="00A61C69"/>
    <w:rsid w:val="00A62594"/>
    <w:rsid w:val="00A6329E"/>
    <w:rsid w:val="00A6461D"/>
    <w:rsid w:val="00A64B71"/>
    <w:rsid w:val="00A64BEB"/>
    <w:rsid w:val="00A64C2B"/>
    <w:rsid w:val="00A64EC2"/>
    <w:rsid w:val="00A65CD8"/>
    <w:rsid w:val="00A6706B"/>
    <w:rsid w:val="00A67D04"/>
    <w:rsid w:val="00A702BD"/>
    <w:rsid w:val="00A71999"/>
    <w:rsid w:val="00A71F8D"/>
    <w:rsid w:val="00A73EC9"/>
    <w:rsid w:val="00A749D8"/>
    <w:rsid w:val="00A7510D"/>
    <w:rsid w:val="00A75240"/>
    <w:rsid w:val="00A75269"/>
    <w:rsid w:val="00A760BB"/>
    <w:rsid w:val="00A763BC"/>
    <w:rsid w:val="00A7678B"/>
    <w:rsid w:val="00A76A06"/>
    <w:rsid w:val="00A76A4C"/>
    <w:rsid w:val="00A76E48"/>
    <w:rsid w:val="00A77E8E"/>
    <w:rsid w:val="00A805C7"/>
    <w:rsid w:val="00A815A4"/>
    <w:rsid w:val="00A821A3"/>
    <w:rsid w:val="00A82A85"/>
    <w:rsid w:val="00A82B0E"/>
    <w:rsid w:val="00A82B59"/>
    <w:rsid w:val="00A8307C"/>
    <w:rsid w:val="00A83344"/>
    <w:rsid w:val="00A84705"/>
    <w:rsid w:val="00A84E0D"/>
    <w:rsid w:val="00A85424"/>
    <w:rsid w:val="00A86803"/>
    <w:rsid w:val="00A872F4"/>
    <w:rsid w:val="00A9103F"/>
    <w:rsid w:val="00A91C43"/>
    <w:rsid w:val="00A924E3"/>
    <w:rsid w:val="00A93403"/>
    <w:rsid w:val="00A944DF"/>
    <w:rsid w:val="00A95199"/>
    <w:rsid w:val="00A956C4"/>
    <w:rsid w:val="00A95763"/>
    <w:rsid w:val="00A96840"/>
    <w:rsid w:val="00A9777E"/>
    <w:rsid w:val="00A977E6"/>
    <w:rsid w:val="00AA03A4"/>
    <w:rsid w:val="00AA0DCC"/>
    <w:rsid w:val="00AA1C72"/>
    <w:rsid w:val="00AA3B3D"/>
    <w:rsid w:val="00AA42B6"/>
    <w:rsid w:val="00AA42B7"/>
    <w:rsid w:val="00AA52CB"/>
    <w:rsid w:val="00AA5B49"/>
    <w:rsid w:val="00AA6D23"/>
    <w:rsid w:val="00AA6FAB"/>
    <w:rsid w:val="00AA7616"/>
    <w:rsid w:val="00AB07B8"/>
    <w:rsid w:val="00AB12E7"/>
    <w:rsid w:val="00AB1668"/>
    <w:rsid w:val="00AB32A8"/>
    <w:rsid w:val="00AB3D3F"/>
    <w:rsid w:val="00AB55F5"/>
    <w:rsid w:val="00AB61BC"/>
    <w:rsid w:val="00AB675D"/>
    <w:rsid w:val="00AB6E7A"/>
    <w:rsid w:val="00AB7311"/>
    <w:rsid w:val="00AB7BFE"/>
    <w:rsid w:val="00AC01F6"/>
    <w:rsid w:val="00AC1FFC"/>
    <w:rsid w:val="00AC20FC"/>
    <w:rsid w:val="00AC393B"/>
    <w:rsid w:val="00AC40DA"/>
    <w:rsid w:val="00AC4AE3"/>
    <w:rsid w:val="00AC4ECA"/>
    <w:rsid w:val="00AC65F6"/>
    <w:rsid w:val="00AC747F"/>
    <w:rsid w:val="00AC7E97"/>
    <w:rsid w:val="00AD04D5"/>
    <w:rsid w:val="00AD0D9A"/>
    <w:rsid w:val="00AD1963"/>
    <w:rsid w:val="00AD1BB9"/>
    <w:rsid w:val="00AD1C00"/>
    <w:rsid w:val="00AD3615"/>
    <w:rsid w:val="00AD38B1"/>
    <w:rsid w:val="00AD51B1"/>
    <w:rsid w:val="00AD57CC"/>
    <w:rsid w:val="00AD5B6C"/>
    <w:rsid w:val="00AD69DA"/>
    <w:rsid w:val="00AD70A4"/>
    <w:rsid w:val="00AD72E5"/>
    <w:rsid w:val="00AD73DD"/>
    <w:rsid w:val="00AD7510"/>
    <w:rsid w:val="00AD7B45"/>
    <w:rsid w:val="00AD7D42"/>
    <w:rsid w:val="00AE1430"/>
    <w:rsid w:val="00AE1548"/>
    <w:rsid w:val="00AE17A0"/>
    <w:rsid w:val="00AE25CC"/>
    <w:rsid w:val="00AE3C61"/>
    <w:rsid w:val="00AE4BAF"/>
    <w:rsid w:val="00AE61FA"/>
    <w:rsid w:val="00AE63EA"/>
    <w:rsid w:val="00AE6DA9"/>
    <w:rsid w:val="00AE72DF"/>
    <w:rsid w:val="00AE7902"/>
    <w:rsid w:val="00AF061D"/>
    <w:rsid w:val="00AF10C0"/>
    <w:rsid w:val="00AF10E4"/>
    <w:rsid w:val="00AF11A1"/>
    <w:rsid w:val="00AF1EFF"/>
    <w:rsid w:val="00AF2A3D"/>
    <w:rsid w:val="00AF2AE4"/>
    <w:rsid w:val="00AF3B4C"/>
    <w:rsid w:val="00AF3E5C"/>
    <w:rsid w:val="00AF3F0A"/>
    <w:rsid w:val="00AF4EDA"/>
    <w:rsid w:val="00AF4EF4"/>
    <w:rsid w:val="00AF52CE"/>
    <w:rsid w:val="00AF551D"/>
    <w:rsid w:val="00AF5678"/>
    <w:rsid w:val="00AF5B7C"/>
    <w:rsid w:val="00AF68E6"/>
    <w:rsid w:val="00AF6B9D"/>
    <w:rsid w:val="00AF6C8F"/>
    <w:rsid w:val="00AF7CA8"/>
    <w:rsid w:val="00B017DE"/>
    <w:rsid w:val="00B01957"/>
    <w:rsid w:val="00B01F41"/>
    <w:rsid w:val="00B026FE"/>
    <w:rsid w:val="00B03C21"/>
    <w:rsid w:val="00B0415D"/>
    <w:rsid w:val="00B0452D"/>
    <w:rsid w:val="00B056CC"/>
    <w:rsid w:val="00B05908"/>
    <w:rsid w:val="00B06336"/>
    <w:rsid w:val="00B064CE"/>
    <w:rsid w:val="00B06914"/>
    <w:rsid w:val="00B075AB"/>
    <w:rsid w:val="00B07CDB"/>
    <w:rsid w:val="00B10D4F"/>
    <w:rsid w:val="00B11AFA"/>
    <w:rsid w:val="00B11BA7"/>
    <w:rsid w:val="00B11C69"/>
    <w:rsid w:val="00B12C9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5815"/>
    <w:rsid w:val="00B26851"/>
    <w:rsid w:val="00B27659"/>
    <w:rsid w:val="00B30539"/>
    <w:rsid w:val="00B31832"/>
    <w:rsid w:val="00B31C0F"/>
    <w:rsid w:val="00B32CCD"/>
    <w:rsid w:val="00B32E22"/>
    <w:rsid w:val="00B32EBD"/>
    <w:rsid w:val="00B32F05"/>
    <w:rsid w:val="00B33110"/>
    <w:rsid w:val="00B33585"/>
    <w:rsid w:val="00B33F6E"/>
    <w:rsid w:val="00B3459C"/>
    <w:rsid w:val="00B3505B"/>
    <w:rsid w:val="00B351C3"/>
    <w:rsid w:val="00B3541B"/>
    <w:rsid w:val="00B36C83"/>
    <w:rsid w:val="00B36C98"/>
    <w:rsid w:val="00B370BC"/>
    <w:rsid w:val="00B37894"/>
    <w:rsid w:val="00B401BB"/>
    <w:rsid w:val="00B40730"/>
    <w:rsid w:val="00B40F82"/>
    <w:rsid w:val="00B41166"/>
    <w:rsid w:val="00B43E64"/>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2BEE"/>
    <w:rsid w:val="00B534BE"/>
    <w:rsid w:val="00B53687"/>
    <w:rsid w:val="00B54081"/>
    <w:rsid w:val="00B546E6"/>
    <w:rsid w:val="00B54AA3"/>
    <w:rsid w:val="00B55AFF"/>
    <w:rsid w:val="00B55C03"/>
    <w:rsid w:val="00B55DB2"/>
    <w:rsid w:val="00B5682F"/>
    <w:rsid w:val="00B569C0"/>
    <w:rsid w:val="00B572A0"/>
    <w:rsid w:val="00B60040"/>
    <w:rsid w:val="00B60539"/>
    <w:rsid w:val="00B60BA3"/>
    <w:rsid w:val="00B61D82"/>
    <w:rsid w:val="00B6202E"/>
    <w:rsid w:val="00B62781"/>
    <w:rsid w:val="00B627B8"/>
    <w:rsid w:val="00B627BC"/>
    <w:rsid w:val="00B628B0"/>
    <w:rsid w:val="00B628CC"/>
    <w:rsid w:val="00B6303C"/>
    <w:rsid w:val="00B634E9"/>
    <w:rsid w:val="00B63B94"/>
    <w:rsid w:val="00B64182"/>
    <w:rsid w:val="00B6442B"/>
    <w:rsid w:val="00B64FAB"/>
    <w:rsid w:val="00B65561"/>
    <w:rsid w:val="00B657C5"/>
    <w:rsid w:val="00B658C8"/>
    <w:rsid w:val="00B66772"/>
    <w:rsid w:val="00B66CC8"/>
    <w:rsid w:val="00B6701E"/>
    <w:rsid w:val="00B6721F"/>
    <w:rsid w:val="00B676BD"/>
    <w:rsid w:val="00B700D1"/>
    <w:rsid w:val="00B70787"/>
    <w:rsid w:val="00B71101"/>
    <w:rsid w:val="00B71340"/>
    <w:rsid w:val="00B714F6"/>
    <w:rsid w:val="00B71A5D"/>
    <w:rsid w:val="00B71D5A"/>
    <w:rsid w:val="00B72C16"/>
    <w:rsid w:val="00B7335E"/>
    <w:rsid w:val="00B73610"/>
    <w:rsid w:val="00B73691"/>
    <w:rsid w:val="00B76526"/>
    <w:rsid w:val="00B7688C"/>
    <w:rsid w:val="00B7688D"/>
    <w:rsid w:val="00B76A8B"/>
    <w:rsid w:val="00B76F68"/>
    <w:rsid w:val="00B7786D"/>
    <w:rsid w:val="00B77AF7"/>
    <w:rsid w:val="00B77C15"/>
    <w:rsid w:val="00B80167"/>
    <w:rsid w:val="00B8045F"/>
    <w:rsid w:val="00B804DA"/>
    <w:rsid w:val="00B807D6"/>
    <w:rsid w:val="00B8197D"/>
    <w:rsid w:val="00B84947"/>
    <w:rsid w:val="00B868EB"/>
    <w:rsid w:val="00B86CF2"/>
    <w:rsid w:val="00B872CE"/>
    <w:rsid w:val="00B901A0"/>
    <w:rsid w:val="00B90206"/>
    <w:rsid w:val="00B905EE"/>
    <w:rsid w:val="00B90D08"/>
    <w:rsid w:val="00B90F01"/>
    <w:rsid w:val="00B91420"/>
    <w:rsid w:val="00B9165F"/>
    <w:rsid w:val="00B925FB"/>
    <w:rsid w:val="00B92AAB"/>
    <w:rsid w:val="00B930EF"/>
    <w:rsid w:val="00B9361A"/>
    <w:rsid w:val="00B936B4"/>
    <w:rsid w:val="00B938B9"/>
    <w:rsid w:val="00B93FCD"/>
    <w:rsid w:val="00B949C8"/>
    <w:rsid w:val="00B95CC5"/>
    <w:rsid w:val="00B95E74"/>
    <w:rsid w:val="00B96241"/>
    <w:rsid w:val="00B970D3"/>
    <w:rsid w:val="00B9714B"/>
    <w:rsid w:val="00B97B4D"/>
    <w:rsid w:val="00BA021F"/>
    <w:rsid w:val="00BA1623"/>
    <w:rsid w:val="00BA197A"/>
    <w:rsid w:val="00BA1A62"/>
    <w:rsid w:val="00BA1B28"/>
    <w:rsid w:val="00BA1B80"/>
    <w:rsid w:val="00BA3F69"/>
    <w:rsid w:val="00BA4286"/>
    <w:rsid w:val="00BA444E"/>
    <w:rsid w:val="00BA4B18"/>
    <w:rsid w:val="00BA4CC7"/>
    <w:rsid w:val="00BA5156"/>
    <w:rsid w:val="00BA54CA"/>
    <w:rsid w:val="00BA582A"/>
    <w:rsid w:val="00BA624A"/>
    <w:rsid w:val="00BA753D"/>
    <w:rsid w:val="00BA7EF3"/>
    <w:rsid w:val="00BB0070"/>
    <w:rsid w:val="00BB0419"/>
    <w:rsid w:val="00BB0A5D"/>
    <w:rsid w:val="00BB0F9A"/>
    <w:rsid w:val="00BB11F6"/>
    <w:rsid w:val="00BB174F"/>
    <w:rsid w:val="00BB1D65"/>
    <w:rsid w:val="00BB27A4"/>
    <w:rsid w:val="00BB2F86"/>
    <w:rsid w:val="00BB4427"/>
    <w:rsid w:val="00BB4B04"/>
    <w:rsid w:val="00BB4F09"/>
    <w:rsid w:val="00BB6329"/>
    <w:rsid w:val="00BB6350"/>
    <w:rsid w:val="00BB65F3"/>
    <w:rsid w:val="00BB7163"/>
    <w:rsid w:val="00BB7932"/>
    <w:rsid w:val="00BC0CCD"/>
    <w:rsid w:val="00BC0FA0"/>
    <w:rsid w:val="00BC160D"/>
    <w:rsid w:val="00BC1AF6"/>
    <w:rsid w:val="00BC1CF5"/>
    <w:rsid w:val="00BC1F80"/>
    <w:rsid w:val="00BC261C"/>
    <w:rsid w:val="00BC4C8A"/>
    <w:rsid w:val="00BC4DD6"/>
    <w:rsid w:val="00BC6069"/>
    <w:rsid w:val="00BC66B3"/>
    <w:rsid w:val="00BC76CA"/>
    <w:rsid w:val="00BD0EF7"/>
    <w:rsid w:val="00BD167B"/>
    <w:rsid w:val="00BD1E3C"/>
    <w:rsid w:val="00BD30A2"/>
    <w:rsid w:val="00BD3764"/>
    <w:rsid w:val="00BD40C8"/>
    <w:rsid w:val="00BD419E"/>
    <w:rsid w:val="00BD42E7"/>
    <w:rsid w:val="00BD45CB"/>
    <w:rsid w:val="00BD4A8E"/>
    <w:rsid w:val="00BD7CE9"/>
    <w:rsid w:val="00BE00F2"/>
    <w:rsid w:val="00BE0B2F"/>
    <w:rsid w:val="00BE0C4E"/>
    <w:rsid w:val="00BE3941"/>
    <w:rsid w:val="00BE3EFD"/>
    <w:rsid w:val="00BE647F"/>
    <w:rsid w:val="00BE6C84"/>
    <w:rsid w:val="00BF090E"/>
    <w:rsid w:val="00BF09B3"/>
    <w:rsid w:val="00BF0C60"/>
    <w:rsid w:val="00BF0DF4"/>
    <w:rsid w:val="00BF2062"/>
    <w:rsid w:val="00BF299C"/>
    <w:rsid w:val="00BF322D"/>
    <w:rsid w:val="00BF4378"/>
    <w:rsid w:val="00BF499B"/>
    <w:rsid w:val="00BF4F28"/>
    <w:rsid w:val="00BF5152"/>
    <w:rsid w:val="00BF5185"/>
    <w:rsid w:val="00BF5388"/>
    <w:rsid w:val="00BF5DEB"/>
    <w:rsid w:val="00BF63FA"/>
    <w:rsid w:val="00BF6B25"/>
    <w:rsid w:val="00BF7409"/>
    <w:rsid w:val="00BF7FBA"/>
    <w:rsid w:val="00C008CD"/>
    <w:rsid w:val="00C00C15"/>
    <w:rsid w:val="00C0100E"/>
    <w:rsid w:val="00C01A54"/>
    <w:rsid w:val="00C026B2"/>
    <w:rsid w:val="00C02E54"/>
    <w:rsid w:val="00C02FD0"/>
    <w:rsid w:val="00C03975"/>
    <w:rsid w:val="00C0426D"/>
    <w:rsid w:val="00C047F2"/>
    <w:rsid w:val="00C05D9B"/>
    <w:rsid w:val="00C0728D"/>
    <w:rsid w:val="00C074B3"/>
    <w:rsid w:val="00C07629"/>
    <w:rsid w:val="00C07C03"/>
    <w:rsid w:val="00C10748"/>
    <w:rsid w:val="00C10EC2"/>
    <w:rsid w:val="00C11333"/>
    <w:rsid w:val="00C1186B"/>
    <w:rsid w:val="00C11A47"/>
    <w:rsid w:val="00C12A2E"/>
    <w:rsid w:val="00C13330"/>
    <w:rsid w:val="00C137D6"/>
    <w:rsid w:val="00C13E7D"/>
    <w:rsid w:val="00C14C71"/>
    <w:rsid w:val="00C14D67"/>
    <w:rsid w:val="00C157A6"/>
    <w:rsid w:val="00C16558"/>
    <w:rsid w:val="00C16E9D"/>
    <w:rsid w:val="00C1752D"/>
    <w:rsid w:val="00C177EA"/>
    <w:rsid w:val="00C20524"/>
    <w:rsid w:val="00C2059B"/>
    <w:rsid w:val="00C21507"/>
    <w:rsid w:val="00C21EAC"/>
    <w:rsid w:val="00C22304"/>
    <w:rsid w:val="00C238CF"/>
    <w:rsid w:val="00C25970"/>
    <w:rsid w:val="00C268EE"/>
    <w:rsid w:val="00C26A51"/>
    <w:rsid w:val="00C2772C"/>
    <w:rsid w:val="00C27DF0"/>
    <w:rsid w:val="00C30CBD"/>
    <w:rsid w:val="00C30ECA"/>
    <w:rsid w:val="00C31232"/>
    <w:rsid w:val="00C314DD"/>
    <w:rsid w:val="00C31DF6"/>
    <w:rsid w:val="00C31E62"/>
    <w:rsid w:val="00C3274D"/>
    <w:rsid w:val="00C32FA5"/>
    <w:rsid w:val="00C338BD"/>
    <w:rsid w:val="00C33BB8"/>
    <w:rsid w:val="00C33D3E"/>
    <w:rsid w:val="00C34272"/>
    <w:rsid w:val="00C34C22"/>
    <w:rsid w:val="00C34F65"/>
    <w:rsid w:val="00C35990"/>
    <w:rsid w:val="00C36496"/>
    <w:rsid w:val="00C36539"/>
    <w:rsid w:val="00C367E2"/>
    <w:rsid w:val="00C36D5F"/>
    <w:rsid w:val="00C37468"/>
    <w:rsid w:val="00C376A1"/>
    <w:rsid w:val="00C4146D"/>
    <w:rsid w:val="00C42249"/>
    <w:rsid w:val="00C4319D"/>
    <w:rsid w:val="00C456AE"/>
    <w:rsid w:val="00C458FD"/>
    <w:rsid w:val="00C4644C"/>
    <w:rsid w:val="00C46588"/>
    <w:rsid w:val="00C46661"/>
    <w:rsid w:val="00C466A3"/>
    <w:rsid w:val="00C469F0"/>
    <w:rsid w:val="00C47555"/>
    <w:rsid w:val="00C47747"/>
    <w:rsid w:val="00C50352"/>
    <w:rsid w:val="00C50703"/>
    <w:rsid w:val="00C51930"/>
    <w:rsid w:val="00C5202C"/>
    <w:rsid w:val="00C5212D"/>
    <w:rsid w:val="00C52BA0"/>
    <w:rsid w:val="00C534D3"/>
    <w:rsid w:val="00C5449F"/>
    <w:rsid w:val="00C560CF"/>
    <w:rsid w:val="00C562B9"/>
    <w:rsid w:val="00C565BC"/>
    <w:rsid w:val="00C56738"/>
    <w:rsid w:val="00C569C1"/>
    <w:rsid w:val="00C56E45"/>
    <w:rsid w:val="00C56F98"/>
    <w:rsid w:val="00C5794F"/>
    <w:rsid w:val="00C601D1"/>
    <w:rsid w:val="00C6139B"/>
    <w:rsid w:val="00C61815"/>
    <w:rsid w:val="00C6189A"/>
    <w:rsid w:val="00C61B9F"/>
    <w:rsid w:val="00C61F9F"/>
    <w:rsid w:val="00C6206A"/>
    <w:rsid w:val="00C62D2F"/>
    <w:rsid w:val="00C63F4D"/>
    <w:rsid w:val="00C64099"/>
    <w:rsid w:val="00C642EC"/>
    <w:rsid w:val="00C646E5"/>
    <w:rsid w:val="00C6503E"/>
    <w:rsid w:val="00C665FA"/>
    <w:rsid w:val="00C665FE"/>
    <w:rsid w:val="00C67240"/>
    <w:rsid w:val="00C67BAB"/>
    <w:rsid w:val="00C7047E"/>
    <w:rsid w:val="00C71B22"/>
    <w:rsid w:val="00C71C45"/>
    <w:rsid w:val="00C73269"/>
    <w:rsid w:val="00C739AA"/>
    <w:rsid w:val="00C74183"/>
    <w:rsid w:val="00C745EC"/>
    <w:rsid w:val="00C74E20"/>
    <w:rsid w:val="00C75DED"/>
    <w:rsid w:val="00C75E56"/>
    <w:rsid w:val="00C75ECA"/>
    <w:rsid w:val="00C76256"/>
    <w:rsid w:val="00C7631B"/>
    <w:rsid w:val="00C764B0"/>
    <w:rsid w:val="00C77A34"/>
    <w:rsid w:val="00C77F85"/>
    <w:rsid w:val="00C80160"/>
    <w:rsid w:val="00C80666"/>
    <w:rsid w:val="00C809D3"/>
    <w:rsid w:val="00C80C9E"/>
    <w:rsid w:val="00C80DFC"/>
    <w:rsid w:val="00C80E4D"/>
    <w:rsid w:val="00C80EED"/>
    <w:rsid w:val="00C811BB"/>
    <w:rsid w:val="00C81C5C"/>
    <w:rsid w:val="00C81FFF"/>
    <w:rsid w:val="00C833B4"/>
    <w:rsid w:val="00C8383D"/>
    <w:rsid w:val="00C83A12"/>
    <w:rsid w:val="00C83DE1"/>
    <w:rsid w:val="00C84461"/>
    <w:rsid w:val="00C84708"/>
    <w:rsid w:val="00C84B06"/>
    <w:rsid w:val="00C85D6A"/>
    <w:rsid w:val="00C86671"/>
    <w:rsid w:val="00C86BD7"/>
    <w:rsid w:val="00C870F3"/>
    <w:rsid w:val="00C8744C"/>
    <w:rsid w:val="00C874A7"/>
    <w:rsid w:val="00C87FDA"/>
    <w:rsid w:val="00C923B8"/>
    <w:rsid w:val="00C9261E"/>
    <w:rsid w:val="00C9278D"/>
    <w:rsid w:val="00C927AD"/>
    <w:rsid w:val="00C927C6"/>
    <w:rsid w:val="00C92B5B"/>
    <w:rsid w:val="00C92C62"/>
    <w:rsid w:val="00C92DE1"/>
    <w:rsid w:val="00C92F8C"/>
    <w:rsid w:val="00C932B0"/>
    <w:rsid w:val="00C939E8"/>
    <w:rsid w:val="00C947A8"/>
    <w:rsid w:val="00C94B9D"/>
    <w:rsid w:val="00C94BC5"/>
    <w:rsid w:val="00C94FC3"/>
    <w:rsid w:val="00C95167"/>
    <w:rsid w:val="00C957E1"/>
    <w:rsid w:val="00C96272"/>
    <w:rsid w:val="00C96FA4"/>
    <w:rsid w:val="00C97004"/>
    <w:rsid w:val="00C9716B"/>
    <w:rsid w:val="00C97796"/>
    <w:rsid w:val="00C97CFE"/>
    <w:rsid w:val="00CA11D6"/>
    <w:rsid w:val="00CA232D"/>
    <w:rsid w:val="00CA2E0E"/>
    <w:rsid w:val="00CA3F5B"/>
    <w:rsid w:val="00CA48DF"/>
    <w:rsid w:val="00CA4B6B"/>
    <w:rsid w:val="00CA5B65"/>
    <w:rsid w:val="00CA608B"/>
    <w:rsid w:val="00CA631B"/>
    <w:rsid w:val="00CA7480"/>
    <w:rsid w:val="00CA7AE9"/>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52C"/>
    <w:rsid w:val="00CB7952"/>
    <w:rsid w:val="00CB7C55"/>
    <w:rsid w:val="00CC05DD"/>
    <w:rsid w:val="00CC14C5"/>
    <w:rsid w:val="00CC1B53"/>
    <w:rsid w:val="00CC28A4"/>
    <w:rsid w:val="00CC360B"/>
    <w:rsid w:val="00CC3B06"/>
    <w:rsid w:val="00CC421D"/>
    <w:rsid w:val="00CC4452"/>
    <w:rsid w:val="00CC479F"/>
    <w:rsid w:val="00CC5807"/>
    <w:rsid w:val="00CC6931"/>
    <w:rsid w:val="00CC73C0"/>
    <w:rsid w:val="00CC74D7"/>
    <w:rsid w:val="00CC7D53"/>
    <w:rsid w:val="00CC7F85"/>
    <w:rsid w:val="00CC7FF6"/>
    <w:rsid w:val="00CD172D"/>
    <w:rsid w:val="00CD43D2"/>
    <w:rsid w:val="00CD4CED"/>
    <w:rsid w:val="00CD6906"/>
    <w:rsid w:val="00CD6C83"/>
    <w:rsid w:val="00CD6EA8"/>
    <w:rsid w:val="00CD71DF"/>
    <w:rsid w:val="00CD79D3"/>
    <w:rsid w:val="00CE0452"/>
    <w:rsid w:val="00CE0B00"/>
    <w:rsid w:val="00CE2461"/>
    <w:rsid w:val="00CE2F3A"/>
    <w:rsid w:val="00CE2F4D"/>
    <w:rsid w:val="00CE33E1"/>
    <w:rsid w:val="00CE3B59"/>
    <w:rsid w:val="00CE44F8"/>
    <w:rsid w:val="00CE526E"/>
    <w:rsid w:val="00CE54D8"/>
    <w:rsid w:val="00CE55DD"/>
    <w:rsid w:val="00CE5C76"/>
    <w:rsid w:val="00CE60DE"/>
    <w:rsid w:val="00CE63CF"/>
    <w:rsid w:val="00CF05A4"/>
    <w:rsid w:val="00CF0EA9"/>
    <w:rsid w:val="00CF0EED"/>
    <w:rsid w:val="00CF0FF8"/>
    <w:rsid w:val="00CF1072"/>
    <w:rsid w:val="00CF1364"/>
    <w:rsid w:val="00CF1571"/>
    <w:rsid w:val="00CF1976"/>
    <w:rsid w:val="00CF1A9C"/>
    <w:rsid w:val="00CF1F16"/>
    <w:rsid w:val="00CF2073"/>
    <w:rsid w:val="00CF2462"/>
    <w:rsid w:val="00CF43E7"/>
    <w:rsid w:val="00CF4842"/>
    <w:rsid w:val="00CF4DCD"/>
    <w:rsid w:val="00CF5F15"/>
    <w:rsid w:val="00CF6AA9"/>
    <w:rsid w:val="00CF70B5"/>
    <w:rsid w:val="00CF71DA"/>
    <w:rsid w:val="00CF73F3"/>
    <w:rsid w:val="00CF76DC"/>
    <w:rsid w:val="00CF776A"/>
    <w:rsid w:val="00CF7C00"/>
    <w:rsid w:val="00D00E26"/>
    <w:rsid w:val="00D013C3"/>
    <w:rsid w:val="00D02A27"/>
    <w:rsid w:val="00D02C2E"/>
    <w:rsid w:val="00D036B3"/>
    <w:rsid w:val="00D04470"/>
    <w:rsid w:val="00D04C5C"/>
    <w:rsid w:val="00D05634"/>
    <w:rsid w:val="00D06748"/>
    <w:rsid w:val="00D06A9A"/>
    <w:rsid w:val="00D06B2E"/>
    <w:rsid w:val="00D07254"/>
    <w:rsid w:val="00D07266"/>
    <w:rsid w:val="00D108BA"/>
    <w:rsid w:val="00D118EB"/>
    <w:rsid w:val="00D11D85"/>
    <w:rsid w:val="00D12084"/>
    <w:rsid w:val="00D124E8"/>
    <w:rsid w:val="00D12630"/>
    <w:rsid w:val="00D12B5A"/>
    <w:rsid w:val="00D13092"/>
    <w:rsid w:val="00D13A40"/>
    <w:rsid w:val="00D144C0"/>
    <w:rsid w:val="00D14A64"/>
    <w:rsid w:val="00D14B0C"/>
    <w:rsid w:val="00D14FBB"/>
    <w:rsid w:val="00D155DF"/>
    <w:rsid w:val="00D16024"/>
    <w:rsid w:val="00D1739D"/>
    <w:rsid w:val="00D2081C"/>
    <w:rsid w:val="00D20D8B"/>
    <w:rsid w:val="00D21178"/>
    <w:rsid w:val="00D218FE"/>
    <w:rsid w:val="00D219EB"/>
    <w:rsid w:val="00D21B28"/>
    <w:rsid w:val="00D21E15"/>
    <w:rsid w:val="00D22083"/>
    <w:rsid w:val="00D23D7D"/>
    <w:rsid w:val="00D24846"/>
    <w:rsid w:val="00D25675"/>
    <w:rsid w:val="00D25953"/>
    <w:rsid w:val="00D25A7B"/>
    <w:rsid w:val="00D2612A"/>
    <w:rsid w:val="00D267E4"/>
    <w:rsid w:val="00D2695C"/>
    <w:rsid w:val="00D270D1"/>
    <w:rsid w:val="00D2769C"/>
    <w:rsid w:val="00D3117E"/>
    <w:rsid w:val="00D33719"/>
    <w:rsid w:val="00D33E7C"/>
    <w:rsid w:val="00D33EF3"/>
    <w:rsid w:val="00D3446D"/>
    <w:rsid w:val="00D34D53"/>
    <w:rsid w:val="00D3505B"/>
    <w:rsid w:val="00D3523B"/>
    <w:rsid w:val="00D368D5"/>
    <w:rsid w:val="00D36AAF"/>
    <w:rsid w:val="00D377AF"/>
    <w:rsid w:val="00D37C9A"/>
    <w:rsid w:val="00D40002"/>
    <w:rsid w:val="00D42886"/>
    <w:rsid w:val="00D42C40"/>
    <w:rsid w:val="00D435AA"/>
    <w:rsid w:val="00D44425"/>
    <w:rsid w:val="00D448AE"/>
    <w:rsid w:val="00D45E6F"/>
    <w:rsid w:val="00D463BF"/>
    <w:rsid w:val="00D473C2"/>
    <w:rsid w:val="00D47811"/>
    <w:rsid w:val="00D4781B"/>
    <w:rsid w:val="00D47FB8"/>
    <w:rsid w:val="00D512F2"/>
    <w:rsid w:val="00D51618"/>
    <w:rsid w:val="00D51CB4"/>
    <w:rsid w:val="00D52AEB"/>
    <w:rsid w:val="00D53194"/>
    <w:rsid w:val="00D53BE1"/>
    <w:rsid w:val="00D54608"/>
    <w:rsid w:val="00D5491D"/>
    <w:rsid w:val="00D54C27"/>
    <w:rsid w:val="00D551FF"/>
    <w:rsid w:val="00D55239"/>
    <w:rsid w:val="00D556C2"/>
    <w:rsid w:val="00D55B6C"/>
    <w:rsid w:val="00D563A1"/>
    <w:rsid w:val="00D564B4"/>
    <w:rsid w:val="00D56768"/>
    <w:rsid w:val="00D57124"/>
    <w:rsid w:val="00D57365"/>
    <w:rsid w:val="00D57421"/>
    <w:rsid w:val="00D57D93"/>
    <w:rsid w:val="00D6014D"/>
    <w:rsid w:val="00D6089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6FFF"/>
    <w:rsid w:val="00D70411"/>
    <w:rsid w:val="00D70432"/>
    <w:rsid w:val="00D705AF"/>
    <w:rsid w:val="00D705BC"/>
    <w:rsid w:val="00D70C31"/>
    <w:rsid w:val="00D71608"/>
    <w:rsid w:val="00D71C2B"/>
    <w:rsid w:val="00D71D79"/>
    <w:rsid w:val="00D72A5B"/>
    <w:rsid w:val="00D72E77"/>
    <w:rsid w:val="00D72F82"/>
    <w:rsid w:val="00D7388D"/>
    <w:rsid w:val="00D740FF"/>
    <w:rsid w:val="00D744D6"/>
    <w:rsid w:val="00D75BAC"/>
    <w:rsid w:val="00D76098"/>
    <w:rsid w:val="00D76A1C"/>
    <w:rsid w:val="00D7794B"/>
    <w:rsid w:val="00D80D32"/>
    <w:rsid w:val="00D814FB"/>
    <w:rsid w:val="00D81A86"/>
    <w:rsid w:val="00D83267"/>
    <w:rsid w:val="00D832B8"/>
    <w:rsid w:val="00D8467B"/>
    <w:rsid w:val="00D84972"/>
    <w:rsid w:val="00D8674D"/>
    <w:rsid w:val="00D87862"/>
    <w:rsid w:val="00D9070F"/>
    <w:rsid w:val="00D90A9D"/>
    <w:rsid w:val="00D90F24"/>
    <w:rsid w:val="00D91310"/>
    <w:rsid w:val="00D91498"/>
    <w:rsid w:val="00D92111"/>
    <w:rsid w:val="00D92421"/>
    <w:rsid w:val="00D92CB0"/>
    <w:rsid w:val="00D93DCF"/>
    <w:rsid w:val="00D940F6"/>
    <w:rsid w:val="00D94949"/>
    <w:rsid w:val="00D94B87"/>
    <w:rsid w:val="00D94C91"/>
    <w:rsid w:val="00D9628E"/>
    <w:rsid w:val="00D97704"/>
    <w:rsid w:val="00D97726"/>
    <w:rsid w:val="00D97E81"/>
    <w:rsid w:val="00DA0C44"/>
    <w:rsid w:val="00DA1A0C"/>
    <w:rsid w:val="00DA1BD5"/>
    <w:rsid w:val="00DA1E82"/>
    <w:rsid w:val="00DA2434"/>
    <w:rsid w:val="00DA34BB"/>
    <w:rsid w:val="00DA5454"/>
    <w:rsid w:val="00DA5CEC"/>
    <w:rsid w:val="00DA60F0"/>
    <w:rsid w:val="00DA65B4"/>
    <w:rsid w:val="00DA6AA3"/>
    <w:rsid w:val="00DA7DE0"/>
    <w:rsid w:val="00DB141A"/>
    <w:rsid w:val="00DB1657"/>
    <w:rsid w:val="00DB19EF"/>
    <w:rsid w:val="00DB1B3D"/>
    <w:rsid w:val="00DB1C7B"/>
    <w:rsid w:val="00DB1F08"/>
    <w:rsid w:val="00DB2015"/>
    <w:rsid w:val="00DB2D44"/>
    <w:rsid w:val="00DB3396"/>
    <w:rsid w:val="00DB37EF"/>
    <w:rsid w:val="00DB3963"/>
    <w:rsid w:val="00DB3F19"/>
    <w:rsid w:val="00DB42D2"/>
    <w:rsid w:val="00DB4680"/>
    <w:rsid w:val="00DB48A4"/>
    <w:rsid w:val="00DB4BD9"/>
    <w:rsid w:val="00DB4C59"/>
    <w:rsid w:val="00DB5F56"/>
    <w:rsid w:val="00DB62E8"/>
    <w:rsid w:val="00DB64C6"/>
    <w:rsid w:val="00DB64E2"/>
    <w:rsid w:val="00DB698E"/>
    <w:rsid w:val="00DB7EEB"/>
    <w:rsid w:val="00DC01F4"/>
    <w:rsid w:val="00DC02E6"/>
    <w:rsid w:val="00DC0414"/>
    <w:rsid w:val="00DC0B69"/>
    <w:rsid w:val="00DC0BF3"/>
    <w:rsid w:val="00DC0C11"/>
    <w:rsid w:val="00DC0F70"/>
    <w:rsid w:val="00DC18BD"/>
    <w:rsid w:val="00DC2C15"/>
    <w:rsid w:val="00DC3AFD"/>
    <w:rsid w:val="00DC3E9D"/>
    <w:rsid w:val="00DC4391"/>
    <w:rsid w:val="00DC4A83"/>
    <w:rsid w:val="00DC4FED"/>
    <w:rsid w:val="00DC55D5"/>
    <w:rsid w:val="00DC56DD"/>
    <w:rsid w:val="00DC64EC"/>
    <w:rsid w:val="00DC673D"/>
    <w:rsid w:val="00DD023A"/>
    <w:rsid w:val="00DD06EA"/>
    <w:rsid w:val="00DD1348"/>
    <w:rsid w:val="00DD1460"/>
    <w:rsid w:val="00DD1F2A"/>
    <w:rsid w:val="00DD3BD9"/>
    <w:rsid w:val="00DD4A83"/>
    <w:rsid w:val="00DD5464"/>
    <w:rsid w:val="00DD65DE"/>
    <w:rsid w:val="00DE0CB2"/>
    <w:rsid w:val="00DE1859"/>
    <w:rsid w:val="00DE213C"/>
    <w:rsid w:val="00DE24AA"/>
    <w:rsid w:val="00DE2E6E"/>
    <w:rsid w:val="00DE3E9E"/>
    <w:rsid w:val="00DE462D"/>
    <w:rsid w:val="00DE46D7"/>
    <w:rsid w:val="00DE483A"/>
    <w:rsid w:val="00DE4CD9"/>
    <w:rsid w:val="00DE4FEA"/>
    <w:rsid w:val="00DE77E2"/>
    <w:rsid w:val="00DE7AE6"/>
    <w:rsid w:val="00DF0163"/>
    <w:rsid w:val="00DF08E5"/>
    <w:rsid w:val="00DF0B79"/>
    <w:rsid w:val="00DF0FBE"/>
    <w:rsid w:val="00DF1658"/>
    <w:rsid w:val="00DF1BB8"/>
    <w:rsid w:val="00DF1F34"/>
    <w:rsid w:val="00DF6198"/>
    <w:rsid w:val="00DF65B4"/>
    <w:rsid w:val="00DF6C3B"/>
    <w:rsid w:val="00DF7511"/>
    <w:rsid w:val="00DF797E"/>
    <w:rsid w:val="00DF7CC0"/>
    <w:rsid w:val="00E00A95"/>
    <w:rsid w:val="00E00EA3"/>
    <w:rsid w:val="00E01259"/>
    <w:rsid w:val="00E01770"/>
    <w:rsid w:val="00E02438"/>
    <w:rsid w:val="00E024C6"/>
    <w:rsid w:val="00E030A6"/>
    <w:rsid w:val="00E0311C"/>
    <w:rsid w:val="00E048C9"/>
    <w:rsid w:val="00E051E0"/>
    <w:rsid w:val="00E0546E"/>
    <w:rsid w:val="00E056A6"/>
    <w:rsid w:val="00E05A0E"/>
    <w:rsid w:val="00E063F1"/>
    <w:rsid w:val="00E06897"/>
    <w:rsid w:val="00E069DF"/>
    <w:rsid w:val="00E100F8"/>
    <w:rsid w:val="00E102DE"/>
    <w:rsid w:val="00E11DA8"/>
    <w:rsid w:val="00E123DF"/>
    <w:rsid w:val="00E12B03"/>
    <w:rsid w:val="00E1307F"/>
    <w:rsid w:val="00E14018"/>
    <w:rsid w:val="00E14C6F"/>
    <w:rsid w:val="00E14F6C"/>
    <w:rsid w:val="00E153ED"/>
    <w:rsid w:val="00E154AF"/>
    <w:rsid w:val="00E16AAA"/>
    <w:rsid w:val="00E17A4E"/>
    <w:rsid w:val="00E2093E"/>
    <w:rsid w:val="00E20ACC"/>
    <w:rsid w:val="00E21A93"/>
    <w:rsid w:val="00E2297A"/>
    <w:rsid w:val="00E234D6"/>
    <w:rsid w:val="00E2480D"/>
    <w:rsid w:val="00E24A25"/>
    <w:rsid w:val="00E25833"/>
    <w:rsid w:val="00E26CC5"/>
    <w:rsid w:val="00E27A3B"/>
    <w:rsid w:val="00E27F6E"/>
    <w:rsid w:val="00E30B02"/>
    <w:rsid w:val="00E31272"/>
    <w:rsid w:val="00E31B01"/>
    <w:rsid w:val="00E34DAD"/>
    <w:rsid w:val="00E36922"/>
    <w:rsid w:val="00E36DCD"/>
    <w:rsid w:val="00E40C0F"/>
    <w:rsid w:val="00E40F35"/>
    <w:rsid w:val="00E4142E"/>
    <w:rsid w:val="00E41C9F"/>
    <w:rsid w:val="00E422EB"/>
    <w:rsid w:val="00E42E80"/>
    <w:rsid w:val="00E43C0C"/>
    <w:rsid w:val="00E44203"/>
    <w:rsid w:val="00E44686"/>
    <w:rsid w:val="00E44DF4"/>
    <w:rsid w:val="00E463A6"/>
    <w:rsid w:val="00E4644A"/>
    <w:rsid w:val="00E468F8"/>
    <w:rsid w:val="00E46D5C"/>
    <w:rsid w:val="00E46DBB"/>
    <w:rsid w:val="00E46FAA"/>
    <w:rsid w:val="00E4724E"/>
    <w:rsid w:val="00E47379"/>
    <w:rsid w:val="00E51A79"/>
    <w:rsid w:val="00E53B76"/>
    <w:rsid w:val="00E5407A"/>
    <w:rsid w:val="00E5460A"/>
    <w:rsid w:val="00E546E2"/>
    <w:rsid w:val="00E54BFE"/>
    <w:rsid w:val="00E54DBC"/>
    <w:rsid w:val="00E553B9"/>
    <w:rsid w:val="00E55F65"/>
    <w:rsid w:val="00E566C3"/>
    <w:rsid w:val="00E56F0D"/>
    <w:rsid w:val="00E57D2E"/>
    <w:rsid w:val="00E604A0"/>
    <w:rsid w:val="00E605C6"/>
    <w:rsid w:val="00E60E99"/>
    <w:rsid w:val="00E630FC"/>
    <w:rsid w:val="00E63144"/>
    <w:rsid w:val="00E631E9"/>
    <w:rsid w:val="00E647C9"/>
    <w:rsid w:val="00E64EE8"/>
    <w:rsid w:val="00E64EF8"/>
    <w:rsid w:val="00E6555F"/>
    <w:rsid w:val="00E65B00"/>
    <w:rsid w:val="00E65D29"/>
    <w:rsid w:val="00E65E33"/>
    <w:rsid w:val="00E65E7B"/>
    <w:rsid w:val="00E660F7"/>
    <w:rsid w:val="00E6613F"/>
    <w:rsid w:val="00E665B9"/>
    <w:rsid w:val="00E6734D"/>
    <w:rsid w:val="00E67A20"/>
    <w:rsid w:val="00E70173"/>
    <w:rsid w:val="00E70766"/>
    <w:rsid w:val="00E714C7"/>
    <w:rsid w:val="00E71C7F"/>
    <w:rsid w:val="00E71E86"/>
    <w:rsid w:val="00E7271F"/>
    <w:rsid w:val="00E74A36"/>
    <w:rsid w:val="00E75129"/>
    <w:rsid w:val="00E75869"/>
    <w:rsid w:val="00E758A9"/>
    <w:rsid w:val="00E75A73"/>
    <w:rsid w:val="00E766A8"/>
    <w:rsid w:val="00E767D9"/>
    <w:rsid w:val="00E769BA"/>
    <w:rsid w:val="00E7739A"/>
    <w:rsid w:val="00E80EEA"/>
    <w:rsid w:val="00E814AB"/>
    <w:rsid w:val="00E818FC"/>
    <w:rsid w:val="00E81C98"/>
    <w:rsid w:val="00E8308C"/>
    <w:rsid w:val="00E841B9"/>
    <w:rsid w:val="00E84E4F"/>
    <w:rsid w:val="00E84EA0"/>
    <w:rsid w:val="00E858B8"/>
    <w:rsid w:val="00E85A7C"/>
    <w:rsid w:val="00E869B7"/>
    <w:rsid w:val="00E8791E"/>
    <w:rsid w:val="00E90185"/>
    <w:rsid w:val="00E9023D"/>
    <w:rsid w:val="00E9091B"/>
    <w:rsid w:val="00E90D20"/>
    <w:rsid w:val="00E90E9D"/>
    <w:rsid w:val="00E90EED"/>
    <w:rsid w:val="00E90F04"/>
    <w:rsid w:val="00E91121"/>
    <w:rsid w:val="00E919B8"/>
    <w:rsid w:val="00E91F01"/>
    <w:rsid w:val="00E935F4"/>
    <w:rsid w:val="00E93D21"/>
    <w:rsid w:val="00E9566A"/>
    <w:rsid w:val="00E956BD"/>
    <w:rsid w:val="00E95A30"/>
    <w:rsid w:val="00E96013"/>
    <w:rsid w:val="00E96CE5"/>
    <w:rsid w:val="00E97609"/>
    <w:rsid w:val="00E97D8E"/>
    <w:rsid w:val="00E97DD9"/>
    <w:rsid w:val="00EA0B41"/>
    <w:rsid w:val="00EA140A"/>
    <w:rsid w:val="00EA1F3E"/>
    <w:rsid w:val="00EA2115"/>
    <w:rsid w:val="00EA225B"/>
    <w:rsid w:val="00EA2863"/>
    <w:rsid w:val="00EA34C0"/>
    <w:rsid w:val="00EA374C"/>
    <w:rsid w:val="00EA3BCA"/>
    <w:rsid w:val="00EA3C05"/>
    <w:rsid w:val="00EA4F49"/>
    <w:rsid w:val="00EA537E"/>
    <w:rsid w:val="00EA5F56"/>
    <w:rsid w:val="00EA5FB1"/>
    <w:rsid w:val="00EA5FE9"/>
    <w:rsid w:val="00EA6454"/>
    <w:rsid w:val="00EA6831"/>
    <w:rsid w:val="00EA6CDE"/>
    <w:rsid w:val="00EA74FF"/>
    <w:rsid w:val="00EB06A1"/>
    <w:rsid w:val="00EB1513"/>
    <w:rsid w:val="00EB1A94"/>
    <w:rsid w:val="00EB27F1"/>
    <w:rsid w:val="00EB2EEE"/>
    <w:rsid w:val="00EB4227"/>
    <w:rsid w:val="00EB4366"/>
    <w:rsid w:val="00EB4396"/>
    <w:rsid w:val="00EB4AD9"/>
    <w:rsid w:val="00EB4B05"/>
    <w:rsid w:val="00EB5308"/>
    <w:rsid w:val="00EB5697"/>
    <w:rsid w:val="00EB5CF8"/>
    <w:rsid w:val="00EB672B"/>
    <w:rsid w:val="00EB6765"/>
    <w:rsid w:val="00EB6A66"/>
    <w:rsid w:val="00EB71E3"/>
    <w:rsid w:val="00EB78E3"/>
    <w:rsid w:val="00EB797F"/>
    <w:rsid w:val="00EC0130"/>
    <w:rsid w:val="00EC0DBE"/>
    <w:rsid w:val="00EC12D3"/>
    <w:rsid w:val="00EC19F2"/>
    <w:rsid w:val="00EC27EB"/>
    <w:rsid w:val="00EC32E5"/>
    <w:rsid w:val="00EC34D4"/>
    <w:rsid w:val="00EC4196"/>
    <w:rsid w:val="00EC491B"/>
    <w:rsid w:val="00EC4D98"/>
    <w:rsid w:val="00EC5AEC"/>
    <w:rsid w:val="00EC5AF0"/>
    <w:rsid w:val="00EC71A0"/>
    <w:rsid w:val="00EC78C4"/>
    <w:rsid w:val="00ED033C"/>
    <w:rsid w:val="00ED1B5C"/>
    <w:rsid w:val="00ED22D1"/>
    <w:rsid w:val="00ED2B89"/>
    <w:rsid w:val="00ED30F1"/>
    <w:rsid w:val="00ED369F"/>
    <w:rsid w:val="00ED394A"/>
    <w:rsid w:val="00ED394C"/>
    <w:rsid w:val="00ED3E5D"/>
    <w:rsid w:val="00ED4037"/>
    <w:rsid w:val="00ED4C09"/>
    <w:rsid w:val="00ED5239"/>
    <w:rsid w:val="00ED564F"/>
    <w:rsid w:val="00ED57B4"/>
    <w:rsid w:val="00ED6E25"/>
    <w:rsid w:val="00ED7480"/>
    <w:rsid w:val="00ED788D"/>
    <w:rsid w:val="00ED7D19"/>
    <w:rsid w:val="00EE0205"/>
    <w:rsid w:val="00EE1331"/>
    <w:rsid w:val="00EE18D4"/>
    <w:rsid w:val="00EE1DAA"/>
    <w:rsid w:val="00EE31D3"/>
    <w:rsid w:val="00EE521A"/>
    <w:rsid w:val="00EE583B"/>
    <w:rsid w:val="00EE5C32"/>
    <w:rsid w:val="00EE5C44"/>
    <w:rsid w:val="00EF00E4"/>
    <w:rsid w:val="00EF0ADE"/>
    <w:rsid w:val="00EF15BA"/>
    <w:rsid w:val="00EF17B0"/>
    <w:rsid w:val="00EF1917"/>
    <w:rsid w:val="00EF2F6C"/>
    <w:rsid w:val="00EF2FFE"/>
    <w:rsid w:val="00EF3503"/>
    <w:rsid w:val="00EF3C7F"/>
    <w:rsid w:val="00EF3F46"/>
    <w:rsid w:val="00EF469D"/>
    <w:rsid w:val="00F00412"/>
    <w:rsid w:val="00F0107E"/>
    <w:rsid w:val="00F01BEB"/>
    <w:rsid w:val="00F02952"/>
    <w:rsid w:val="00F02DBC"/>
    <w:rsid w:val="00F02E75"/>
    <w:rsid w:val="00F03A57"/>
    <w:rsid w:val="00F042BE"/>
    <w:rsid w:val="00F04363"/>
    <w:rsid w:val="00F04BF6"/>
    <w:rsid w:val="00F0502C"/>
    <w:rsid w:val="00F051B9"/>
    <w:rsid w:val="00F056AC"/>
    <w:rsid w:val="00F05D00"/>
    <w:rsid w:val="00F05D12"/>
    <w:rsid w:val="00F06BAA"/>
    <w:rsid w:val="00F06CD6"/>
    <w:rsid w:val="00F0713E"/>
    <w:rsid w:val="00F072DA"/>
    <w:rsid w:val="00F0760D"/>
    <w:rsid w:val="00F0765B"/>
    <w:rsid w:val="00F11707"/>
    <w:rsid w:val="00F11AC8"/>
    <w:rsid w:val="00F120C5"/>
    <w:rsid w:val="00F12105"/>
    <w:rsid w:val="00F12223"/>
    <w:rsid w:val="00F126E2"/>
    <w:rsid w:val="00F12887"/>
    <w:rsid w:val="00F12AFC"/>
    <w:rsid w:val="00F131B1"/>
    <w:rsid w:val="00F142F6"/>
    <w:rsid w:val="00F14EB2"/>
    <w:rsid w:val="00F14F6A"/>
    <w:rsid w:val="00F15686"/>
    <w:rsid w:val="00F15753"/>
    <w:rsid w:val="00F1620C"/>
    <w:rsid w:val="00F16469"/>
    <w:rsid w:val="00F164D6"/>
    <w:rsid w:val="00F16660"/>
    <w:rsid w:val="00F16E3A"/>
    <w:rsid w:val="00F176B4"/>
    <w:rsid w:val="00F2181B"/>
    <w:rsid w:val="00F23196"/>
    <w:rsid w:val="00F2322B"/>
    <w:rsid w:val="00F23815"/>
    <w:rsid w:val="00F23DB0"/>
    <w:rsid w:val="00F2459D"/>
    <w:rsid w:val="00F25901"/>
    <w:rsid w:val="00F25957"/>
    <w:rsid w:val="00F259DB"/>
    <w:rsid w:val="00F25A36"/>
    <w:rsid w:val="00F26CCB"/>
    <w:rsid w:val="00F26EB1"/>
    <w:rsid w:val="00F30D5B"/>
    <w:rsid w:val="00F312A2"/>
    <w:rsid w:val="00F31420"/>
    <w:rsid w:val="00F318F5"/>
    <w:rsid w:val="00F32377"/>
    <w:rsid w:val="00F32679"/>
    <w:rsid w:val="00F32F54"/>
    <w:rsid w:val="00F33159"/>
    <w:rsid w:val="00F34583"/>
    <w:rsid w:val="00F35F78"/>
    <w:rsid w:val="00F36A6B"/>
    <w:rsid w:val="00F36B21"/>
    <w:rsid w:val="00F36E99"/>
    <w:rsid w:val="00F371F1"/>
    <w:rsid w:val="00F375F6"/>
    <w:rsid w:val="00F4107A"/>
    <w:rsid w:val="00F4181A"/>
    <w:rsid w:val="00F42483"/>
    <w:rsid w:val="00F429D8"/>
    <w:rsid w:val="00F431A8"/>
    <w:rsid w:val="00F433BB"/>
    <w:rsid w:val="00F439E6"/>
    <w:rsid w:val="00F44BC2"/>
    <w:rsid w:val="00F4524B"/>
    <w:rsid w:val="00F4587E"/>
    <w:rsid w:val="00F45CCB"/>
    <w:rsid w:val="00F45D0C"/>
    <w:rsid w:val="00F46061"/>
    <w:rsid w:val="00F477C8"/>
    <w:rsid w:val="00F47ACF"/>
    <w:rsid w:val="00F50386"/>
    <w:rsid w:val="00F505D2"/>
    <w:rsid w:val="00F50D9C"/>
    <w:rsid w:val="00F51824"/>
    <w:rsid w:val="00F51B0D"/>
    <w:rsid w:val="00F52B84"/>
    <w:rsid w:val="00F52CFD"/>
    <w:rsid w:val="00F52DD7"/>
    <w:rsid w:val="00F5363E"/>
    <w:rsid w:val="00F53BC6"/>
    <w:rsid w:val="00F54184"/>
    <w:rsid w:val="00F54A19"/>
    <w:rsid w:val="00F5596B"/>
    <w:rsid w:val="00F57A4C"/>
    <w:rsid w:val="00F57C0B"/>
    <w:rsid w:val="00F6036D"/>
    <w:rsid w:val="00F60558"/>
    <w:rsid w:val="00F60667"/>
    <w:rsid w:val="00F60806"/>
    <w:rsid w:val="00F613C5"/>
    <w:rsid w:val="00F629D3"/>
    <w:rsid w:val="00F62B21"/>
    <w:rsid w:val="00F63B9F"/>
    <w:rsid w:val="00F64607"/>
    <w:rsid w:val="00F64F67"/>
    <w:rsid w:val="00F65A72"/>
    <w:rsid w:val="00F65AFF"/>
    <w:rsid w:val="00F664C4"/>
    <w:rsid w:val="00F6651A"/>
    <w:rsid w:val="00F6700F"/>
    <w:rsid w:val="00F671A9"/>
    <w:rsid w:val="00F67971"/>
    <w:rsid w:val="00F67D54"/>
    <w:rsid w:val="00F70056"/>
    <w:rsid w:val="00F70C7C"/>
    <w:rsid w:val="00F7213E"/>
    <w:rsid w:val="00F7304F"/>
    <w:rsid w:val="00F761BB"/>
    <w:rsid w:val="00F7747D"/>
    <w:rsid w:val="00F77BA7"/>
    <w:rsid w:val="00F77DFE"/>
    <w:rsid w:val="00F804DC"/>
    <w:rsid w:val="00F80B08"/>
    <w:rsid w:val="00F80C3C"/>
    <w:rsid w:val="00F824B2"/>
    <w:rsid w:val="00F824FE"/>
    <w:rsid w:val="00F825D6"/>
    <w:rsid w:val="00F83689"/>
    <w:rsid w:val="00F83CC6"/>
    <w:rsid w:val="00F83DC4"/>
    <w:rsid w:val="00F83EA7"/>
    <w:rsid w:val="00F84683"/>
    <w:rsid w:val="00F848E9"/>
    <w:rsid w:val="00F855FD"/>
    <w:rsid w:val="00F86C57"/>
    <w:rsid w:val="00F87D77"/>
    <w:rsid w:val="00F87E65"/>
    <w:rsid w:val="00F905C2"/>
    <w:rsid w:val="00F90722"/>
    <w:rsid w:val="00F90B19"/>
    <w:rsid w:val="00F90B7B"/>
    <w:rsid w:val="00F911EC"/>
    <w:rsid w:val="00F92631"/>
    <w:rsid w:val="00F93145"/>
    <w:rsid w:val="00F931F8"/>
    <w:rsid w:val="00F93743"/>
    <w:rsid w:val="00F940B4"/>
    <w:rsid w:val="00F94323"/>
    <w:rsid w:val="00F9532C"/>
    <w:rsid w:val="00F96A2B"/>
    <w:rsid w:val="00F96D0A"/>
    <w:rsid w:val="00F9782F"/>
    <w:rsid w:val="00F978DB"/>
    <w:rsid w:val="00FA0D17"/>
    <w:rsid w:val="00FA12A8"/>
    <w:rsid w:val="00FA1923"/>
    <w:rsid w:val="00FA1D59"/>
    <w:rsid w:val="00FA1FBD"/>
    <w:rsid w:val="00FA20A4"/>
    <w:rsid w:val="00FA222B"/>
    <w:rsid w:val="00FA2440"/>
    <w:rsid w:val="00FA26E6"/>
    <w:rsid w:val="00FA2E80"/>
    <w:rsid w:val="00FA36BB"/>
    <w:rsid w:val="00FA4A68"/>
    <w:rsid w:val="00FA4A70"/>
    <w:rsid w:val="00FA5200"/>
    <w:rsid w:val="00FA530D"/>
    <w:rsid w:val="00FA531F"/>
    <w:rsid w:val="00FA550E"/>
    <w:rsid w:val="00FA5FED"/>
    <w:rsid w:val="00FA60DC"/>
    <w:rsid w:val="00FA75B9"/>
    <w:rsid w:val="00FB22AD"/>
    <w:rsid w:val="00FB317C"/>
    <w:rsid w:val="00FB3A64"/>
    <w:rsid w:val="00FB49A3"/>
    <w:rsid w:val="00FB4B1C"/>
    <w:rsid w:val="00FB4C3F"/>
    <w:rsid w:val="00FB4C57"/>
    <w:rsid w:val="00FB4D03"/>
    <w:rsid w:val="00FB646F"/>
    <w:rsid w:val="00FC0D8B"/>
    <w:rsid w:val="00FC1180"/>
    <w:rsid w:val="00FC2E40"/>
    <w:rsid w:val="00FC3469"/>
    <w:rsid w:val="00FC3731"/>
    <w:rsid w:val="00FC4084"/>
    <w:rsid w:val="00FC44D3"/>
    <w:rsid w:val="00FC4967"/>
    <w:rsid w:val="00FC5AC9"/>
    <w:rsid w:val="00FC5E88"/>
    <w:rsid w:val="00FC67E4"/>
    <w:rsid w:val="00FC6B57"/>
    <w:rsid w:val="00FC71E9"/>
    <w:rsid w:val="00FC74C0"/>
    <w:rsid w:val="00FD08F9"/>
    <w:rsid w:val="00FD0CE5"/>
    <w:rsid w:val="00FD0E67"/>
    <w:rsid w:val="00FD17D7"/>
    <w:rsid w:val="00FD1FCA"/>
    <w:rsid w:val="00FD250F"/>
    <w:rsid w:val="00FD2638"/>
    <w:rsid w:val="00FD3EE9"/>
    <w:rsid w:val="00FD4028"/>
    <w:rsid w:val="00FD4543"/>
    <w:rsid w:val="00FD4A1A"/>
    <w:rsid w:val="00FD4CD9"/>
    <w:rsid w:val="00FD593E"/>
    <w:rsid w:val="00FD64AD"/>
    <w:rsid w:val="00FD6B14"/>
    <w:rsid w:val="00FD737E"/>
    <w:rsid w:val="00FD7E11"/>
    <w:rsid w:val="00FE00CB"/>
    <w:rsid w:val="00FE0164"/>
    <w:rsid w:val="00FE1D46"/>
    <w:rsid w:val="00FE2ED1"/>
    <w:rsid w:val="00FE3FDA"/>
    <w:rsid w:val="00FE40FF"/>
    <w:rsid w:val="00FE4BC4"/>
    <w:rsid w:val="00FE5F12"/>
    <w:rsid w:val="00FE610E"/>
    <w:rsid w:val="00FE789A"/>
    <w:rsid w:val="00FE7F12"/>
    <w:rsid w:val="00FF137F"/>
    <w:rsid w:val="00FF23C1"/>
    <w:rsid w:val="00FF2955"/>
    <w:rsid w:val="00FF2A05"/>
    <w:rsid w:val="00FF376D"/>
    <w:rsid w:val="00FF4239"/>
    <w:rsid w:val="00FF4DDB"/>
    <w:rsid w:val="00FF5471"/>
    <w:rsid w:val="00FF55AF"/>
    <w:rsid w:val="00FF5B7D"/>
    <w:rsid w:val="00FF60F3"/>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1E22"/>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Preambuła,Odstavec,Akapit z listą numerowaną,Podsis rysunku,lp1,Bullet List,FooterText,numbered,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Preambuła Znak,Odstavec Znak,Akapit z listą numerowaną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styleId="Nierozpoznanawzmianka">
    <w:name w:val="Unresolved Mention"/>
    <w:basedOn w:val="Domylnaczcionkaakapitu"/>
    <w:uiPriority w:val="99"/>
    <w:semiHidden/>
    <w:unhideWhenUsed/>
    <w:rsid w:val="00D11D85"/>
    <w:rPr>
      <w:color w:val="605E5C"/>
      <w:shd w:val="clear" w:color="auto" w:fill="E1DFDD"/>
    </w:rPr>
  </w:style>
  <w:style w:type="character" w:customStyle="1" w:styleId="PodpistabeliExact">
    <w:name w:val="Podpis tabeli Exact"/>
    <w:link w:val="Podpistabeli"/>
    <w:rsid w:val="00270AEE"/>
    <w:rPr>
      <w:rFonts w:ascii="Verdana" w:eastAsia="Verdana" w:hAnsi="Verdana" w:cs="Verdana"/>
      <w:sz w:val="19"/>
      <w:szCs w:val="19"/>
      <w:shd w:val="clear" w:color="auto" w:fill="FFFFFF"/>
    </w:rPr>
  </w:style>
  <w:style w:type="character" w:customStyle="1" w:styleId="Teksttreci2Arial10pt">
    <w:name w:val="Tekst treści (2) + Arial;10 pt"/>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2Arial10ptBezpogrubienia">
    <w:name w:val="Tekst treści (2) + Arial;10 pt;Bez pogrubienia"/>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paragraph" w:customStyle="1" w:styleId="Podpistabeli">
    <w:name w:val="Podpis tabeli"/>
    <w:basedOn w:val="Normalny"/>
    <w:link w:val="PodpistabeliExact"/>
    <w:rsid w:val="00270AEE"/>
    <w:pPr>
      <w:widowControl w:val="0"/>
      <w:shd w:val="clear" w:color="auto" w:fill="FFFFFF"/>
      <w:spacing w:line="274" w:lineRule="exact"/>
      <w:jc w:val="both"/>
    </w:pPr>
    <w:rPr>
      <w:rFonts w:ascii="Verdana" w:eastAsia="Verdana" w:hAnsi="Verdana" w:cs="Verdana"/>
      <w:sz w:val="19"/>
      <w:szCs w:val="19"/>
    </w:rPr>
  </w:style>
  <w:style w:type="character" w:customStyle="1" w:styleId="FontStyle13">
    <w:name w:val="Font Style13"/>
    <w:rsid w:val="00F35F78"/>
    <w:rPr>
      <w:rFonts w:ascii="Arial" w:hAnsi="Arial" w:cs="Arial" w:hint="default"/>
      <w:sz w:val="20"/>
      <w:szCs w:val="20"/>
    </w:rPr>
  </w:style>
  <w:style w:type="character" w:customStyle="1" w:styleId="FontStyle11">
    <w:name w:val="Font Style11"/>
    <w:rsid w:val="00F35F78"/>
    <w:rPr>
      <w:rFonts w:ascii="Arial" w:hAnsi="Arial" w:cs="Arial" w:hint="default"/>
      <w:sz w:val="22"/>
      <w:szCs w:val="22"/>
    </w:rPr>
  </w:style>
  <w:style w:type="paragraph" w:customStyle="1" w:styleId="WW-Tekstpodstawowy2">
    <w:name w:val="WW-Tekst podstawowy 2"/>
    <w:basedOn w:val="Normalny"/>
    <w:rsid w:val="00F35F78"/>
    <w:pPr>
      <w:suppressAutoHyphens/>
      <w:jc w:val="both"/>
    </w:pPr>
    <w:rPr>
      <w:lang w:eastAsia="zh-CN"/>
    </w:rPr>
  </w:style>
  <w:style w:type="numbering" w:customStyle="1" w:styleId="WW8Num6">
    <w:name w:val="WW8Num6"/>
    <w:basedOn w:val="Bezlisty"/>
    <w:rsid w:val="003056B9"/>
    <w:pPr>
      <w:numPr>
        <w:numId w:val="38"/>
      </w:numPr>
    </w:pPr>
  </w:style>
  <w:style w:type="paragraph" w:customStyle="1" w:styleId="Style1">
    <w:name w:val="Style1"/>
    <w:basedOn w:val="Normalny"/>
    <w:rsid w:val="003056B9"/>
    <w:pPr>
      <w:widowControl w:val="0"/>
      <w:autoSpaceDE w:val="0"/>
      <w:autoSpaceDN w:val="0"/>
      <w:adjustRightInd w:val="0"/>
    </w:pPr>
    <w:rPr>
      <w:rFonts w:ascii="Arial" w:hAnsi="Arial"/>
    </w:rPr>
  </w:style>
  <w:style w:type="paragraph" w:customStyle="1" w:styleId="Style3">
    <w:name w:val="Style3"/>
    <w:basedOn w:val="Normalny"/>
    <w:rsid w:val="003056B9"/>
    <w:pPr>
      <w:widowControl w:val="0"/>
      <w:autoSpaceDE w:val="0"/>
      <w:autoSpaceDN w:val="0"/>
      <w:adjustRightInd w:val="0"/>
      <w:spacing w:line="494" w:lineRule="exact"/>
      <w:jc w:val="center"/>
    </w:pPr>
    <w:rPr>
      <w:rFonts w:ascii="Arial" w:hAnsi="Arial"/>
    </w:rPr>
  </w:style>
  <w:style w:type="paragraph" w:customStyle="1" w:styleId="Style5">
    <w:name w:val="Style5"/>
    <w:basedOn w:val="Normalny"/>
    <w:rsid w:val="003056B9"/>
    <w:pPr>
      <w:widowControl w:val="0"/>
      <w:autoSpaceDE w:val="0"/>
      <w:autoSpaceDN w:val="0"/>
      <w:adjustRightInd w:val="0"/>
      <w:spacing w:line="250" w:lineRule="exact"/>
      <w:jc w:val="both"/>
    </w:pPr>
    <w:rPr>
      <w:rFonts w:ascii="Arial" w:hAnsi="Arial"/>
    </w:rPr>
  </w:style>
  <w:style w:type="character" w:customStyle="1" w:styleId="FontStyle12">
    <w:name w:val="Font Style12"/>
    <w:rsid w:val="003056B9"/>
    <w:rPr>
      <w:rFonts w:ascii="Arial" w:hAnsi="Arial" w:cs="Arial" w:hint="default"/>
      <w:b/>
      <w:bCs/>
      <w:i/>
      <w:iCs/>
      <w:sz w:val="20"/>
      <w:szCs w:val="20"/>
    </w:rPr>
  </w:style>
  <w:style w:type="character" w:customStyle="1" w:styleId="FontStyle14">
    <w:name w:val="Font Style14"/>
    <w:rsid w:val="003056B9"/>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6567">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48987738">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6219699">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5046">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90958711">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6923090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92301751">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3376">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p097@wroclawskaedukacja.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https://ezamowienia.gov.pl/pl" TargetMode="External"/><Relationship Id="rId28" Type="http://schemas.openxmlformats.org/officeDocument/2006/relationships/fontTable" Target="fontTable.xml"/><Relationship Id="rId10" Type="http://schemas.openxmlformats.org/officeDocument/2006/relationships/hyperlink" Target="http://www.sp97wroclaw.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sekretariat.sp097@wroclawskaedukacja.pl" TargetMode="External"/><Relationship Id="rId14" Type="http://schemas.openxmlformats.org/officeDocument/2006/relationships/hyperlink" Target="https://ezamowienia.gov.pl/pl/regulamin" TargetMode="External"/><Relationship Id="rId22" Type="http://schemas.openxmlformats.org/officeDocument/2006/relationships/hyperlink" Target="https://ezamowienia.gov.pl/pl" TargetMode="Externa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E11F1-DDE7-4956-9C92-3EF2F3DB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3085</TotalTime>
  <Pages>27</Pages>
  <Words>14402</Words>
  <Characters>86412</Characters>
  <Application>Microsoft Office Word</Application>
  <DocSecurity>0</DocSecurity>
  <Lines>720</Lines>
  <Paragraphs>201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Centrum Zamówień Publicznych</Company>
  <LinksUpToDate>false</LinksUpToDate>
  <CharactersWithSpaces>100613</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dc:creator>
  <cp:lastModifiedBy>Beata Kozioł</cp:lastModifiedBy>
  <cp:revision>198</cp:revision>
  <cp:lastPrinted>2024-12-12T20:28:00Z</cp:lastPrinted>
  <dcterms:created xsi:type="dcterms:W3CDTF">2021-04-29T10:59:00Z</dcterms:created>
  <dcterms:modified xsi:type="dcterms:W3CDTF">2025-12-12T10:56:00Z</dcterms:modified>
</cp:coreProperties>
</file>